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EA0" w:rsidRDefault="00517BCE" w:rsidP="00A968CF">
      <w:pPr>
        <w:spacing w:after="0" w:line="240" w:lineRule="auto"/>
        <w:rPr>
          <w:rFonts w:ascii="Times New Roman" w:eastAsia="Times New Roman" w:hAnsi="Times New Roman" w:cs="Times New Roman"/>
          <w:b/>
          <w:bCs/>
          <w:sz w:val="24"/>
          <w:szCs w:val="24"/>
          <w:lang w:eastAsia="ru-RU"/>
        </w:rPr>
      </w:pPr>
      <w:r>
        <w:rPr>
          <w:noProof/>
          <w:lang w:eastAsia="ru-RU"/>
        </w:rPr>
        <w:drawing>
          <wp:inline distT="0" distB="0" distL="0" distR="0" wp14:anchorId="2067E0DB" wp14:editId="4C29FC1D">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5B794F" w:rsidRPr="005B794F">
        <w:rPr>
          <w:rFonts w:ascii="Times New Roman" w:eastAsia="Times New Roman" w:hAnsi="Times New Roman" w:cs="Times New Roman"/>
          <w:b/>
          <w:bCs/>
          <w:sz w:val="24"/>
          <w:szCs w:val="24"/>
          <w:lang w:eastAsia="ru-RU"/>
        </w:rPr>
        <w:t xml:space="preserve"> </w:t>
      </w:r>
      <w:r w:rsidR="005B794F" w:rsidRPr="00745C6A">
        <w:rPr>
          <w:rFonts w:ascii="Times New Roman" w:eastAsia="Times New Roman" w:hAnsi="Times New Roman" w:cs="Times New Roman"/>
          <w:b/>
          <w:bCs/>
          <w:sz w:val="24"/>
          <w:szCs w:val="24"/>
          <w:lang w:eastAsia="ru-RU"/>
        </w:rPr>
        <w:t xml:space="preserve">                                                                                              </w:t>
      </w:r>
    </w:p>
    <w:p w:rsidR="00A968CF" w:rsidRPr="00782EA0" w:rsidRDefault="00A968CF" w:rsidP="00A968CF">
      <w:pPr>
        <w:spacing w:after="0" w:line="240" w:lineRule="auto"/>
        <w:jc w:val="right"/>
        <w:rPr>
          <w:rFonts w:ascii="Times New Roman" w:eastAsia="Times New Roman" w:hAnsi="Times New Roman" w:cs="Times New Roman"/>
          <w:b/>
          <w:bCs/>
          <w:sz w:val="24"/>
          <w:szCs w:val="24"/>
          <w:lang w:eastAsia="ru-RU"/>
        </w:rPr>
      </w:pPr>
    </w:p>
    <w:p w:rsidR="001520B5" w:rsidRDefault="001520B5" w:rsidP="00D319F1">
      <w:pPr>
        <w:spacing w:after="0" w:line="276" w:lineRule="auto"/>
        <w:jc w:val="right"/>
        <w:rPr>
          <w:rFonts w:ascii="Times New Roman" w:eastAsia="Calibri" w:hAnsi="Times New Roman" w:cs="Times New Roman"/>
          <w:sz w:val="24"/>
          <w:szCs w:val="24"/>
        </w:rPr>
      </w:pPr>
    </w:p>
    <w:p w:rsidR="001520B5" w:rsidRDefault="001520B5" w:rsidP="00D319F1">
      <w:pPr>
        <w:spacing w:after="0" w:line="276" w:lineRule="auto"/>
        <w:jc w:val="right"/>
        <w:rPr>
          <w:rFonts w:ascii="Times New Roman" w:eastAsia="Calibri" w:hAnsi="Times New Roman" w:cs="Times New Roman"/>
          <w:sz w:val="24"/>
          <w:szCs w:val="24"/>
        </w:rPr>
      </w:pPr>
    </w:p>
    <w:p w:rsidR="009E1830" w:rsidRDefault="009E1830"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484D51" w:rsidRDefault="00484D51"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ИЗВЕЩЕНИЕ И ДОКУМЕНТАЦИЯ ПО ПРОВЕДЕНИЮ</w:t>
      </w: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ОТКРЫТОГО ЗАПРОСА ПРЕДЛОЖЕНИЙ</w:t>
      </w:r>
    </w:p>
    <w:p w:rsidR="00D93D3D" w:rsidRPr="00D93D3D" w:rsidRDefault="00D93D3D" w:rsidP="00D93D3D">
      <w:pPr>
        <w:spacing w:after="0" w:line="36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в электронной форме</w:t>
      </w:r>
      <w:r w:rsidRPr="00D93D3D">
        <w:rPr>
          <w:rFonts w:ascii="Times New Roman" w:eastAsia="Times New Roman" w:hAnsi="Times New Roman" w:cs="Times New Roman"/>
          <w:b/>
          <w:sz w:val="24"/>
          <w:szCs w:val="24"/>
          <w:lang w:eastAsia="ru-RU"/>
        </w:rPr>
        <w:t xml:space="preserve"> на </w:t>
      </w:r>
      <w:r w:rsidRPr="00D93D3D">
        <w:rPr>
          <w:rFonts w:ascii="Times New Roman" w:eastAsia="Times New Roman" w:hAnsi="Times New Roman" w:cs="Times New Roman"/>
          <w:b/>
          <w:bCs/>
          <w:sz w:val="24"/>
          <w:szCs w:val="24"/>
          <w:lang w:eastAsia="ru-RU"/>
        </w:rPr>
        <w:t xml:space="preserve">право заключения договора </w:t>
      </w:r>
    </w:p>
    <w:p w:rsidR="00D319F1" w:rsidRDefault="00D93D3D" w:rsidP="00D93D3D">
      <w:pPr>
        <w:spacing w:after="0" w:line="240" w:lineRule="auto"/>
        <w:jc w:val="center"/>
        <w:rPr>
          <w:rFonts w:ascii="Times New Roman" w:eastAsia="Times New Roman" w:hAnsi="Times New Roman" w:cs="Times New Roman"/>
          <w:sz w:val="26"/>
          <w:szCs w:val="26"/>
          <w:lang w:eastAsia="ru-RU"/>
        </w:rPr>
      </w:pPr>
      <w:r w:rsidRPr="00D93D3D">
        <w:rPr>
          <w:rFonts w:ascii="Times New Roman" w:eastAsia="Times New Roman" w:hAnsi="Times New Roman" w:cs="Times New Roman"/>
          <w:sz w:val="26"/>
          <w:szCs w:val="26"/>
          <w:lang w:eastAsia="ru-RU"/>
        </w:rPr>
        <w:t xml:space="preserve">на </w:t>
      </w:r>
      <w:r w:rsidR="00782EA0" w:rsidRPr="00782EA0">
        <w:rPr>
          <w:rFonts w:ascii="Times New Roman" w:eastAsia="Times New Roman" w:hAnsi="Times New Roman" w:cs="Times New Roman"/>
          <w:sz w:val="26"/>
          <w:szCs w:val="26"/>
          <w:lang w:eastAsia="ru-RU"/>
        </w:rPr>
        <w:t>ремонт и техническое обслуживание компьютерного оборудования и оргтехники</w:t>
      </w:r>
    </w:p>
    <w:p w:rsidR="00B97423" w:rsidRDefault="00B97423"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D93D3D">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p w:rsidR="00BF61A4" w:rsidRPr="00BF61A4" w:rsidRDefault="00BF61A4" w:rsidP="00BF61A4">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sidRPr="00BF61A4">
        <w:rPr>
          <w:rFonts w:ascii="Times New Roman" w:eastAsia="Calibri" w:hAnsi="Times New Roman" w:cs="Times New Roman"/>
          <w:iCs/>
          <w:color w:val="000000"/>
          <w:sz w:val="24"/>
          <w:szCs w:val="24"/>
        </w:rPr>
        <w:t>«</w:t>
      </w:r>
      <w:r w:rsidR="0069702D">
        <w:rPr>
          <w:rFonts w:ascii="Times New Roman" w:eastAsia="Calibri" w:hAnsi="Times New Roman" w:cs="Times New Roman"/>
          <w:iCs/>
          <w:color w:val="000000"/>
          <w:sz w:val="24"/>
          <w:szCs w:val="24"/>
        </w:rPr>
        <w:t>31</w:t>
      </w:r>
      <w:r w:rsidRPr="00BF61A4">
        <w:rPr>
          <w:rFonts w:ascii="Times New Roman" w:eastAsia="Calibri" w:hAnsi="Times New Roman" w:cs="Times New Roman"/>
          <w:iCs/>
          <w:color w:val="000000"/>
          <w:sz w:val="24"/>
          <w:szCs w:val="24"/>
        </w:rPr>
        <w:t xml:space="preserve">» </w:t>
      </w:r>
      <w:r w:rsidR="00D319F1">
        <w:rPr>
          <w:rFonts w:ascii="Times New Roman" w:eastAsia="Calibri" w:hAnsi="Times New Roman" w:cs="Times New Roman"/>
          <w:iCs/>
          <w:color w:val="000000"/>
          <w:sz w:val="24"/>
          <w:szCs w:val="24"/>
        </w:rPr>
        <w:t>ма</w:t>
      </w:r>
      <w:r w:rsidR="00BD57B0">
        <w:rPr>
          <w:rFonts w:ascii="Times New Roman" w:eastAsia="Calibri" w:hAnsi="Times New Roman" w:cs="Times New Roman"/>
          <w:iCs/>
          <w:color w:val="000000"/>
          <w:sz w:val="24"/>
          <w:szCs w:val="24"/>
        </w:rPr>
        <w:t>я</w:t>
      </w:r>
      <w:r w:rsidRPr="00BF61A4">
        <w:rPr>
          <w:rFonts w:ascii="Times New Roman" w:eastAsia="Calibri" w:hAnsi="Times New Roman" w:cs="Times New Roman"/>
          <w:iCs/>
          <w:color w:val="000000"/>
          <w:sz w:val="24"/>
          <w:szCs w:val="24"/>
        </w:rPr>
        <w:t xml:space="preserve"> 201</w:t>
      </w:r>
      <w:r w:rsidR="009E1830">
        <w:rPr>
          <w:rFonts w:ascii="Times New Roman" w:eastAsia="Calibri" w:hAnsi="Times New Roman" w:cs="Times New Roman"/>
          <w:iCs/>
          <w:color w:val="000000"/>
          <w:sz w:val="24"/>
          <w:szCs w:val="24"/>
        </w:rPr>
        <w:t>8</w:t>
      </w:r>
      <w:r w:rsidRPr="00BF61A4">
        <w:rPr>
          <w:rFonts w:ascii="Times New Roman" w:eastAsia="Calibri" w:hAnsi="Times New Roman" w:cs="Times New Roman"/>
          <w:iCs/>
          <w:color w:val="000000"/>
          <w:sz w:val="24"/>
          <w:szCs w:val="24"/>
        </w:rPr>
        <w:t xml:space="preserve"> года</w:t>
      </w: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D93D3D">
        <w:rPr>
          <w:rFonts w:ascii="Times New Roman" w:eastAsia="Calibri" w:hAnsi="Times New Roman" w:cs="Times New Roman"/>
          <w:iCs/>
          <w:color w:val="000000"/>
          <w:sz w:val="24"/>
          <w:szCs w:val="24"/>
        </w:rPr>
        <w:t xml:space="preserve">Сайт Электронной торговой площадки: </w:t>
      </w:r>
      <w:hyperlink r:id="rId11"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Единая информационная система: </w:t>
      </w:r>
      <w:hyperlink r:id="rId12" w:history="1">
        <w:r w:rsidRPr="00D93D3D">
          <w:rPr>
            <w:rFonts w:ascii="Times New Roman" w:eastAsia="Calibri" w:hAnsi="Times New Roman" w:cs="Times New Roman"/>
            <w:color w:val="0000FF"/>
            <w:sz w:val="24"/>
            <w:szCs w:val="24"/>
            <w:u w:val="single"/>
          </w:rPr>
          <w:t>www.zakupki.gov.ru</w:t>
        </w:r>
      </w:hyperlink>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D93D3D" w:rsidRPr="00D93D3D" w:rsidRDefault="00D93D3D" w:rsidP="00D93D3D">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lastRenderedPageBreak/>
        <w:t xml:space="preserve">Официальный сайт ПАО «Башинформсвязь»: </w:t>
      </w:r>
      <w:hyperlink r:id="rId13"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782EA0" w:rsidRPr="00D93D3D" w:rsidRDefault="00782EA0"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967751" w:rsidRDefault="00967751" w:rsidP="00D93D3D">
      <w:pPr>
        <w:spacing w:after="0" w:line="240" w:lineRule="auto"/>
        <w:jc w:val="center"/>
        <w:rPr>
          <w:rFonts w:ascii="Times New Roman" w:eastAsia="Times New Roman" w:hAnsi="Times New Roman" w:cs="Times New Roman"/>
          <w:b/>
          <w:bCs/>
          <w:sz w:val="24"/>
          <w:szCs w:val="24"/>
          <w:lang w:eastAsia="ru-RU"/>
        </w:rPr>
      </w:pPr>
    </w:p>
    <w:p w:rsidR="00D319F1" w:rsidRDefault="00D319F1" w:rsidP="00D93D3D">
      <w:pPr>
        <w:spacing w:after="0" w:line="240" w:lineRule="auto"/>
        <w:jc w:val="center"/>
        <w:rPr>
          <w:rFonts w:ascii="Times New Roman" w:eastAsia="Times New Roman" w:hAnsi="Times New Roman" w:cs="Times New Roman"/>
          <w:b/>
          <w:bCs/>
          <w:sz w:val="24"/>
          <w:szCs w:val="24"/>
          <w:lang w:eastAsia="ru-RU"/>
        </w:rPr>
      </w:pPr>
    </w:p>
    <w:p w:rsidR="00E81FBE" w:rsidRDefault="00E81FBE" w:rsidP="00D93D3D">
      <w:pPr>
        <w:spacing w:after="0" w:line="240" w:lineRule="auto"/>
        <w:jc w:val="center"/>
        <w:rPr>
          <w:rFonts w:ascii="Times New Roman" w:eastAsia="Times New Roman" w:hAnsi="Times New Roman" w:cs="Times New Roman"/>
          <w:b/>
          <w:bCs/>
          <w:sz w:val="24"/>
          <w:szCs w:val="24"/>
          <w:lang w:eastAsia="ru-RU"/>
        </w:rPr>
      </w:pPr>
    </w:p>
    <w:p w:rsidR="00D5795E" w:rsidRDefault="00D5795E" w:rsidP="00D93D3D">
      <w:pPr>
        <w:spacing w:after="0" w:line="240" w:lineRule="auto"/>
        <w:jc w:val="center"/>
        <w:rPr>
          <w:rFonts w:ascii="Times New Roman" w:eastAsia="Times New Roman" w:hAnsi="Times New Roman" w:cs="Times New Roman"/>
          <w:b/>
          <w:bCs/>
          <w:sz w:val="24"/>
          <w:szCs w:val="24"/>
          <w:lang w:eastAsia="ru-RU"/>
        </w:rPr>
      </w:pPr>
    </w:p>
    <w:p w:rsidR="00BF61A4" w:rsidRPr="00D93D3D" w:rsidRDefault="00BF61A4"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r w:rsidRPr="00D93D3D">
        <w:rPr>
          <w:rFonts w:ascii="Times New Roman" w:eastAsia="Times New Roman" w:hAnsi="Times New Roman" w:cs="Times New Roman"/>
          <w:b/>
          <w:bCs/>
          <w:sz w:val="24"/>
          <w:szCs w:val="24"/>
          <w:lang w:eastAsia="ru-RU"/>
        </w:rPr>
        <w:t>201</w:t>
      </w:r>
      <w:r w:rsidR="009E1830">
        <w:rPr>
          <w:rFonts w:ascii="Times New Roman" w:eastAsia="Times New Roman" w:hAnsi="Times New Roman" w:cs="Times New Roman"/>
          <w:b/>
          <w:bCs/>
          <w:sz w:val="24"/>
          <w:szCs w:val="24"/>
          <w:lang w:eastAsia="ru-RU"/>
        </w:rPr>
        <w:t>8</w:t>
      </w:r>
    </w:p>
    <w:p w:rsidR="005B794F" w:rsidRDefault="005B794F" w:rsidP="00D93D3D">
      <w:pPr>
        <w:spacing w:after="0" w:line="240" w:lineRule="auto"/>
        <w:jc w:val="center"/>
        <w:rPr>
          <w:rFonts w:ascii="Times New Roman" w:eastAsia="Times New Roman" w:hAnsi="Times New Roman" w:cs="Times New Roman"/>
          <w:b/>
          <w:bCs/>
          <w:sz w:val="24"/>
          <w:szCs w:val="24"/>
          <w:lang w:eastAsia="ru-RU"/>
        </w:rPr>
      </w:pPr>
    </w:p>
    <w:p w:rsidR="00D93D3D" w:rsidRDefault="00D93D3D" w:rsidP="00D93D3D">
      <w:pPr>
        <w:spacing w:after="0" w:line="240" w:lineRule="auto"/>
        <w:jc w:val="center"/>
        <w:rPr>
          <w:rFonts w:ascii="Times New Roman" w:eastAsia="Times New Roman" w:hAnsi="Times New Roman" w:cs="Times New Roman"/>
          <w:b/>
          <w:bCs/>
          <w:sz w:val="24"/>
          <w:szCs w:val="24"/>
          <w:lang w:eastAsia="ru-RU"/>
        </w:rPr>
      </w:pPr>
    </w:p>
    <w:p w:rsidR="00E81FBE" w:rsidRDefault="00E81FBE" w:rsidP="00D93D3D">
      <w:pPr>
        <w:spacing w:after="0" w:line="240" w:lineRule="auto"/>
        <w:jc w:val="center"/>
        <w:rPr>
          <w:rFonts w:ascii="Times New Roman" w:eastAsia="Times New Roman" w:hAnsi="Times New Roman" w:cs="Times New Roman"/>
          <w:b/>
          <w:bCs/>
          <w:sz w:val="24"/>
          <w:szCs w:val="24"/>
          <w:lang w:eastAsia="ru-RU"/>
        </w:rPr>
      </w:pPr>
    </w:p>
    <w:p w:rsidR="00E81FBE" w:rsidRDefault="00E81FBE" w:rsidP="00D93D3D">
      <w:pPr>
        <w:spacing w:after="0" w:line="240" w:lineRule="auto"/>
        <w:jc w:val="center"/>
        <w:rPr>
          <w:rFonts w:ascii="Times New Roman" w:eastAsia="Times New Roman" w:hAnsi="Times New Roman" w:cs="Times New Roman"/>
          <w:b/>
          <w:bCs/>
          <w:sz w:val="24"/>
          <w:szCs w:val="24"/>
          <w:lang w:eastAsia="ru-RU"/>
        </w:rPr>
      </w:pPr>
    </w:p>
    <w:p w:rsidR="00E81FBE" w:rsidRPr="00D93D3D" w:rsidRDefault="00E81FBE" w:rsidP="00D93D3D">
      <w:pPr>
        <w:spacing w:after="0" w:line="240" w:lineRule="auto"/>
        <w:jc w:val="center"/>
        <w:rPr>
          <w:rFonts w:ascii="Times New Roman" w:eastAsia="Times New Roman" w:hAnsi="Times New Roman" w:cs="Times New Roman"/>
          <w:b/>
          <w:bCs/>
          <w:sz w:val="24"/>
          <w:szCs w:val="24"/>
          <w:lang w:eastAsia="ru-RU"/>
        </w:rPr>
      </w:pPr>
    </w:p>
    <w:p w:rsidR="00D93D3D" w:rsidRPr="00D93D3D" w:rsidRDefault="00D93D3D" w:rsidP="00D93D3D">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0" w:name="_Toc438142131"/>
      <w:r w:rsidRPr="00D93D3D">
        <w:rPr>
          <w:rFonts w:ascii="Times New Roman" w:eastAsia="MS Mincho" w:hAnsi="Times New Roman" w:cs="Times New Roman"/>
          <w:b/>
          <w:bCs/>
          <w:color w:val="17365D"/>
          <w:kern w:val="32"/>
          <w:sz w:val="28"/>
          <w:szCs w:val="24"/>
          <w:lang w:val="x-none" w:eastAsia="x-none"/>
        </w:rPr>
        <w:t>ИЗВЕЩЕНИЕ О ЗАКУПКЕ</w:t>
      </w:r>
      <w:bookmarkEnd w:id="0"/>
    </w:p>
    <w:p w:rsidR="00D93D3D" w:rsidRPr="00D93D3D" w:rsidRDefault="00D93D3D" w:rsidP="00D93D3D">
      <w:pPr>
        <w:spacing w:after="0" w:line="240" w:lineRule="auto"/>
        <w:rPr>
          <w:rFonts w:ascii="Times New Roman" w:eastAsia="MS Mincho" w:hAnsi="Times New Roman" w:cs="Times New Roman"/>
          <w:sz w:val="10"/>
          <w:szCs w:val="10"/>
          <w:lang w:eastAsia="x-none"/>
        </w:rPr>
      </w:pPr>
    </w:p>
    <w:p w:rsid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D93D3D">
        <w:rPr>
          <w:rFonts w:ascii="Times New Roman" w:eastAsia="Times New Roman" w:hAnsi="Times New Roman" w:cs="Times New Roman"/>
          <w:sz w:val="24"/>
          <w:szCs w:val="24"/>
          <w:lang w:eastAsia="ru-RU"/>
        </w:rPr>
        <w:t xml:space="preserve">, Заказчик) объявляет о проведении </w:t>
      </w:r>
      <w:r w:rsidRPr="00FE0218">
        <w:rPr>
          <w:rFonts w:ascii="Times New Roman" w:eastAsia="Times New Roman" w:hAnsi="Times New Roman" w:cs="Times New Roman"/>
          <w:sz w:val="24"/>
          <w:szCs w:val="24"/>
          <w:lang w:eastAsia="ru-RU"/>
        </w:rPr>
        <w:t xml:space="preserve">закупки способом - Открытый запрос предложений в электронной форме </w:t>
      </w:r>
      <w:r w:rsidR="00D319F1" w:rsidRPr="00D319F1">
        <w:rPr>
          <w:rFonts w:ascii="Times New Roman" w:eastAsia="Times New Roman" w:hAnsi="Times New Roman" w:cs="Times New Roman"/>
          <w:sz w:val="24"/>
          <w:szCs w:val="24"/>
          <w:lang w:eastAsia="ru-RU"/>
        </w:rPr>
        <w:t>на</w:t>
      </w:r>
      <w:r w:rsidR="00BD57B0" w:rsidRPr="00BD57B0">
        <w:rPr>
          <w:rFonts w:ascii="Times New Roman" w:eastAsia="Times New Roman" w:hAnsi="Times New Roman" w:cs="Times New Roman"/>
          <w:sz w:val="24"/>
          <w:szCs w:val="24"/>
          <w:lang w:eastAsia="ru-RU"/>
        </w:rPr>
        <w:t xml:space="preserve"> ремонт и техническое обслуживание компьютерного оборудования и оргтехники </w:t>
      </w:r>
      <w:r w:rsidRPr="00FE0218">
        <w:rPr>
          <w:rFonts w:ascii="Times New Roman" w:eastAsia="Times New Roman" w:hAnsi="Times New Roman" w:cs="Times New Roman"/>
          <w:sz w:val="24"/>
          <w:szCs w:val="24"/>
          <w:lang w:eastAsia="ru-RU"/>
        </w:rPr>
        <w:t>(далее по тексту – Открытый запрос предложений, закупка):</w:t>
      </w:r>
    </w:p>
    <w:p w:rsidR="009E1830" w:rsidRPr="00FE0218" w:rsidRDefault="009E1830" w:rsidP="00D93D3D">
      <w:pPr>
        <w:spacing w:after="0" w:line="240" w:lineRule="auto"/>
        <w:ind w:firstLine="567"/>
        <w:jc w:val="both"/>
        <w:rPr>
          <w:rFonts w:ascii="Times New Roman" w:eastAsia="Times New Roman" w:hAnsi="Times New Roman" w:cs="Times New Roman"/>
          <w:sz w:val="24"/>
          <w:szCs w:val="24"/>
          <w:lang w:eastAsia="ru-RU"/>
        </w:rPr>
      </w:pP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D93D3D" w:rsidRPr="00D319F1" w:rsidTr="00D93D3D">
        <w:trPr>
          <w:trHeight w:val="897"/>
        </w:trPr>
        <w:tc>
          <w:tcPr>
            <w:tcW w:w="2694" w:type="dxa"/>
            <w:tcBorders>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14"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BF61A4">
              <w:rPr>
                <w:rFonts w:ascii="Times New Roman" w:eastAsia="Calibri" w:hAnsi="Times New Roman" w:cs="Times New Roman"/>
                <w:color w:val="000000"/>
                <w:sz w:val="24"/>
                <w:szCs w:val="24"/>
              </w:rPr>
              <w:t>Открытого запроса котировок</w:t>
            </w:r>
            <w:r w:rsidRPr="00BF61A4">
              <w:rPr>
                <w:rFonts w:ascii="Times New Roman" w:eastAsia="Calibri" w:hAnsi="Times New Roman" w:cs="Times New Roman"/>
                <w:bCs/>
                <w:color w:val="000000"/>
                <w:sz w:val="24"/>
                <w:szCs w:val="24"/>
              </w:rPr>
              <w:t>:</w:t>
            </w:r>
          </w:p>
          <w:p w:rsidR="00BD57B0" w:rsidRDefault="00BD57B0" w:rsidP="00BD57B0">
            <w:pPr>
              <w:pStyle w:val="Default"/>
              <w:jc w:val="both"/>
              <w:rPr>
                <w:iCs/>
              </w:rPr>
            </w:pPr>
            <w:r w:rsidRPr="00153CA1">
              <w:rPr>
                <w:iCs/>
              </w:rPr>
              <w:t>Семенов Алексей Игоревич</w:t>
            </w:r>
          </w:p>
          <w:p w:rsidR="00BD57B0" w:rsidRPr="00217E22" w:rsidRDefault="00BD57B0" w:rsidP="00BD57B0">
            <w:pPr>
              <w:pStyle w:val="Default"/>
              <w:jc w:val="both"/>
            </w:pPr>
            <w:r>
              <w:rPr>
                <w:iCs/>
              </w:rPr>
              <w:lastRenderedPageBreak/>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15" w:history="1">
              <w:r w:rsidRPr="00127480">
                <w:rPr>
                  <w:rStyle w:val="a8"/>
                  <w:lang w:val="en-US"/>
                </w:rPr>
                <w:t>a</w:t>
              </w:r>
              <w:r w:rsidRPr="00217E22">
                <w:rPr>
                  <w:rStyle w:val="a8"/>
                </w:rPr>
                <w:t>.</w:t>
              </w:r>
              <w:r w:rsidRPr="00127480">
                <w:rPr>
                  <w:rStyle w:val="a8"/>
                  <w:lang w:val="en-US"/>
                </w:rPr>
                <w:t>semenov</w:t>
              </w:r>
              <w:r w:rsidRPr="00217E22">
                <w:rPr>
                  <w:rStyle w:val="a8"/>
                </w:rPr>
                <w:t>@</w:t>
              </w:r>
              <w:r w:rsidRPr="00127480">
                <w:rPr>
                  <w:rStyle w:val="a8"/>
                  <w:lang w:val="en-US"/>
                </w:rPr>
                <w:t>bashtel</w:t>
              </w:r>
              <w:r w:rsidRPr="00217E22">
                <w:rPr>
                  <w:rStyle w:val="a8"/>
                </w:rPr>
                <w:t>.</w:t>
              </w:r>
              <w:r w:rsidRPr="00127480">
                <w:rPr>
                  <w:rStyle w:val="a8"/>
                  <w:lang w:val="en-US"/>
                </w:rPr>
                <w:t>ru</w:t>
              </w:r>
            </w:hyperlink>
          </w:p>
          <w:p w:rsidR="00D319F1" w:rsidRPr="004E4BBE" w:rsidRDefault="00D319F1" w:rsidP="00D319F1">
            <w:pPr>
              <w:autoSpaceDE w:val="0"/>
              <w:autoSpaceDN w:val="0"/>
              <w:adjustRightInd w:val="0"/>
              <w:spacing w:after="0" w:line="240" w:lineRule="auto"/>
              <w:rPr>
                <w:rFonts w:ascii="Times New Roman" w:hAnsi="Times New Roman" w:cs="Times New Roman"/>
                <w:sz w:val="24"/>
                <w:szCs w:val="24"/>
              </w:rPr>
            </w:pPr>
          </w:p>
        </w:tc>
      </w:tr>
      <w:tr w:rsidR="00D93D3D" w:rsidRPr="00D93D3D" w:rsidTr="00D93D3D">
        <w:trPr>
          <w:trHeight w:val="897"/>
        </w:trPr>
        <w:tc>
          <w:tcPr>
            <w:tcW w:w="2694" w:type="dxa"/>
            <w:tcBorders>
              <w:bottom w:val="single" w:sz="4" w:space="0" w:color="auto"/>
            </w:tcBorders>
            <w:shd w:val="clear" w:color="auto" w:fill="F2F2F2"/>
            <w:vAlign w:val="center"/>
          </w:tcPr>
          <w:p w:rsidR="00D93D3D" w:rsidRPr="005F2E62" w:rsidRDefault="00D93D3D" w:rsidP="00D93D3D">
            <w:pPr>
              <w:autoSpaceDE w:val="0"/>
              <w:autoSpaceDN w:val="0"/>
              <w:adjustRightInd w:val="0"/>
              <w:spacing w:after="0" w:line="240" w:lineRule="auto"/>
              <w:rPr>
                <w:rFonts w:ascii="Times New Roman" w:eastAsia="Calibri" w:hAnsi="Times New Roman" w:cs="Times New Roman"/>
                <w:bCs/>
                <w:color w:val="000000"/>
                <w:sz w:val="24"/>
                <w:szCs w:val="24"/>
              </w:rPr>
            </w:pPr>
            <w:r w:rsidRPr="005F2E62">
              <w:rPr>
                <w:rFonts w:ascii="Times New Roman" w:eastAsia="Calibri" w:hAnsi="Times New Roman" w:cs="Times New Roman"/>
                <w:bCs/>
                <w:color w:val="000000"/>
                <w:sz w:val="24"/>
                <w:szCs w:val="24"/>
              </w:rPr>
              <w:lastRenderedPageBreak/>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D93D3D" w:rsidRPr="005F2E62" w:rsidRDefault="002A596C"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233CF6">
              <w:rPr>
                <w:rFonts w:ascii="Times New Roman" w:eastAsia="Times New Roman" w:hAnsi="Times New Roman" w:cs="Times New Roman"/>
                <w:sz w:val="24"/>
                <w:szCs w:val="24"/>
                <w:lang w:eastAsia="ru-RU"/>
              </w:rPr>
              <w:t>Участниками закупки могут быть только субъекты малого и среднего предпринимательства</w:t>
            </w:r>
          </w:p>
        </w:tc>
      </w:tr>
      <w:tr w:rsidR="00D93D3D" w:rsidRPr="00D93D3D" w:rsidTr="00D93D3D">
        <w:trPr>
          <w:trHeight w:val="2028"/>
        </w:trPr>
        <w:tc>
          <w:tcPr>
            <w:tcW w:w="2694" w:type="dxa"/>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iCs/>
                <w:color w:val="000000"/>
                <w:sz w:val="24"/>
                <w:szCs w:val="24"/>
              </w:rPr>
              <w:t>Предмет закупки, Предмет договора,</w:t>
            </w:r>
            <w:r w:rsidRPr="00D93D3D">
              <w:rPr>
                <w:rFonts w:ascii="Times New Roman" w:eastAsia="Times New Roman" w:hAnsi="Times New Roman" w:cs="Times New Roman"/>
                <w:sz w:val="24"/>
                <w:szCs w:val="24"/>
                <w:lang w:eastAsia="ru-RU"/>
              </w:rPr>
              <w:t xml:space="preserve"> </w:t>
            </w:r>
            <w:r w:rsidRPr="00D93D3D">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shd w:val="clear" w:color="auto" w:fill="auto"/>
            <w:vAlign w:val="center"/>
          </w:tcPr>
          <w:p w:rsidR="00D93D3D" w:rsidRDefault="00D93D3D" w:rsidP="00D93D3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00D319F1" w:rsidRPr="00D319F1">
              <w:rPr>
                <w:rFonts w:ascii="Times New Roman" w:eastAsia="Times New Roman" w:hAnsi="Times New Roman" w:cs="Times New Roman"/>
                <w:sz w:val="24"/>
                <w:szCs w:val="24"/>
                <w:lang w:eastAsia="ru-RU"/>
              </w:rPr>
              <w:t xml:space="preserve">на </w:t>
            </w:r>
            <w:r w:rsidR="0087699E" w:rsidRPr="0087699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sidR="00D319F1">
              <w:rPr>
                <w:rFonts w:ascii="Times New Roman" w:eastAsia="Times New Roman" w:hAnsi="Times New Roman" w:cs="Times New Roman"/>
                <w:sz w:val="24"/>
                <w:szCs w:val="24"/>
                <w:lang w:eastAsia="ru-RU"/>
              </w:rPr>
              <w:t>.</w:t>
            </w:r>
          </w:p>
          <w:p w:rsidR="00D319F1" w:rsidRPr="00A113E3" w:rsidRDefault="00D319F1"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8140C2" w:rsidRPr="00C7766E" w:rsidRDefault="008140C2" w:rsidP="008140C2">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sidR="00BE43D4">
              <w:rPr>
                <w:rFonts w:ascii="Times New Roman" w:eastAsia="Calibri" w:hAnsi="Times New Roman" w:cs="Times New Roman"/>
                <w:sz w:val="24"/>
                <w:szCs w:val="24"/>
                <w:lang w:eastAsia="ru-RU"/>
              </w:rPr>
              <w:t xml:space="preserve">, </w:t>
            </w:r>
            <w:r w:rsidR="00BE43D4" w:rsidRPr="00C7766E">
              <w:rPr>
                <w:rFonts w:ascii="Times New Roman" w:eastAsia="Calibri" w:hAnsi="Times New Roman" w:cs="Times New Roman"/>
                <w:sz w:val="24"/>
                <w:szCs w:val="24"/>
                <w:lang w:eastAsia="ru-RU"/>
              </w:rPr>
              <w:t xml:space="preserve">объем </w:t>
            </w:r>
            <w:r w:rsidRPr="00C7766E">
              <w:rPr>
                <w:rFonts w:ascii="Times New Roman" w:eastAsia="Calibri" w:hAnsi="Times New Roman" w:cs="Times New Roman"/>
                <w:sz w:val="24"/>
                <w:szCs w:val="24"/>
                <w:lang w:eastAsia="ru-RU"/>
              </w:rPr>
              <w:t xml:space="preserve">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 </w:t>
            </w:r>
          </w:p>
          <w:p w:rsidR="00D93D3D" w:rsidRPr="00D93D3D" w:rsidRDefault="00D93D3D" w:rsidP="00C7766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tc>
      </w:tr>
      <w:tr w:rsidR="00D93D3D" w:rsidRPr="00D93D3D" w:rsidTr="00D93D3D">
        <w:trPr>
          <w:trHeight w:val="566"/>
        </w:trPr>
        <w:tc>
          <w:tcPr>
            <w:tcW w:w="2694" w:type="dxa"/>
            <w:tcBorders>
              <w:top w:val="nil"/>
              <w:bottom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D93D3D" w:rsidRPr="00D93D3D" w:rsidTr="00D93D3D">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A15DEC" w:rsidRPr="00A15DEC" w:rsidRDefault="00BF61A4" w:rsidP="00A15DEC">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sidR="008C79C6">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0087699E" w:rsidRPr="0087699E">
              <w:rPr>
                <w:rFonts w:ascii="Times New Roman" w:eastAsia="Calibri" w:hAnsi="Times New Roman" w:cs="Times New Roman"/>
                <w:iCs/>
                <w:color w:val="000000"/>
                <w:sz w:val="24"/>
                <w:szCs w:val="24"/>
                <w:lang w:eastAsia="ru-RU"/>
              </w:rPr>
              <w:t>951</w:t>
            </w:r>
            <w:r w:rsidR="0087699E">
              <w:rPr>
                <w:rFonts w:ascii="Times New Roman" w:eastAsia="Calibri" w:hAnsi="Times New Roman" w:cs="Times New Roman"/>
                <w:iCs/>
                <w:color w:val="000000"/>
                <w:sz w:val="24"/>
                <w:szCs w:val="24"/>
                <w:lang w:eastAsia="ru-RU"/>
              </w:rPr>
              <w:t xml:space="preserve"> </w:t>
            </w:r>
            <w:r w:rsidR="0087699E" w:rsidRPr="0087699E">
              <w:rPr>
                <w:rFonts w:ascii="Times New Roman" w:eastAsia="Calibri" w:hAnsi="Times New Roman" w:cs="Times New Roman"/>
                <w:iCs/>
                <w:color w:val="000000"/>
                <w:sz w:val="24"/>
                <w:szCs w:val="24"/>
                <w:lang w:eastAsia="ru-RU"/>
              </w:rPr>
              <w:t>080</w:t>
            </w:r>
            <w:r w:rsidR="00B97423">
              <w:rPr>
                <w:rFonts w:ascii="Times New Roman" w:eastAsia="Calibri" w:hAnsi="Times New Roman" w:cs="Times New Roman"/>
                <w:iCs/>
                <w:color w:val="000000"/>
                <w:sz w:val="24"/>
                <w:szCs w:val="24"/>
                <w:lang w:eastAsia="ru-RU"/>
              </w:rPr>
              <w:t>,</w:t>
            </w:r>
            <w:r w:rsidR="00B97423" w:rsidRPr="00B97423">
              <w:rPr>
                <w:rFonts w:ascii="Times New Roman" w:eastAsia="Calibri" w:hAnsi="Times New Roman" w:cs="Times New Roman"/>
                <w:iCs/>
                <w:color w:val="000000"/>
                <w:sz w:val="24"/>
                <w:szCs w:val="24"/>
                <w:lang w:eastAsia="ru-RU"/>
              </w:rPr>
              <w:t>00</w:t>
            </w:r>
            <w:r w:rsidR="00B97423">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руб. (</w:t>
            </w:r>
            <w:r w:rsidR="0087699E">
              <w:rPr>
                <w:rFonts w:ascii="Times New Roman" w:eastAsia="Calibri" w:hAnsi="Times New Roman" w:cs="Times New Roman"/>
                <w:iCs/>
                <w:color w:val="000000"/>
                <w:sz w:val="24"/>
                <w:szCs w:val="24"/>
                <w:lang w:eastAsia="ru-RU"/>
              </w:rPr>
              <w:t>Девять</w:t>
            </w:r>
            <w:r w:rsidR="00D319F1">
              <w:rPr>
                <w:rFonts w:ascii="Times New Roman" w:eastAsia="Calibri" w:hAnsi="Times New Roman" w:cs="Times New Roman"/>
                <w:iCs/>
                <w:color w:val="000000"/>
                <w:sz w:val="24"/>
                <w:szCs w:val="24"/>
                <w:lang w:eastAsia="ru-RU"/>
              </w:rPr>
              <w:t xml:space="preserve">сот </w:t>
            </w:r>
            <w:r w:rsidR="0087699E">
              <w:rPr>
                <w:rFonts w:ascii="Times New Roman" w:eastAsia="Calibri" w:hAnsi="Times New Roman" w:cs="Times New Roman"/>
                <w:iCs/>
                <w:color w:val="000000"/>
                <w:sz w:val="24"/>
                <w:szCs w:val="24"/>
                <w:lang w:eastAsia="ru-RU"/>
              </w:rPr>
              <w:t>пять</w:t>
            </w:r>
            <w:r w:rsidR="00D319F1">
              <w:rPr>
                <w:rFonts w:ascii="Times New Roman" w:eastAsia="Calibri" w:hAnsi="Times New Roman" w:cs="Times New Roman"/>
                <w:iCs/>
                <w:color w:val="000000"/>
                <w:sz w:val="24"/>
                <w:szCs w:val="24"/>
                <w:lang w:eastAsia="ru-RU"/>
              </w:rPr>
              <w:t xml:space="preserve">десят </w:t>
            </w:r>
            <w:r w:rsidR="0087699E">
              <w:rPr>
                <w:rFonts w:ascii="Times New Roman" w:eastAsia="Calibri" w:hAnsi="Times New Roman" w:cs="Times New Roman"/>
                <w:iCs/>
                <w:color w:val="000000"/>
                <w:sz w:val="24"/>
                <w:szCs w:val="24"/>
                <w:lang w:eastAsia="ru-RU"/>
              </w:rPr>
              <w:t>одна</w:t>
            </w:r>
            <w:r w:rsidR="00B97423">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тысяч</w:t>
            </w:r>
            <w:r w:rsidR="0087699E">
              <w:rPr>
                <w:rFonts w:ascii="Times New Roman" w:eastAsia="Calibri" w:hAnsi="Times New Roman" w:cs="Times New Roman"/>
                <w:iCs/>
                <w:color w:val="000000"/>
                <w:sz w:val="24"/>
                <w:szCs w:val="24"/>
                <w:lang w:eastAsia="ru-RU"/>
              </w:rPr>
              <w:t>а</w:t>
            </w:r>
            <w:r w:rsidR="00B97423">
              <w:rPr>
                <w:rFonts w:ascii="Times New Roman" w:eastAsia="Calibri" w:hAnsi="Times New Roman" w:cs="Times New Roman"/>
                <w:iCs/>
                <w:color w:val="000000"/>
                <w:sz w:val="24"/>
                <w:szCs w:val="24"/>
                <w:lang w:eastAsia="ru-RU"/>
              </w:rPr>
              <w:t xml:space="preserve"> </w:t>
            </w:r>
            <w:r w:rsidR="0087699E">
              <w:rPr>
                <w:rFonts w:ascii="Times New Roman" w:eastAsia="Calibri" w:hAnsi="Times New Roman" w:cs="Times New Roman"/>
                <w:iCs/>
                <w:color w:val="000000"/>
                <w:sz w:val="24"/>
                <w:szCs w:val="24"/>
                <w:lang w:eastAsia="ru-RU"/>
              </w:rPr>
              <w:t xml:space="preserve">восемьдесят </w:t>
            </w:r>
            <w:r w:rsidR="00E24EE8">
              <w:rPr>
                <w:rFonts w:ascii="Times New Roman" w:eastAsia="Calibri" w:hAnsi="Times New Roman" w:cs="Times New Roman"/>
                <w:iCs/>
                <w:color w:val="000000"/>
                <w:sz w:val="24"/>
                <w:szCs w:val="24"/>
                <w:lang w:eastAsia="ru-RU"/>
              </w:rPr>
              <w:t>рубл</w:t>
            </w:r>
            <w:r w:rsidR="00B97423">
              <w:rPr>
                <w:rFonts w:ascii="Times New Roman" w:eastAsia="Calibri" w:hAnsi="Times New Roman" w:cs="Times New Roman"/>
                <w:iCs/>
                <w:color w:val="000000"/>
                <w:sz w:val="24"/>
                <w:szCs w:val="24"/>
                <w:lang w:eastAsia="ru-RU"/>
              </w:rPr>
              <w:t>ей</w:t>
            </w:r>
            <w:r w:rsidR="00EF5E13">
              <w:rPr>
                <w:rFonts w:ascii="Times New Roman" w:eastAsia="Calibri" w:hAnsi="Times New Roman" w:cs="Times New Roman"/>
                <w:iCs/>
                <w:color w:val="000000"/>
                <w:sz w:val="24"/>
                <w:szCs w:val="24"/>
                <w:lang w:eastAsia="ru-RU"/>
              </w:rPr>
              <w:t xml:space="preserve"> </w:t>
            </w:r>
            <w:r w:rsidR="00B97423">
              <w:rPr>
                <w:rFonts w:ascii="Times New Roman" w:eastAsia="Calibri" w:hAnsi="Times New Roman" w:cs="Times New Roman"/>
                <w:iCs/>
                <w:color w:val="000000"/>
                <w:sz w:val="24"/>
                <w:szCs w:val="24"/>
                <w:lang w:eastAsia="ru-RU"/>
              </w:rPr>
              <w:t>00</w:t>
            </w:r>
            <w:r w:rsidRPr="00BF61A4">
              <w:rPr>
                <w:rFonts w:ascii="Times New Roman" w:eastAsia="Calibri" w:hAnsi="Times New Roman" w:cs="Times New Roman"/>
                <w:iCs/>
                <w:color w:val="000000"/>
                <w:sz w:val="24"/>
                <w:szCs w:val="24"/>
                <w:lang w:eastAsia="ru-RU"/>
              </w:rPr>
              <w:t xml:space="preserve"> коп.)</w:t>
            </w:r>
            <w:r w:rsidR="00A15DEC">
              <w:rPr>
                <w:rFonts w:ascii="Times New Roman" w:eastAsia="Calibri" w:hAnsi="Times New Roman" w:cs="Times New Roman"/>
                <w:iCs/>
                <w:color w:val="000000"/>
                <w:sz w:val="24"/>
                <w:szCs w:val="24"/>
                <w:lang w:eastAsia="ru-RU"/>
              </w:rPr>
              <w:t xml:space="preserve"> </w:t>
            </w:r>
            <w:r w:rsidR="00A15DEC" w:rsidRPr="00A15DEC">
              <w:rPr>
                <w:rFonts w:ascii="Times New Roman" w:eastAsia="Calibri" w:hAnsi="Times New Roman" w:cs="Times New Roman"/>
                <w:iCs/>
                <w:color w:val="000000"/>
                <w:sz w:val="24"/>
                <w:szCs w:val="24"/>
                <w:lang w:eastAsia="ru-RU"/>
              </w:rPr>
              <w:t xml:space="preserve">в том числе сумма НДС (18%) </w:t>
            </w:r>
            <w:r w:rsidR="00D319F1">
              <w:rPr>
                <w:rFonts w:ascii="Times New Roman" w:eastAsia="Calibri" w:hAnsi="Times New Roman" w:cs="Times New Roman"/>
                <w:iCs/>
                <w:color w:val="000000"/>
                <w:sz w:val="24"/>
                <w:szCs w:val="24"/>
                <w:lang w:eastAsia="ru-RU"/>
              </w:rPr>
              <w:t>1</w:t>
            </w:r>
            <w:r w:rsidR="0087699E">
              <w:rPr>
                <w:rFonts w:ascii="Times New Roman" w:eastAsia="Calibri" w:hAnsi="Times New Roman" w:cs="Times New Roman"/>
                <w:iCs/>
                <w:color w:val="000000"/>
                <w:sz w:val="24"/>
                <w:szCs w:val="24"/>
                <w:lang w:eastAsia="ru-RU"/>
              </w:rPr>
              <w:t>45</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w:t>
            </w:r>
            <w:r w:rsidR="0087699E">
              <w:rPr>
                <w:rFonts w:ascii="Times New Roman" w:eastAsia="Calibri" w:hAnsi="Times New Roman" w:cs="Times New Roman"/>
                <w:iCs/>
                <w:color w:val="000000"/>
                <w:sz w:val="24"/>
                <w:szCs w:val="24"/>
                <w:lang w:eastAsia="ru-RU"/>
              </w:rPr>
              <w:t>8</w:t>
            </w:r>
            <w:r w:rsidR="0027771B">
              <w:rPr>
                <w:rFonts w:ascii="Times New Roman" w:eastAsia="Calibri" w:hAnsi="Times New Roman" w:cs="Times New Roman"/>
                <w:iCs/>
                <w:color w:val="000000"/>
                <w:sz w:val="24"/>
                <w:szCs w:val="24"/>
                <w:lang w:eastAsia="ru-RU"/>
              </w:rPr>
              <w:t>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00</w:t>
            </w:r>
            <w:r w:rsidR="00A15DEC" w:rsidRPr="00A15DEC">
              <w:rPr>
                <w:rFonts w:ascii="Times New Roman" w:eastAsia="Calibri" w:hAnsi="Times New Roman" w:cs="Times New Roman"/>
                <w:iCs/>
                <w:color w:val="000000"/>
                <w:sz w:val="24"/>
                <w:szCs w:val="24"/>
                <w:lang w:eastAsia="ru-RU"/>
              </w:rPr>
              <w:t xml:space="preserve"> рублей.</w:t>
            </w:r>
          </w:p>
          <w:p w:rsidR="00A15DEC" w:rsidRPr="00D93D3D" w:rsidRDefault="00A15DEC" w:rsidP="0087699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sidR="0087699E">
              <w:rPr>
                <w:rFonts w:ascii="Times New Roman" w:eastAsia="Calibri" w:hAnsi="Times New Roman" w:cs="Times New Roman"/>
                <w:iCs/>
                <w:color w:val="000000"/>
                <w:sz w:val="24"/>
                <w:szCs w:val="24"/>
                <w:lang w:eastAsia="ru-RU"/>
              </w:rPr>
              <w:t>806</w:t>
            </w:r>
            <w:r w:rsidR="00E24EE8">
              <w:rPr>
                <w:rFonts w:ascii="Times New Roman" w:eastAsia="Calibri" w:hAnsi="Times New Roman" w:cs="Times New Roman"/>
                <w:iCs/>
                <w:color w:val="000000"/>
                <w:sz w:val="24"/>
                <w:szCs w:val="24"/>
                <w:lang w:eastAsia="ru-RU"/>
              </w:rPr>
              <w:t> </w:t>
            </w:r>
            <w:r w:rsidR="0027771B">
              <w:rPr>
                <w:rFonts w:ascii="Times New Roman" w:eastAsia="Calibri" w:hAnsi="Times New Roman" w:cs="Times New Roman"/>
                <w:iCs/>
                <w:color w:val="000000"/>
                <w:sz w:val="24"/>
                <w:szCs w:val="24"/>
                <w:lang w:eastAsia="ru-RU"/>
              </w:rPr>
              <w:t>000</w:t>
            </w:r>
            <w:r w:rsidR="00E24EE8">
              <w:rPr>
                <w:rFonts w:ascii="Times New Roman" w:eastAsia="Calibri" w:hAnsi="Times New Roman" w:cs="Times New Roman"/>
                <w:iCs/>
                <w:color w:val="000000"/>
                <w:sz w:val="24"/>
                <w:szCs w:val="24"/>
                <w:lang w:eastAsia="ru-RU"/>
              </w:rPr>
              <w:t>,</w:t>
            </w:r>
            <w:r w:rsidR="0027771B">
              <w:rPr>
                <w:rFonts w:ascii="Times New Roman" w:eastAsia="Calibri" w:hAnsi="Times New Roman" w:cs="Times New Roman"/>
                <w:iCs/>
                <w:color w:val="000000"/>
                <w:sz w:val="24"/>
                <w:szCs w:val="24"/>
                <w:lang w:eastAsia="ru-RU"/>
              </w:rPr>
              <w:t>0</w:t>
            </w:r>
            <w:r w:rsidRPr="00A15DEC">
              <w:rPr>
                <w:rFonts w:ascii="Times New Roman" w:eastAsia="Calibri" w:hAnsi="Times New Roman" w:cs="Times New Roman"/>
                <w:iCs/>
                <w:color w:val="000000"/>
                <w:sz w:val="24"/>
                <w:szCs w:val="24"/>
                <w:lang w:eastAsia="ru-RU"/>
              </w:rPr>
              <w:t xml:space="preserve">0 руб. </w:t>
            </w:r>
            <w:r w:rsidR="0027771B">
              <w:rPr>
                <w:rFonts w:ascii="Times New Roman" w:eastAsia="Calibri" w:hAnsi="Times New Roman" w:cs="Times New Roman"/>
                <w:iCs/>
                <w:color w:val="000000"/>
                <w:sz w:val="24"/>
                <w:szCs w:val="24"/>
                <w:lang w:eastAsia="ru-RU"/>
              </w:rPr>
              <w:t>(</w:t>
            </w:r>
            <w:r w:rsidR="0087699E">
              <w:rPr>
                <w:rFonts w:ascii="Times New Roman" w:eastAsia="Calibri" w:hAnsi="Times New Roman" w:cs="Times New Roman"/>
                <w:iCs/>
                <w:color w:val="000000"/>
                <w:sz w:val="24"/>
                <w:szCs w:val="24"/>
                <w:lang w:eastAsia="ru-RU"/>
              </w:rPr>
              <w:t>Восемь</w:t>
            </w:r>
            <w:r w:rsidR="00D319F1">
              <w:rPr>
                <w:rFonts w:ascii="Times New Roman" w:eastAsia="Calibri" w:hAnsi="Times New Roman" w:cs="Times New Roman"/>
                <w:iCs/>
                <w:color w:val="000000"/>
                <w:sz w:val="24"/>
                <w:szCs w:val="24"/>
                <w:lang w:eastAsia="ru-RU"/>
              </w:rPr>
              <w:t xml:space="preserve">сот </w:t>
            </w:r>
            <w:r w:rsidR="0087699E">
              <w:rPr>
                <w:rFonts w:ascii="Times New Roman" w:eastAsia="Calibri" w:hAnsi="Times New Roman" w:cs="Times New Roman"/>
                <w:iCs/>
                <w:color w:val="000000"/>
                <w:sz w:val="24"/>
                <w:szCs w:val="24"/>
                <w:lang w:eastAsia="ru-RU"/>
              </w:rPr>
              <w:t>шесть</w:t>
            </w:r>
            <w:r w:rsidR="00E24EE8">
              <w:rPr>
                <w:rFonts w:ascii="Times New Roman" w:eastAsia="Calibri" w:hAnsi="Times New Roman" w:cs="Times New Roman"/>
                <w:iCs/>
                <w:color w:val="000000"/>
                <w:sz w:val="24"/>
                <w:szCs w:val="24"/>
                <w:lang w:eastAsia="ru-RU"/>
              </w:rPr>
              <w:t xml:space="preserve"> тысяч </w:t>
            </w:r>
            <w:r w:rsidRPr="00A15DEC">
              <w:rPr>
                <w:rFonts w:ascii="Times New Roman" w:eastAsia="Calibri" w:hAnsi="Times New Roman" w:cs="Times New Roman"/>
                <w:iCs/>
                <w:color w:val="000000"/>
                <w:sz w:val="24"/>
                <w:szCs w:val="24"/>
                <w:lang w:eastAsia="ru-RU"/>
              </w:rPr>
              <w:t xml:space="preserve">рублей </w:t>
            </w:r>
            <w:r w:rsidR="0027771B">
              <w:rPr>
                <w:rFonts w:ascii="Times New Roman" w:eastAsia="Calibri" w:hAnsi="Times New Roman" w:cs="Times New Roman"/>
                <w:iCs/>
                <w:color w:val="000000"/>
                <w:sz w:val="24"/>
                <w:szCs w:val="24"/>
                <w:lang w:eastAsia="ru-RU"/>
              </w:rPr>
              <w:t xml:space="preserve">00 </w:t>
            </w:r>
            <w:r w:rsidRPr="00A15DEC">
              <w:rPr>
                <w:rFonts w:ascii="Times New Roman" w:eastAsia="Calibri" w:hAnsi="Times New Roman" w:cs="Times New Roman"/>
                <w:iCs/>
                <w:color w:val="000000"/>
                <w:sz w:val="24"/>
                <w:szCs w:val="24"/>
                <w:lang w:eastAsia="ru-RU"/>
              </w:rPr>
              <w:t>коп.) без НДС.</w:t>
            </w:r>
          </w:p>
        </w:tc>
      </w:tr>
      <w:tr w:rsidR="00D93D3D" w:rsidRPr="00D93D3D" w:rsidTr="00D93D3D">
        <w:tc>
          <w:tcPr>
            <w:tcW w:w="2694" w:type="dxa"/>
            <w:tcBorders>
              <w:top w:val="single" w:sz="4" w:space="0" w:color="auto"/>
            </w:tcBorders>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BF61A4" w:rsidRPr="00BF61A4" w:rsidRDefault="00BF61A4" w:rsidP="00BF61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16"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BF61A4" w:rsidRPr="00BF61A4" w:rsidRDefault="00BF61A4" w:rsidP="00BF61A4">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Pr="00BF61A4">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1</w:t>
            </w:r>
            <w:r w:rsidR="0087699E">
              <w:rPr>
                <w:rFonts w:ascii="Times New Roman" w:eastAsia="Calibri" w:hAnsi="Times New Roman" w:cs="Times New Roman"/>
                <w:iCs/>
                <w:sz w:val="24"/>
                <w:szCs w:val="24"/>
              </w:rPr>
              <w:t>0</w:t>
            </w:r>
            <w:r w:rsidRPr="00BF61A4">
              <w:rPr>
                <w:rFonts w:ascii="Times New Roman" w:eastAsia="Calibri" w:hAnsi="Times New Roman" w:cs="Times New Roman"/>
                <w:iCs/>
                <w:sz w:val="24"/>
                <w:szCs w:val="24"/>
              </w:rPr>
              <w:t xml:space="preserve">» </w:t>
            </w:r>
            <w:r w:rsidR="00D319F1">
              <w:rPr>
                <w:rFonts w:ascii="Times New Roman" w:eastAsia="Calibri" w:hAnsi="Times New Roman" w:cs="Times New Roman"/>
                <w:iCs/>
                <w:sz w:val="24"/>
                <w:szCs w:val="24"/>
              </w:rPr>
              <w:t>ма</w:t>
            </w:r>
            <w:r w:rsidR="0087699E">
              <w:rPr>
                <w:rFonts w:ascii="Times New Roman" w:eastAsia="Calibri" w:hAnsi="Times New Roman" w:cs="Times New Roman"/>
                <w:iCs/>
                <w:sz w:val="24"/>
                <w:szCs w:val="24"/>
              </w:rPr>
              <w:t>я</w:t>
            </w:r>
            <w:r w:rsidR="00D319F1">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w:t>
            </w:r>
            <w:r w:rsidR="00713659">
              <w:rPr>
                <w:rFonts w:ascii="Times New Roman" w:eastAsia="Calibri" w:hAnsi="Times New Roman" w:cs="Times New Roman"/>
                <w:iCs/>
                <w:sz w:val="24"/>
                <w:szCs w:val="24"/>
              </w:rPr>
              <w:t>8</w:t>
            </w:r>
            <w:r w:rsidRPr="00BF61A4">
              <w:rPr>
                <w:rFonts w:ascii="Times New Roman" w:eastAsia="Calibri" w:hAnsi="Times New Roman" w:cs="Times New Roman"/>
                <w:iCs/>
                <w:sz w:val="24"/>
                <w:szCs w:val="24"/>
              </w:rPr>
              <w:t xml:space="preserve"> года 1</w:t>
            </w:r>
            <w:r w:rsidR="0087699E">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BF61A4" w:rsidRPr="00BF61A4" w:rsidRDefault="00BF61A4" w:rsidP="00BF61A4">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D93D3D" w:rsidRPr="00BF61A4" w:rsidRDefault="00BF61A4" w:rsidP="00B323DB">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sidR="00B323DB">
              <w:rPr>
                <w:rFonts w:ascii="Times New Roman" w:eastAsia="Calibri" w:hAnsi="Times New Roman" w:cs="Times New Roman"/>
                <w:iCs/>
                <w:sz w:val="24"/>
                <w:szCs w:val="24"/>
              </w:rPr>
              <w:t>08</w:t>
            </w:r>
            <w:r w:rsidRPr="00BF61A4">
              <w:rPr>
                <w:rFonts w:ascii="Times New Roman" w:eastAsia="Calibri" w:hAnsi="Times New Roman" w:cs="Times New Roman"/>
                <w:iCs/>
                <w:sz w:val="24"/>
                <w:szCs w:val="24"/>
              </w:rPr>
              <w:t xml:space="preserve">» </w:t>
            </w:r>
            <w:r w:rsidR="00B323DB">
              <w:rPr>
                <w:rFonts w:ascii="Times New Roman" w:eastAsia="Calibri" w:hAnsi="Times New Roman" w:cs="Times New Roman"/>
                <w:iCs/>
                <w:sz w:val="24"/>
                <w:szCs w:val="24"/>
              </w:rPr>
              <w:t>июня</w:t>
            </w:r>
            <w:r w:rsidRPr="00BF61A4">
              <w:rPr>
                <w:rFonts w:ascii="Times New Roman" w:eastAsia="Calibri" w:hAnsi="Times New Roman" w:cs="Times New Roman"/>
                <w:iCs/>
                <w:sz w:val="24"/>
                <w:szCs w:val="24"/>
              </w:rPr>
              <w:t xml:space="preserve"> 2018 года 1</w:t>
            </w:r>
            <w:r w:rsidR="00B323DB">
              <w:rPr>
                <w:rFonts w:ascii="Times New Roman" w:eastAsia="Calibri" w:hAnsi="Times New Roman" w:cs="Times New Roman"/>
                <w:iCs/>
                <w:sz w:val="24"/>
                <w:szCs w:val="24"/>
              </w:rPr>
              <w:t>2</w:t>
            </w:r>
            <w:r w:rsidRPr="00BF61A4">
              <w:rPr>
                <w:rFonts w:ascii="Times New Roman" w:eastAsia="Calibri" w:hAnsi="Times New Roman" w:cs="Times New Roman"/>
                <w:iCs/>
                <w:sz w:val="24"/>
                <w:szCs w:val="24"/>
              </w:rPr>
              <w:t>:00 часов (</w:t>
            </w:r>
            <w:r w:rsidRPr="00BF61A4">
              <w:rPr>
                <w:rFonts w:ascii="Times New Roman" w:eastAsia="Calibri" w:hAnsi="Times New Roman" w:cs="Times New Roman"/>
                <w:sz w:val="24"/>
                <w:szCs w:val="24"/>
              </w:rPr>
              <w:t>время московское)</w:t>
            </w:r>
          </w:p>
        </w:tc>
      </w:tr>
      <w:tr w:rsidR="00D93D3D" w:rsidRPr="00D93D3D" w:rsidTr="00D93D3D">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t>Место, дата и время открытия доступа к Заявкам</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D93D3D" w:rsidRPr="00D93D3D" w:rsidRDefault="00D93D3D" w:rsidP="00D93D3D">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D93D3D" w:rsidRPr="00D93D3D" w:rsidRDefault="00B323DB" w:rsidP="00E81FBE">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08</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июня</w:t>
            </w:r>
            <w:r w:rsidR="00D319F1" w:rsidRPr="00BF61A4">
              <w:rPr>
                <w:rFonts w:ascii="Times New Roman" w:eastAsia="Calibri" w:hAnsi="Times New Roman" w:cs="Times New Roman"/>
                <w:iCs/>
                <w:sz w:val="24"/>
                <w:szCs w:val="24"/>
              </w:rPr>
              <w:t xml:space="preserve"> 2018 года 1</w:t>
            </w:r>
            <w:r>
              <w:rPr>
                <w:rFonts w:ascii="Times New Roman" w:eastAsia="Calibri" w:hAnsi="Times New Roman" w:cs="Times New Roman"/>
                <w:iCs/>
                <w:sz w:val="24"/>
                <w:szCs w:val="24"/>
              </w:rPr>
              <w:t>2</w:t>
            </w:r>
            <w:r w:rsidR="00BF61A4" w:rsidRPr="00BF61A4">
              <w:rPr>
                <w:rFonts w:ascii="Times New Roman" w:eastAsia="Calibri" w:hAnsi="Times New Roman" w:cs="Times New Roman"/>
                <w:iCs/>
                <w:sz w:val="24"/>
                <w:szCs w:val="24"/>
              </w:rPr>
              <w:t>:00 часов (</w:t>
            </w:r>
            <w:r w:rsidR="00BF61A4" w:rsidRPr="00BF61A4">
              <w:rPr>
                <w:rFonts w:ascii="Times New Roman" w:eastAsia="Calibri" w:hAnsi="Times New Roman" w:cs="Times New Roman"/>
                <w:sz w:val="24"/>
                <w:szCs w:val="24"/>
              </w:rPr>
              <w:t>время московское)</w:t>
            </w:r>
          </w:p>
        </w:tc>
      </w:tr>
      <w:tr w:rsidR="00D93D3D" w:rsidRPr="00D93D3D" w:rsidTr="00D93D3D">
        <w:trPr>
          <w:trHeight w:val="2829"/>
        </w:trPr>
        <w:tc>
          <w:tcPr>
            <w:tcW w:w="2694" w:type="dxa"/>
            <w:shd w:val="clear" w:color="auto" w:fill="F2F2F2"/>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iCs/>
                <w:color w:val="000000"/>
                <w:sz w:val="24"/>
                <w:szCs w:val="24"/>
              </w:rPr>
            </w:pPr>
            <w:r w:rsidRPr="00D93D3D">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B323DB">
              <w:rPr>
                <w:rFonts w:ascii="Times New Roman" w:eastAsia="Calibri" w:hAnsi="Times New Roman" w:cs="Times New Roman"/>
                <w:iCs/>
                <w:sz w:val="24"/>
                <w:szCs w:val="24"/>
              </w:rPr>
              <w:t>19</w:t>
            </w:r>
            <w:r w:rsidR="00713659">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000D0C91" w:rsidRPr="000D0C91">
              <w:rPr>
                <w:rFonts w:ascii="Times New Roman" w:eastAsia="Calibri" w:hAnsi="Times New Roman" w:cs="Times New Roman"/>
                <w:iCs/>
                <w:sz w:val="24"/>
                <w:szCs w:val="24"/>
              </w:rPr>
              <w:t>«</w:t>
            </w:r>
            <w:r w:rsidR="00B323DB">
              <w:rPr>
                <w:rFonts w:ascii="Times New Roman" w:eastAsia="Calibri" w:hAnsi="Times New Roman" w:cs="Times New Roman"/>
                <w:iCs/>
                <w:sz w:val="24"/>
                <w:szCs w:val="24"/>
              </w:rPr>
              <w:t>19</w:t>
            </w:r>
            <w:r w:rsidR="000D0C91" w:rsidRPr="000D0C91">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000D0C91" w:rsidRPr="000D0C91">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BF61A4" w:rsidRPr="00BF61A4" w:rsidRDefault="00BF61A4" w:rsidP="00BF61A4">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B323DB">
              <w:rPr>
                <w:rFonts w:ascii="Times New Roman" w:eastAsia="Calibri" w:hAnsi="Times New Roman" w:cs="Times New Roman"/>
                <w:sz w:val="24"/>
                <w:szCs w:val="24"/>
              </w:rPr>
              <w:t>03</w:t>
            </w:r>
            <w:r w:rsidRPr="00BF61A4">
              <w:rPr>
                <w:rFonts w:ascii="Times New Roman" w:eastAsia="Calibri" w:hAnsi="Times New Roman" w:cs="Times New Roman"/>
                <w:sz w:val="24"/>
                <w:szCs w:val="24"/>
              </w:rPr>
              <w:t xml:space="preserve">» </w:t>
            </w:r>
            <w:r w:rsidR="00B323DB">
              <w:rPr>
                <w:rFonts w:ascii="Times New Roman" w:eastAsia="Calibri" w:hAnsi="Times New Roman" w:cs="Times New Roman"/>
                <w:sz w:val="24"/>
                <w:szCs w:val="24"/>
              </w:rPr>
              <w:t>июл</w:t>
            </w:r>
            <w:r w:rsidR="0087699E">
              <w:rPr>
                <w:rFonts w:ascii="Times New Roman" w:eastAsia="Calibri" w:hAnsi="Times New Roman" w:cs="Times New Roman"/>
                <w:sz w:val="24"/>
                <w:szCs w:val="24"/>
              </w:rPr>
              <w:t>я</w:t>
            </w:r>
            <w:r w:rsidR="007E3CAB">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2018 года</w:t>
            </w:r>
          </w:p>
          <w:p w:rsidR="00D93D3D" w:rsidRPr="00D93D3D" w:rsidRDefault="00D93D3D" w:rsidP="00BF61A4">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sidR="005775F4">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sidR="005775F4">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D93D3D" w:rsidRPr="00D93D3D" w:rsidTr="00D93D3D">
        <w:tc>
          <w:tcPr>
            <w:tcW w:w="2694"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Возможность отмены закупки</w:t>
            </w:r>
          </w:p>
        </w:tc>
        <w:tc>
          <w:tcPr>
            <w:tcW w:w="8080" w:type="dxa"/>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отменить Открытый запрос предложений в любое время его проведения до заключения договора.</w:t>
            </w:r>
          </w:p>
        </w:tc>
      </w:tr>
      <w:tr w:rsidR="00D93D3D" w:rsidRPr="00D93D3D" w:rsidTr="00D93D3D">
        <w:tc>
          <w:tcPr>
            <w:tcW w:w="10774" w:type="dxa"/>
            <w:gridSpan w:val="2"/>
            <w:shd w:val="clear" w:color="auto" w:fill="auto"/>
          </w:tcPr>
          <w:p w:rsidR="00D93D3D" w:rsidRPr="00D93D3D" w:rsidRDefault="00D93D3D" w:rsidP="00D93D3D">
            <w:pPr>
              <w:autoSpaceDE w:val="0"/>
              <w:autoSpaceDN w:val="0"/>
              <w:adjustRightInd w:val="0"/>
              <w:spacing w:after="0" w:line="240" w:lineRule="auto"/>
              <w:rPr>
                <w:rFonts w:ascii="Times New Roman" w:eastAsia="Calibri" w:hAnsi="Times New Roman" w:cs="Times New Roman"/>
                <w:b/>
                <w:bCs/>
                <w:color w:val="000000"/>
                <w:sz w:val="24"/>
                <w:szCs w:val="24"/>
              </w:rPr>
            </w:pPr>
            <w:r w:rsidRPr="00D93D3D">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Документация о закупке размещается в Единой информационной системе по адресу:</w:t>
            </w:r>
            <w:r w:rsidRPr="00D93D3D">
              <w:rPr>
                <w:rFonts w:ascii="Times New Roman" w:eastAsia="Calibri" w:hAnsi="Times New Roman" w:cs="Times New Roman"/>
                <w:color w:val="000000"/>
                <w:sz w:val="24"/>
                <w:szCs w:val="26"/>
              </w:rPr>
              <w:t xml:space="preserve"> </w:t>
            </w:r>
            <w:hyperlink r:id="rId17" w:history="1">
              <w:r w:rsidRPr="00D93D3D">
                <w:rPr>
                  <w:rFonts w:ascii="Times New Roman" w:eastAsia="Calibri" w:hAnsi="Times New Roman" w:cs="Times New Roman"/>
                  <w:color w:val="0000FF"/>
                  <w:sz w:val="24"/>
                  <w:szCs w:val="26"/>
                  <w:u w:val="single"/>
                </w:rPr>
                <w:t>www.zakupki.gov.ru</w:t>
              </w:r>
            </w:hyperlink>
            <w:r w:rsidRPr="00D93D3D">
              <w:rPr>
                <w:rFonts w:ascii="Times New Roman" w:eastAsia="Calibri" w:hAnsi="Times New Roman" w:cs="Times New Roman"/>
                <w:bCs/>
                <w:color w:val="000000"/>
                <w:sz w:val="24"/>
                <w:szCs w:val="24"/>
              </w:rPr>
              <w:t>, на официальном сайте ПАО «Башинформсвязь</w:t>
            </w:r>
            <w:r w:rsidR="00E24EE8" w:rsidRPr="00D93D3D">
              <w:rPr>
                <w:rFonts w:ascii="Times New Roman" w:eastAsia="Calibri" w:hAnsi="Times New Roman" w:cs="Times New Roman"/>
                <w:bCs/>
                <w:color w:val="000000"/>
                <w:sz w:val="24"/>
                <w:szCs w:val="24"/>
              </w:rPr>
              <w:t>», по</w:t>
            </w:r>
            <w:r w:rsidRPr="00D93D3D">
              <w:rPr>
                <w:rFonts w:ascii="Times New Roman" w:eastAsia="Calibri" w:hAnsi="Times New Roman" w:cs="Times New Roman"/>
                <w:bCs/>
                <w:color w:val="000000"/>
                <w:sz w:val="24"/>
                <w:szCs w:val="24"/>
              </w:rPr>
              <w:t xml:space="preserve"> адресу: </w:t>
            </w:r>
            <w:hyperlink r:id="rId18" w:history="1">
              <w:r w:rsidRPr="00D93D3D">
                <w:rPr>
                  <w:rFonts w:ascii="Times New Roman" w:eastAsia="Calibri" w:hAnsi="Times New Roman" w:cs="Times New Roman"/>
                  <w:bCs/>
                  <w:iCs/>
                  <w:color w:val="0000FF"/>
                  <w:sz w:val="24"/>
                  <w:szCs w:val="24"/>
                  <w:u w:val="single"/>
                </w:rPr>
                <w:t>www.</w:t>
              </w:r>
              <w:r w:rsidRPr="00D93D3D">
                <w:rPr>
                  <w:rFonts w:ascii="Times New Roman" w:eastAsia="Calibri" w:hAnsi="Times New Roman" w:cs="Times New Roman"/>
                  <w:bCs/>
                  <w:iCs/>
                  <w:color w:val="0000FF"/>
                  <w:sz w:val="24"/>
                  <w:szCs w:val="24"/>
                  <w:u w:val="single"/>
                  <w:lang w:val="en-US"/>
                </w:rPr>
                <w:t>bashtel</w:t>
              </w:r>
              <w:r w:rsidRPr="00D93D3D">
                <w:rPr>
                  <w:rFonts w:ascii="Times New Roman" w:eastAsia="Calibri" w:hAnsi="Times New Roman" w:cs="Times New Roman"/>
                  <w:bCs/>
                  <w:iCs/>
                  <w:color w:val="0000FF"/>
                  <w:sz w:val="24"/>
                  <w:szCs w:val="24"/>
                  <w:u w:val="single"/>
                </w:rPr>
                <w:t>.ru</w:t>
              </w:r>
            </w:hyperlink>
            <w:r w:rsidRPr="00D93D3D">
              <w:rPr>
                <w:rFonts w:ascii="Times New Roman" w:eastAsia="Calibri" w:hAnsi="Times New Roman" w:cs="Times New Roman"/>
                <w:bCs/>
                <w:color w:val="000000"/>
                <w:sz w:val="24"/>
                <w:szCs w:val="24"/>
              </w:rPr>
              <w:t xml:space="preserve">, а также на Электронной торговой площадке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 xml:space="preserve">по адресу: </w:t>
            </w:r>
            <w:hyperlink r:id="rId19" w:history="1">
              <w:r w:rsidR="00BF61A4" w:rsidRPr="006873A2">
                <w:rPr>
                  <w:rStyle w:val="a8"/>
                  <w:rFonts w:ascii="Times New Roman" w:eastAsia="Times New Roman" w:hAnsi="Times New Roman" w:cs="Times New Roman"/>
                  <w:sz w:val="24"/>
                  <w:szCs w:val="24"/>
                  <w:lang w:val="en-US" w:eastAsia="ru-RU"/>
                </w:rPr>
                <w:t>https</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www</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setonline</w:t>
              </w:r>
              <w:r w:rsidR="00BF61A4" w:rsidRPr="006873A2">
                <w:rPr>
                  <w:rStyle w:val="a8"/>
                  <w:rFonts w:ascii="Times New Roman" w:eastAsia="Times New Roman" w:hAnsi="Times New Roman" w:cs="Times New Roman"/>
                  <w:sz w:val="24"/>
                  <w:szCs w:val="24"/>
                  <w:lang w:eastAsia="ru-RU"/>
                </w:rPr>
                <w:t>.</w:t>
              </w:r>
              <w:r w:rsidR="00BF61A4" w:rsidRPr="006873A2">
                <w:rPr>
                  <w:rStyle w:val="a8"/>
                  <w:rFonts w:ascii="Times New Roman" w:eastAsia="Times New Roman" w:hAnsi="Times New Roman" w:cs="Times New Roman"/>
                  <w:sz w:val="24"/>
                  <w:szCs w:val="24"/>
                  <w:lang w:val="en-US" w:eastAsia="ru-RU"/>
                </w:rPr>
                <w:t>ru</w:t>
              </w:r>
            </w:hyperlink>
            <w:r w:rsidRPr="00D93D3D">
              <w:rPr>
                <w:rFonts w:ascii="Times New Roman" w:eastAsia="Calibri" w:hAnsi="Times New Roman" w:cs="Times New Roman"/>
                <w:color w:val="000000"/>
                <w:sz w:val="24"/>
                <w:szCs w:val="24"/>
              </w:rPr>
              <w:t xml:space="preserve"> (далее – ЭТП)</w:t>
            </w:r>
            <w:r w:rsidRPr="00D93D3D">
              <w:rPr>
                <w:rFonts w:ascii="Times New Roman" w:eastAsia="Calibri" w:hAnsi="Times New Roman" w:cs="Times New Roman"/>
                <w:bCs/>
                <w:color w:val="000000"/>
                <w:sz w:val="24"/>
                <w:szCs w:val="24"/>
              </w:rPr>
              <w:t xml:space="preserve">,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Заказчик на основании письменного заявления любого заинтересованного лица, </w:t>
            </w:r>
            <w:r w:rsidRPr="00D93D3D">
              <w:rPr>
                <w:rFonts w:ascii="Times New Roman" w:eastAsia="Calibri" w:hAnsi="Times New Roman" w:cs="Times New Roman"/>
                <w:color w:val="000000"/>
                <w:sz w:val="24"/>
                <w:szCs w:val="24"/>
              </w:rPr>
              <w:t xml:space="preserve">направленного по реквизитам, указанным в настоящем Извещении (в бумажном виде или в форме электронного документа), </w:t>
            </w:r>
            <w:r w:rsidRPr="00D93D3D">
              <w:rPr>
                <w:rFonts w:ascii="Times New Roman" w:eastAsia="Calibri" w:hAnsi="Times New Roman" w:cs="Times New Roman"/>
                <w:iCs/>
                <w:color w:val="000000"/>
                <w:sz w:val="24"/>
                <w:szCs w:val="24"/>
              </w:rPr>
              <w:t xml:space="preserve">полученного в период со дня размещения в ЕИС Извещения о закупке и Документации о закупке по дату окончания срока подачи Заявок (включительно), </w:t>
            </w:r>
            <w:r w:rsidRPr="00D93D3D">
              <w:rPr>
                <w:rFonts w:ascii="Times New Roman" w:eastAsia="Calibri" w:hAnsi="Times New Roman" w:cs="Times New Roman"/>
                <w:color w:val="000000"/>
                <w:sz w:val="24"/>
                <w:szCs w:val="24"/>
              </w:rPr>
              <w:t>в течение 2 (Двух) рабочих дней со дня получения соответствующего заявления</w:t>
            </w:r>
            <w:r w:rsidRPr="00D93D3D">
              <w:rPr>
                <w:rFonts w:ascii="Times New Roman" w:eastAsia="Calibri" w:hAnsi="Times New Roman" w:cs="Times New Roman"/>
                <w:iCs/>
                <w:color w:val="000000"/>
                <w:sz w:val="24"/>
                <w:szCs w:val="24"/>
              </w:rPr>
              <w:t xml:space="preserve"> предоставляет такому лицу Документацию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Предоставление Документации о закупке осуществляется по Почтовому адресу, указанному в настоящем Извещении о закупке, без взимания платы.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10"/>
                <w:szCs w:val="10"/>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 xml:space="preserve">Документация о закупке доступна для ознакомления в ЕИС и официальном сайте </w:t>
            </w:r>
            <w:r w:rsidRPr="00D93D3D">
              <w:rPr>
                <w:rFonts w:ascii="Times New Roman" w:eastAsia="Calibri" w:hAnsi="Times New Roman" w:cs="Times New Roman"/>
                <w:bCs/>
                <w:color w:val="000000"/>
                <w:sz w:val="24"/>
                <w:szCs w:val="24"/>
              </w:rPr>
              <w:t>ПАО «Башинформсвязь»</w:t>
            </w:r>
            <w:r w:rsidRPr="00D93D3D">
              <w:rPr>
                <w:rFonts w:ascii="Times New Roman" w:eastAsia="Calibri" w:hAnsi="Times New Roman" w:cs="Times New Roman"/>
                <w:color w:val="000000"/>
                <w:sz w:val="24"/>
                <w:szCs w:val="24"/>
              </w:rPr>
              <w:t xml:space="preserve">, </w:t>
            </w:r>
            <w:r w:rsidRPr="00D93D3D">
              <w:rPr>
                <w:rFonts w:ascii="Times New Roman" w:eastAsia="Calibri" w:hAnsi="Times New Roman" w:cs="Times New Roman"/>
                <w:bCs/>
                <w:color w:val="000000"/>
                <w:sz w:val="24"/>
                <w:szCs w:val="24"/>
              </w:rPr>
              <w:t>а также на Электронной торговой площадке</w:t>
            </w:r>
            <w:r w:rsidRPr="00D93D3D">
              <w:rPr>
                <w:rFonts w:ascii="Times New Roman" w:eastAsia="Calibri" w:hAnsi="Times New Roman" w:cs="Times New Roman"/>
                <w:color w:val="000000"/>
                <w:sz w:val="24"/>
                <w:szCs w:val="24"/>
              </w:rPr>
              <w:t xml:space="preserve"> без взимания платы.</w:t>
            </w:r>
          </w:p>
        </w:tc>
      </w:tr>
      <w:tr w:rsidR="00D93D3D" w:rsidRPr="00D93D3D" w:rsidTr="00D93D3D">
        <w:tc>
          <w:tcPr>
            <w:tcW w:w="10774" w:type="dxa"/>
            <w:gridSpan w:val="2"/>
            <w:shd w:val="clear" w:color="auto" w:fill="auto"/>
          </w:tcPr>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Любой Претендент вправе направить Заказчику запрос о разъяснении положений Документации о закупке, в сроки и по форме, указанных в </w:t>
            </w:r>
            <w:hyperlink w:anchor="форма9" w:history="1">
              <w:r w:rsidRPr="00D93D3D">
                <w:rPr>
                  <w:rFonts w:ascii="Times New Roman" w:eastAsia="Calibri" w:hAnsi="Times New Roman" w:cs="Times New Roman"/>
                  <w:color w:val="0000FF"/>
                  <w:sz w:val="24"/>
                  <w:szCs w:val="24"/>
                  <w:u w:val="single"/>
                </w:rPr>
                <w:t>пункте 9</w:t>
              </w:r>
            </w:hyperlink>
            <w:r w:rsidRPr="00D93D3D">
              <w:rPr>
                <w:rFonts w:ascii="Times New Roman" w:eastAsia="Calibri" w:hAnsi="Times New Roman" w:cs="Times New Roman"/>
                <w:color w:val="000000"/>
                <w:sz w:val="24"/>
                <w:szCs w:val="24"/>
              </w:rPr>
              <w:t xml:space="preserve"> Информационной карты. </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Иные вопросы:</w:t>
            </w:r>
          </w:p>
          <w:p w:rsidR="00D93D3D" w:rsidRPr="00D93D3D" w:rsidRDefault="00D93D3D" w:rsidP="00D93D3D">
            <w:pPr>
              <w:spacing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sidRPr="00D93D3D">
              <w:rPr>
                <w:rFonts w:ascii="Times New Roman" w:eastAsia="Times New Roman" w:hAnsi="Times New Roman" w:cs="Times New Roman"/>
                <w:bCs/>
                <w:sz w:val="24"/>
                <w:szCs w:val="24"/>
                <w:lang w:eastAsia="ru-RU"/>
              </w:rPr>
              <w:t>ПАО «Башинформсвязь»</w:t>
            </w:r>
            <w:r w:rsidRPr="00D93D3D">
              <w:rPr>
                <w:rFonts w:ascii="Times New Roman" w:eastAsia="Calibri" w:hAnsi="Times New Roman" w:cs="Times New Roman"/>
                <w:color w:val="000000"/>
                <w:sz w:val="24"/>
                <w:szCs w:val="24"/>
              </w:rPr>
              <w:t xml:space="preserve"> по адресу: </w:t>
            </w:r>
            <w:hyperlink r:id="rId20" w:history="1">
              <w:r w:rsidRPr="00D93D3D">
                <w:rPr>
                  <w:rFonts w:ascii="Times New Roman" w:eastAsia="Times New Roman" w:hAnsi="Times New Roman" w:cs="Times New Roman"/>
                  <w:color w:val="0000FF"/>
                  <w:sz w:val="24"/>
                  <w:szCs w:val="24"/>
                  <w:u w:val="single"/>
                  <w:lang w:eastAsia="ru-RU"/>
                </w:rPr>
                <w:t>security@bashtel.ru</w:t>
              </w:r>
            </w:hyperlink>
            <w:r w:rsidRPr="00D93D3D">
              <w:rPr>
                <w:rFonts w:ascii="Times New Roman" w:eastAsia="Times New Roman" w:hAnsi="Times New Roman" w:cs="Times New Roman"/>
                <w:sz w:val="24"/>
                <w:szCs w:val="24"/>
                <w:lang w:eastAsia="ru-RU"/>
              </w:rPr>
              <w:t xml:space="preserve"> </w:t>
            </w: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142132"/>
      <w:r w:rsidRPr="00D93D3D">
        <w:rPr>
          <w:rFonts w:ascii="Times New Roman" w:eastAsia="MS Mincho" w:hAnsi="Times New Roman" w:cs="Times New Roman"/>
          <w:b/>
          <w:bCs/>
          <w:color w:val="17365D"/>
          <w:kern w:val="32"/>
          <w:sz w:val="28"/>
          <w:szCs w:val="24"/>
          <w:lang w:eastAsia="x-none"/>
        </w:rPr>
        <w:lastRenderedPageBreak/>
        <w:t>ДОКУМЕНТАЦИЯ О ЗАКУПКЕ</w:t>
      </w:r>
      <w:bookmarkEnd w:id="1"/>
    </w:p>
    <w:p w:rsidR="00D93D3D" w:rsidRPr="00D93D3D" w:rsidRDefault="00D93D3D" w:rsidP="00D93D3D">
      <w:pPr>
        <w:keepNext/>
        <w:tabs>
          <w:tab w:val="left" w:pos="6424"/>
        </w:tabs>
        <w:spacing w:before="240"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438142133"/>
      <w:r w:rsidRPr="00D93D3D">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D93D3D">
        <w:rPr>
          <w:rFonts w:ascii="Times New Roman" w:eastAsia="MS Mincho" w:hAnsi="Times New Roman" w:cs="Times New Roman"/>
          <w:b/>
          <w:bCs/>
          <w:color w:val="17365D"/>
          <w:kern w:val="32"/>
          <w:sz w:val="28"/>
          <w:szCs w:val="24"/>
          <w:lang w:val="x-none" w:eastAsia="x-none"/>
        </w:rPr>
        <w:tab/>
      </w:r>
    </w:p>
    <w:p w:rsidR="00D93D3D" w:rsidRPr="00D93D3D" w:rsidRDefault="00D93D3D" w:rsidP="00D93D3D">
      <w:pPr>
        <w:spacing w:after="0" w:line="240" w:lineRule="auto"/>
        <w:ind w:firstLine="567"/>
        <w:jc w:val="both"/>
        <w:rPr>
          <w:rFonts w:ascii="Times New Roman" w:eastAsia="Times New Roman" w:hAnsi="Times New Roman" w:cs="Times New Roman"/>
          <w:b/>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Открытый запрос предложений</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в электронной форме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Открытый запрос предложений)</w:t>
      </w:r>
      <w:r w:rsidRPr="00D93D3D">
        <w:rPr>
          <w:rFonts w:ascii="Times New Roman" w:eastAsia="Times New Roman" w:hAnsi="Times New Roman" w:cs="Times New Roman"/>
          <w:sz w:val="24"/>
          <w:szCs w:val="24"/>
          <w:lang w:eastAsia="ru-RU"/>
        </w:rPr>
        <w:t xml:space="preserve"> – способ закупки на Электронной торговой площадке, не являющийся формой проведения торгов, Заявку на участие в которой может подать любое лицо и победителем которой признаётся Участник, который предложил лучшие условия исполнения договора (договоров), в соответствии с критериями и порядком основного этапа закупки (оценки и сопоставления Заявок), которые установлены настоящей Документацией на основании Положения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Заказчик</w:t>
      </w:r>
      <w:r w:rsidRPr="00D93D3D">
        <w:rPr>
          <w:rFonts w:ascii="Times New Roman" w:eastAsia="Times New Roman" w:hAnsi="Times New Roman" w:cs="Times New Roman"/>
          <w:sz w:val="24"/>
          <w:szCs w:val="24"/>
          <w:lang w:eastAsia="ru-RU"/>
        </w:rPr>
        <w:t xml:space="preserve"> – организация, указанная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_Ref368314103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Закупочная комиссия</w:t>
      </w:r>
      <w:r w:rsidRPr="00D93D3D">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Электронная торговая площадка (ЭТП)</w:t>
      </w:r>
      <w:r w:rsidRPr="00D93D3D">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_Ref378108959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Оператор Электронной торговой площадки (Оператор ЭТП)</w:t>
      </w:r>
      <w:r w:rsidRPr="00D93D3D">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Регламент работы ЭТП</w:t>
      </w:r>
      <w:r w:rsidRPr="00D93D3D">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Единая информационная система (либо «ЕИС»)</w:t>
      </w:r>
      <w:r w:rsidRPr="00D93D3D">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D93D3D">
          <w:rPr>
            <w:rFonts w:ascii="Times New Roman" w:eastAsia="Times New Roman" w:hAnsi="Times New Roman" w:cs="Times New Roman"/>
            <w:color w:val="0000FF"/>
            <w:sz w:val="24"/>
            <w:szCs w:val="24"/>
            <w:u w:val="single"/>
            <w:lang w:eastAsia="ru-RU"/>
          </w:rPr>
          <w:t>www.zakupki.gov.ru</w:t>
        </w:r>
      </w:hyperlink>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Документация о закупке (далее также – Документация)</w:t>
      </w:r>
      <w:r w:rsidRPr="00D93D3D">
        <w:rPr>
          <w:rFonts w:ascii="Times New Roman" w:eastAsia="Times New Roman" w:hAnsi="Times New Roman" w:cs="Times New Roman"/>
          <w:sz w:val="24"/>
          <w:szCs w:val="24"/>
          <w:lang w:eastAsia="ru-RU"/>
        </w:rPr>
        <w:t xml:space="preserve"> – настоящая документация, содержащая установленные ФЗ РФ от 18.07.2011 г. № 223-ФЗ и </w:t>
      </w:r>
      <w:hyperlink r:id="rId22"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и размещённая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Извещение о закупке – </w:t>
      </w:r>
      <w:r w:rsidRPr="00D93D3D">
        <w:rPr>
          <w:rFonts w:ascii="Times New Roman" w:eastAsia="Times New Roman" w:hAnsi="Times New Roman" w:cs="Times New Roman"/>
          <w:sz w:val="24"/>
          <w:szCs w:val="24"/>
          <w:lang w:eastAsia="ru-RU"/>
        </w:rPr>
        <w:t xml:space="preserve">являющийся неотъемлемой частью Документации документ, содержащий установленные ФЗ РФ от 18.07.2011 г. № 223-ФЗ и </w:t>
      </w:r>
      <w:hyperlink r:id="rId23"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сведения об Открытом запросе предложений, которые должны соответствовать содержащимся в настоящей Документации сведениям, и размещённый в ЕИС и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Электронный документ</w:t>
      </w:r>
      <w:r w:rsidRPr="00D93D3D">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Заявка на участие в закупке</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b/>
          <w:sz w:val="24"/>
          <w:szCs w:val="24"/>
          <w:lang w:eastAsia="ru-RU"/>
        </w:rPr>
        <w:t>(далее также - Заявка)</w:t>
      </w:r>
      <w:r w:rsidRPr="00D93D3D">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настоящей Документацией, предоставляемый Заказчику Претендентом на участие в закупке в порядке, предусмотренном </w:t>
      </w:r>
      <w:hyperlink r:id="rId25"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запрос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 xml:space="preserve">Претендент на участие в закупке (далее также - Претендент) </w:t>
      </w:r>
      <w:r w:rsidRPr="00D93D3D">
        <w:rPr>
          <w:rFonts w:ascii="Times New Roman" w:eastAsia="Times New Roman" w:hAnsi="Times New Roman" w:cs="Times New Roman"/>
          <w:sz w:val="24"/>
          <w:szCs w:val="24"/>
          <w:lang w:eastAsia="ru-RU"/>
        </w:rPr>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участия в Открытом запросе предложений Претендент должен:</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 быть правомочным на предоставление Заявки и представить Заявку, соответствующую требованиям настоящей Документации.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D93D3D" w:rsidRPr="00D93D3D" w:rsidRDefault="00D93D3D" w:rsidP="00D93D3D">
      <w:pPr>
        <w:spacing w:after="0" w:line="240" w:lineRule="auto"/>
        <w:ind w:firstLine="567"/>
        <w:jc w:val="both"/>
        <w:rPr>
          <w:rFonts w:ascii="Times New Roman" w:eastAsia="Times New Roman" w:hAnsi="Times New Roman" w:cs="Times New Roman"/>
          <w:color w:val="0000FF"/>
          <w:sz w:val="24"/>
          <w:szCs w:val="24"/>
          <w:u w:val="single"/>
          <w:lang w:eastAsia="ru-RU"/>
        </w:rPr>
      </w:pPr>
      <w:r w:rsidRPr="00D93D3D">
        <w:rPr>
          <w:rFonts w:ascii="Times New Roman" w:eastAsia="Times New Roman" w:hAnsi="Times New Roman" w:cs="Times New Roman"/>
          <w:b/>
          <w:sz w:val="24"/>
          <w:szCs w:val="24"/>
          <w:lang w:eastAsia="ru-RU"/>
        </w:rPr>
        <w:t>Участник закупки (далее также - Участник)</w:t>
      </w:r>
      <w:r w:rsidRPr="00D93D3D">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HYPERLINK "http://www.bashtel.ru/zakupki/informatsiya/index.php?SECTION_ID=92"</w:instrText>
      </w:r>
      <w:r w:rsidRPr="00D93D3D">
        <w:rPr>
          <w:rFonts w:ascii="Times New Roman" w:eastAsia="Times New Roman" w:hAnsi="Times New Roman" w:cs="Times New Roman"/>
          <w:sz w:val="24"/>
          <w:szCs w:val="24"/>
          <w:lang w:eastAsia="ru-RU"/>
        </w:rPr>
        <w:fldChar w:fldCharType="separate"/>
      </w:r>
      <w:r w:rsidRPr="00D93D3D">
        <w:rPr>
          <w:rFonts w:ascii="Times New Roman" w:eastAsia="Times New Roman" w:hAnsi="Times New Roman" w:cs="Times New Roman"/>
          <w:color w:val="0000FF"/>
          <w:sz w:val="24"/>
          <w:szCs w:val="24"/>
          <w:u w:val="single"/>
          <w:lang w:eastAsia="ru-RU"/>
        </w:rPr>
        <w:t>Положением о закупках.</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b/>
          <w:sz w:val="24"/>
          <w:szCs w:val="24"/>
          <w:lang w:eastAsia="ru-RU"/>
        </w:rPr>
        <w:t>Субъект МСП</w:t>
      </w:r>
      <w:r w:rsidRPr="00D93D3D">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Победитель Открытого запроса предложений (далее также – Победитель)</w:t>
      </w:r>
      <w:r w:rsidRPr="00D93D3D">
        <w:rPr>
          <w:rFonts w:ascii="Times New Roman" w:eastAsia="Times New Roman" w:hAnsi="Times New Roman" w:cs="Times New Roman"/>
          <w:sz w:val="24"/>
          <w:szCs w:val="24"/>
          <w:lang w:eastAsia="ru-RU"/>
        </w:rPr>
        <w:t xml:space="preserve"> – Участник Открытого запроса предложений, 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Лот</w:t>
      </w:r>
      <w:r w:rsidRPr="00D93D3D">
        <w:rPr>
          <w:rFonts w:ascii="Times New Roman" w:eastAsia="Times New Roman" w:hAnsi="Times New Roman" w:cs="Times New Roman"/>
          <w:sz w:val="24"/>
          <w:szCs w:val="24"/>
          <w:lang w:eastAsia="ru-RU"/>
        </w:rPr>
        <w:t xml:space="preserve"> – договор (договоры), в отношении права на заключение которого (которых) согласно настоящей Документации должна подаваться отдельная Заявка.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Начальная (максимальная) цена договора</w:t>
      </w:r>
      <w:r w:rsidRPr="00D93D3D">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_Ref368315592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14</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bCs/>
            <w:color w:val="0000FF"/>
            <w:sz w:val="24"/>
            <w:u w:val="single"/>
            <w:lang w:eastAsia="ru-RU"/>
          </w:rPr>
          <w:t>раздела II «Информационная карта»</w:t>
        </w:r>
      </w:hyperlink>
      <w:r w:rsidRPr="00D93D3D">
        <w:rPr>
          <w:rFonts w:ascii="Times New Roman" w:eastAsia="Times New Roman" w:hAnsi="Times New Roman" w:cs="Times New Roman"/>
          <w:bCs/>
          <w:sz w:val="24"/>
          <w:lang w:eastAsia="ru-RU"/>
        </w:rPr>
        <w:t xml:space="preserve"> Документации</w:t>
      </w:r>
      <w:r w:rsidRPr="00D93D3D">
        <w:rPr>
          <w:rFonts w:ascii="Times New Roman" w:eastAsia="Times New Roman" w:hAnsi="Times New Roman" w:cs="Times New Roman"/>
          <w:sz w:val="24"/>
          <w:szCs w:val="24"/>
          <w:lang w:eastAsia="ru-RU"/>
        </w:rPr>
        <w:t>.</w:t>
      </w:r>
    </w:p>
    <w:p w:rsidR="00D93D3D" w:rsidRPr="00D93D3D" w:rsidRDefault="000C0E3A" w:rsidP="00D93D3D">
      <w:pPr>
        <w:spacing w:after="0" w:line="240" w:lineRule="auto"/>
        <w:ind w:firstLine="567"/>
        <w:jc w:val="both"/>
        <w:rPr>
          <w:rFonts w:ascii="Times New Roman" w:eastAsia="Times New Roman" w:hAnsi="Times New Roman" w:cs="Times New Roman"/>
          <w:sz w:val="24"/>
          <w:szCs w:val="24"/>
          <w:lang w:eastAsia="ru-RU"/>
        </w:rPr>
      </w:pPr>
      <w:hyperlink r:id="rId26" w:history="1">
        <w:r w:rsidR="00D93D3D" w:rsidRPr="00D93D3D">
          <w:rPr>
            <w:rFonts w:ascii="Times New Roman" w:eastAsia="Times New Roman" w:hAnsi="Times New Roman" w:cs="Times New Roman"/>
            <w:b/>
            <w:color w:val="0000FF"/>
            <w:sz w:val="24"/>
            <w:szCs w:val="24"/>
            <w:u w:val="single"/>
            <w:lang w:eastAsia="ru-RU"/>
          </w:rPr>
          <w:t>Положение о закупках</w:t>
        </w:r>
      </w:hyperlink>
      <w:r w:rsidR="00D93D3D" w:rsidRPr="00D93D3D">
        <w:rPr>
          <w:rFonts w:ascii="Times New Roman" w:eastAsia="Times New Roman" w:hAnsi="Times New Roman" w:cs="Times New Roman"/>
          <w:sz w:val="24"/>
          <w:szCs w:val="24"/>
          <w:lang w:eastAsia="ru-RU"/>
        </w:rPr>
        <w:t xml:space="preserve"> – Положение о закупках товаров, работ, услуг «</w:t>
      </w:r>
      <w:r w:rsidR="00D93D3D" w:rsidRPr="00D93D3D">
        <w:rPr>
          <w:rFonts w:ascii="Times New Roman" w:eastAsia="Times New Roman" w:hAnsi="Times New Roman" w:cs="Times New Roman"/>
          <w:bCs/>
          <w:sz w:val="24"/>
          <w:szCs w:val="24"/>
          <w:lang w:eastAsia="ru-RU"/>
        </w:rPr>
        <w:t>ПАО «Башинформсвязь»</w:t>
      </w:r>
      <w:r w:rsidR="00D93D3D" w:rsidRPr="00D93D3D">
        <w:rPr>
          <w:rFonts w:ascii="Times New Roman" w:eastAsia="Times New Roman" w:hAnsi="Times New Roman" w:cs="Times New Roman"/>
          <w:sz w:val="24"/>
          <w:szCs w:val="24"/>
          <w:lang w:eastAsia="ru-RU"/>
        </w:rPr>
        <w:t xml:space="preserve">», утверждённое Советом директоров Общества (Протокол № </w:t>
      </w:r>
      <w:r w:rsidR="003F4361">
        <w:rPr>
          <w:rFonts w:ascii="Times New Roman" w:eastAsia="Times New Roman" w:hAnsi="Times New Roman" w:cs="Times New Roman"/>
          <w:sz w:val="24"/>
          <w:szCs w:val="24"/>
          <w:lang w:eastAsia="ru-RU"/>
        </w:rPr>
        <w:t>48</w:t>
      </w:r>
      <w:r w:rsidR="00D93D3D" w:rsidRPr="00D93D3D">
        <w:rPr>
          <w:rFonts w:ascii="Times New Roman" w:eastAsia="Times New Roman" w:hAnsi="Times New Roman" w:cs="Times New Roman"/>
          <w:sz w:val="24"/>
          <w:szCs w:val="24"/>
          <w:lang w:eastAsia="ru-RU"/>
        </w:rPr>
        <w:t xml:space="preserve"> от </w:t>
      </w:r>
      <w:r w:rsidR="003F4361">
        <w:rPr>
          <w:rFonts w:ascii="Times New Roman" w:eastAsia="Times New Roman" w:hAnsi="Times New Roman" w:cs="Times New Roman"/>
          <w:sz w:val="24"/>
          <w:szCs w:val="24"/>
          <w:lang w:eastAsia="ru-RU"/>
        </w:rPr>
        <w:t>15</w:t>
      </w:r>
      <w:r w:rsidR="00D93D3D" w:rsidRPr="00D93D3D">
        <w:rPr>
          <w:rFonts w:ascii="Times New Roman" w:eastAsia="Times New Roman" w:hAnsi="Times New Roman" w:cs="Times New Roman"/>
          <w:sz w:val="24"/>
          <w:szCs w:val="24"/>
          <w:lang w:eastAsia="ru-RU"/>
        </w:rPr>
        <w:t xml:space="preserve"> </w:t>
      </w:r>
      <w:r w:rsidR="003F4361">
        <w:rPr>
          <w:rFonts w:ascii="Times New Roman" w:eastAsia="Times New Roman" w:hAnsi="Times New Roman" w:cs="Times New Roman"/>
          <w:sz w:val="24"/>
          <w:szCs w:val="24"/>
          <w:lang w:eastAsia="ru-RU"/>
        </w:rPr>
        <w:t>февраля</w:t>
      </w:r>
      <w:r w:rsidR="00D93D3D" w:rsidRPr="00D93D3D">
        <w:rPr>
          <w:rFonts w:ascii="Times New Roman" w:eastAsia="Times New Roman" w:hAnsi="Times New Roman" w:cs="Times New Roman"/>
          <w:sz w:val="24"/>
          <w:szCs w:val="24"/>
          <w:lang w:eastAsia="ru-RU"/>
        </w:rPr>
        <w:t xml:space="preserve"> 201</w:t>
      </w:r>
      <w:r w:rsidR="003F4361">
        <w:rPr>
          <w:rFonts w:ascii="Times New Roman" w:eastAsia="Times New Roman" w:hAnsi="Times New Roman" w:cs="Times New Roman"/>
          <w:sz w:val="24"/>
          <w:szCs w:val="24"/>
          <w:lang w:eastAsia="ru-RU"/>
        </w:rPr>
        <w:t>7</w:t>
      </w:r>
      <w:r w:rsidR="00D93D3D" w:rsidRPr="00D93D3D">
        <w:rPr>
          <w:rFonts w:ascii="Times New Roman" w:eastAsia="Times New Roman" w:hAnsi="Times New Roman" w:cs="Times New Roman"/>
          <w:sz w:val="24"/>
          <w:szCs w:val="24"/>
          <w:lang w:eastAsia="ru-RU"/>
        </w:rPr>
        <w:t xml:space="preserve"> г.), размещенное в установленном порядке в ЕИС и на сайте Заказчика - </w:t>
      </w:r>
      <w:hyperlink r:id="rId27" w:history="1">
        <w:r w:rsidR="00D93D3D" w:rsidRPr="00D93D3D">
          <w:rPr>
            <w:rFonts w:ascii="Times New Roman" w:eastAsia="Times New Roman" w:hAnsi="Times New Roman" w:cs="Times New Roman"/>
            <w:iCs/>
            <w:color w:val="0000FF"/>
            <w:sz w:val="24"/>
            <w:szCs w:val="24"/>
            <w:u w:val="single"/>
            <w:lang w:eastAsia="ru-RU"/>
          </w:rPr>
          <w:t>www.</w:t>
        </w:r>
        <w:r w:rsidR="00D93D3D" w:rsidRPr="00D93D3D">
          <w:rPr>
            <w:rFonts w:ascii="Times New Roman" w:eastAsia="Times New Roman" w:hAnsi="Times New Roman" w:cs="Times New Roman"/>
            <w:iCs/>
            <w:color w:val="0000FF"/>
            <w:sz w:val="24"/>
            <w:szCs w:val="24"/>
            <w:u w:val="single"/>
            <w:lang w:val="en-US" w:eastAsia="ru-RU"/>
          </w:rPr>
          <w:t>bashtel</w:t>
        </w:r>
        <w:r w:rsidR="00D93D3D" w:rsidRPr="00D93D3D">
          <w:rPr>
            <w:rFonts w:ascii="Times New Roman" w:eastAsia="Times New Roman" w:hAnsi="Times New Roman" w:cs="Times New Roman"/>
            <w:iCs/>
            <w:color w:val="0000FF"/>
            <w:sz w:val="24"/>
            <w:szCs w:val="24"/>
            <w:u w:val="single"/>
            <w:lang w:eastAsia="ru-RU"/>
          </w:rPr>
          <w:t>.ru</w:t>
        </w:r>
      </w:hyperlink>
      <w:r w:rsidR="00D93D3D"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
          <w:sz w:val="24"/>
          <w:szCs w:val="24"/>
          <w:lang w:eastAsia="ru-RU"/>
        </w:rPr>
        <w:t>ЭП</w:t>
      </w:r>
      <w:r w:rsidRPr="00D93D3D">
        <w:rPr>
          <w:rFonts w:ascii="Times New Roman" w:eastAsia="Times New Roman" w:hAnsi="Times New Roman" w:cs="Times New Roman"/>
          <w:sz w:val="24"/>
          <w:szCs w:val="24"/>
          <w:lang w:eastAsia="ru-RU"/>
        </w:rPr>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Размещенное на ЭТП и ЕИС Извещение о закупке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D93D3D" w:rsidRPr="00D93D3D" w:rsidRDefault="00D93D3D" w:rsidP="00D93D3D">
      <w:pPr>
        <w:spacing w:after="0" w:line="240" w:lineRule="auto"/>
        <w:ind w:firstLine="567"/>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Претендент/Участник несет все расходы, связанные с участием в Открытом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предложений, а также оснований его завершения, если иное не предусмотрено законодательством Российской Федерации.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/Участник не вправе требовать возмещения убытков, понесенных им в ходе подготовки к Открытому запросу предложений и проведения Открытого запроса предложений, если иное не предусмотрено законодательством Российской Федерации.</w:t>
      </w:r>
    </w:p>
    <w:p w:rsidR="00D93D3D" w:rsidRPr="00D93D3D" w:rsidRDefault="00D93D3D" w:rsidP="00D93D3D">
      <w:pPr>
        <w:spacing w:after="0" w:line="240" w:lineRule="auto"/>
        <w:ind w:left="34" w:hanging="1"/>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438142134"/>
      <w:bookmarkEnd w:id="3"/>
      <w:bookmarkEnd w:id="4"/>
      <w:r w:rsidRPr="00D93D3D">
        <w:rPr>
          <w:rFonts w:ascii="Times New Roman" w:eastAsia="MS Mincho" w:hAnsi="Times New Roman" w:cs="Times New Roman"/>
          <w:b/>
          <w:bCs/>
          <w:color w:val="17365D"/>
          <w:kern w:val="32"/>
          <w:sz w:val="28"/>
          <w:szCs w:val="24"/>
          <w:lang w:val="x-none" w:eastAsia="x-none"/>
        </w:rPr>
        <w:t xml:space="preserve">РАЗДЕЛ II. </w:t>
      </w:r>
      <w:r w:rsidRPr="00D93D3D">
        <w:rPr>
          <w:rFonts w:ascii="Times New Roman" w:eastAsia="MS Mincho" w:hAnsi="Times New Roman" w:cs="Times New Roman"/>
          <w:b/>
          <w:bCs/>
          <w:color w:val="17365D"/>
          <w:kern w:val="32"/>
          <w:sz w:val="28"/>
          <w:szCs w:val="24"/>
          <w:lang w:eastAsia="x-none"/>
        </w:rPr>
        <w:t>ИНФОРМАЦИОННАЯ КАРТА</w:t>
      </w:r>
      <w:bookmarkEnd w:id="5"/>
    </w:p>
    <w:p w:rsidR="00D93D3D" w:rsidRPr="00D93D3D" w:rsidRDefault="00D93D3D" w:rsidP="00D93D3D">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438142135"/>
      <w:bookmarkEnd w:id="6"/>
      <w:r w:rsidRPr="00D93D3D">
        <w:rPr>
          <w:rFonts w:ascii="Times New Roman" w:eastAsia="MS Mincho" w:hAnsi="Times New Roman" w:cs="Times New Roman"/>
          <w:b/>
          <w:bCs/>
          <w:i/>
          <w:iCs/>
          <w:color w:val="17365D"/>
          <w:sz w:val="26"/>
          <w:szCs w:val="24"/>
          <w:lang w:val="x-none" w:eastAsia="x-none"/>
        </w:rPr>
        <w:t xml:space="preserve">2.1. Общие сведения </w:t>
      </w:r>
      <w:r w:rsidRPr="00D93D3D">
        <w:rPr>
          <w:rFonts w:ascii="Times New Roman" w:eastAsia="MS Mincho" w:hAnsi="Times New Roman" w:cs="Times New Roman"/>
          <w:b/>
          <w:bCs/>
          <w:i/>
          <w:iCs/>
          <w:color w:val="17365D"/>
          <w:sz w:val="26"/>
          <w:szCs w:val="24"/>
          <w:lang w:eastAsia="x-none"/>
        </w:rPr>
        <w:t xml:space="preserve">о </w:t>
      </w:r>
      <w:r w:rsidRPr="00D93D3D">
        <w:rPr>
          <w:rFonts w:ascii="Times New Roman" w:eastAsia="MS Mincho" w:hAnsi="Times New Roman" w:cs="Times New Roman"/>
          <w:b/>
          <w:bCs/>
          <w:i/>
          <w:iCs/>
          <w:color w:val="17365D"/>
          <w:sz w:val="26"/>
          <w:szCs w:val="24"/>
          <w:lang w:val="x-none" w:eastAsia="x-none"/>
        </w:rPr>
        <w:t>закупк</w:t>
      </w:r>
      <w:r w:rsidRPr="00D93D3D">
        <w:rPr>
          <w:rFonts w:ascii="Times New Roman" w:eastAsia="MS Mincho" w:hAnsi="Times New Roman" w:cs="Times New Roman"/>
          <w:b/>
          <w:bCs/>
          <w:i/>
          <w:iCs/>
          <w:color w:val="17365D"/>
          <w:sz w:val="26"/>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D93D3D" w:rsidRPr="00D93D3D" w:rsidTr="00D93D3D">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Содержание п/п</w:t>
            </w:r>
          </w:p>
        </w:tc>
      </w:tr>
      <w:tr w:rsidR="00D93D3D" w:rsidRPr="00DC3E4E"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r>
              <w:rPr>
                <w:rFonts w:ascii="Times New Roman" w:eastAsia="Times New Roman" w:hAnsi="Times New Roman" w:cs="Times New Roman"/>
                <w:sz w:val="24"/>
                <w:szCs w:val="24"/>
                <w:lang w:eastAsia="ru-RU"/>
              </w:rPr>
              <w:t>1</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r w:rsidRPr="00D93D3D">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D93D3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Андреев Евгений Алексеевич</w:t>
            </w:r>
          </w:p>
          <w:p w:rsidR="00BF61A4" w:rsidRPr="00BF61A4" w:rsidRDefault="00BF61A4" w:rsidP="00BF61A4">
            <w:pPr>
              <w:autoSpaceDE w:val="0"/>
              <w:autoSpaceDN w:val="0"/>
              <w:adjustRightInd w:val="0"/>
              <w:spacing w:after="0" w:line="240" w:lineRule="auto"/>
              <w:rPr>
                <w:rFonts w:ascii="Times New Roman" w:eastAsia="Calibri" w:hAnsi="Times New Roman" w:cs="Times New Roman"/>
                <w:bCs/>
                <w:color w:val="000000"/>
                <w:sz w:val="24"/>
                <w:szCs w:val="24"/>
              </w:rPr>
            </w:pPr>
            <w:r w:rsidRPr="00BF61A4">
              <w:rPr>
                <w:rFonts w:ascii="Times New Roman" w:eastAsia="Calibri" w:hAnsi="Times New Roman" w:cs="Times New Roman"/>
                <w:bCs/>
                <w:color w:val="000000"/>
                <w:sz w:val="24"/>
                <w:szCs w:val="24"/>
              </w:rPr>
              <w:t xml:space="preserve">тел. + 7 (347) 221-58-28, </w:t>
            </w:r>
            <w:r w:rsidRPr="00BF61A4">
              <w:rPr>
                <w:rFonts w:ascii="Times New Roman" w:eastAsia="Calibri" w:hAnsi="Times New Roman" w:cs="Times New Roman"/>
                <w:bCs/>
                <w:color w:val="000000"/>
                <w:sz w:val="24"/>
                <w:szCs w:val="24"/>
                <w:lang w:val="en-US"/>
              </w:rPr>
              <w:t>e</w:t>
            </w:r>
            <w:r w:rsidRPr="00BF61A4">
              <w:rPr>
                <w:rFonts w:ascii="Times New Roman" w:eastAsia="Calibri" w:hAnsi="Times New Roman" w:cs="Times New Roman"/>
                <w:bCs/>
                <w:color w:val="000000"/>
                <w:sz w:val="24"/>
                <w:szCs w:val="24"/>
              </w:rPr>
              <w:t>-</w:t>
            </w:r>
            <w:r w:rsidRPr="00BF61A4">
              <w:rPr>
                <w:rFonts w:ascii="Times New Roman" w:eastAsia="Calibri" w:hAnsi="Times New Roman" w:cs="Times New Roman"/>
                <w:bCs/>
                <w:color w:val="000000"/>
                <w:sz w:val="24"/>
                <w:szCs w:val="24"/>
                <w:lang w:val="en-US"/>
              </w:rPr>
              <w:t>mail</w:t>
            </w:r>
            <w:r w:rsidRPr="00BF61A4">
              <w:rPr>
                <w:rFonts w:ascii="Times New Roman" w:eastAsia="Calibri" w:hAnsi="Times New Roman" w:cs="Times New Roman"/>
                <w:bCs/>
                <w:color w:val="000000"/>
                <w:sz w:val="24"/>
                <w:szCs w:val="24"/>
              </w:rPr>
              <w:t xml:space="preserve">: </w:t>
            </w:r>
            <w:hyperlink r:id="rId28" w:history="1">
              <w:r w:rsidRPr="00BF61A4">
                <w:rPr>
                  <w:rFonts w:ascii="Times New Roman" w:eastAsia="Calibri" w:hAnsi="Times New Roman" w:cs="Times New Roman"/>
                  <w:bCs/>
                  <w:color w:val="0000FF"/>
                  <w:sz w:val="24"/>
                  <w:szCs w:val="24"/>
                  <w:u w:val="single"/>
                  <w:lang w:val="en-US"/>
                </w:rPr>
                <w:t>ouz</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bashtel</w:t>
              </w:r>
              <w:r w:rsidRPr="00BF61A4">
                <w:rPr>
                  <w:rFonts w:ascii="Times New Roman" w:eastAsia="Calibri" w:hAnsi="Times New Roman" w:cs="Times New Roman"/>
                  <w:bCs/>
                  <w:color w:val="0000FF"/>
                  <w:sz w:val="24"/>
                  <w:szCs w:val="24"/>
                  <w:u w:val="single"/>
                </w:rPr>
                <w:t>.</w:t>
              </w:r>
              <w:r w:rsidRPr="00BF61A4">
                <w:rPr>
                  <w:rFonts w:ascii="Times New Roman" w:eastAsia="Calibri" w:hAnsi="Times New Roman" w:cs="Times New Roman"/>
                  <w:bCs/>
                  <w:color w:val="0000FF"/>
                  <w:sz w:val="24"/>
                  <w:szCs w:val="24"/>
                  <w:u w:val="single"/>
                  <w:lang w:val="en-US"/>
                </w:rPr>
                <w:t>ru</w:t>
              </w:r>
            </w:hyperlink>
          </w:p>
          <w:p w:rsidR="00D93D3D" w:rsidRDefault="00D93D3D"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2F3127" w:rsidRPr="00D93D3D" w:rsidRDefault="002F3127" w:rsidP="00D93D3D">
            <w:pPr>
              <w:autoSpaceDE w:val="0"/>
              <w:autoSpaceDN w:val="0"/>
              <w:adjustRightInd w:val="0"/>
              <w:spacing w:after="0" w:line="240" w:lineRule="auto"/>
              <w:rPr>
                <w:rFonts w:ascii="Times New Roman" w:eastAsia="Calibri" w:hAnsi="Times New Roman" w:cs="Times New Roman"/>
                <w:bCs/>
                <w:color w:val="000000"/>
                <w:sz w:val="10"/>
                <w:szCs w:val="10"/>
              </w:rPr>
            </w:pPr>
          </w:p>
          <w:p w:rsidR="00D93D3D" w:rsidRDefault="00D93D3D" w:rsidP="00D93D3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D93D3D">
              <w:rPr>
                <w:rFonts w:ascii="Times New Roman" w:eastAsia="Calibri" w:hAnsi="Times New Roman" w:cs="Times New Roman"/>
                <w:color w:val="000000"/>
                <w:sz w:val="24"/>
                <w:szCs w:val="24"/>
              </w:rPr>
              <w:t>Открытого запроса предложений</w:t>
            </w:r>
            <w:r w:rsidRPr="00D93D3D">
              <w:rPr>
                <w:rFonts w:ascii="Times New Roman" w:eastAsia="Calibri" w:hAnsi="Times New Roman" w:cs="Times New Roman"/>
                <w:bCs/>
                <w:color w:val="000000"/>
                <w:sz w:val="24"/>
                <w:szCs w:val="24"/>
              </w:rPr>
              <w:t>:</w:t>
            </w:r>
          </w:p>
          <w:p w:rsidR="00BD57B0" w:rsidRDefault="00BD57B0" w:rsidP="00BD57B0">
            <w:pPr>
              <w:pStyle w:val="Default"/>
              <w:jc w:val="both"/>
              <w:rPr>
                <w:iCs/>
              </w:rPr>
            </w:pPr>
            <w:r w:rsidRPr="00153CA1">
              <w:rPr>
                <w:iCs/>
              </w:rPr>
              <w:t>Семенов Алексей Игоревич</w:t>
            </w:r>
          </w:p>
          <w:p w:rsidR="00BD57B0" w:rsidRPr="00217E22" w:rsidRDefault="00BD57B0" w:rsidP="00BD57B0">
            <w:pPr>
              <w:pStyle w:val="Default"/>
              <w:jc w:val="both"/>
            </w:pPr>
            <w:r>
              <w:rPr>
                <w:iCs/>
              </w:rPr>
              <w:t>тел</w:t>
            </w:r>
            <w:r w:rsidRPr="00217E22">
              <w:rPr>
                <w:iCs/>
              </w:rPr>
              <w:t xml:space="preserve">. + 7 (347) 221-57-57, </w:t>
            </w:r>
            <w:r w:rsidRPr="00FB0B3B">
              <w:rPr>
                <w:iCs/>
                <w:lang w:val="en-US"/>
              </w:rPr>
              <w:t>e</w:t>
            </w:r>
            <w:r w:rsidRPr="00217E22">
              <w:rPr>
                <w:iCs/>
              </w:rPr>
              <w:t>-</w:t>
            </w:r>
            <w:r w:rsidRPr="00FB0B3B">
              <w:rPr>
                <w:iCs/>
                <w:lang w:val="en-US"/>
              </w:rPr>
              <w:t>mail</w:t>
            </w:r>
            <w:r w:rsidRPr="00217E22">
              <w:rPr>
                <w:iCs/>
              </w:rPr>
              <w:t xml:space="preserve">: </w:t>
            </w:r>
            <w:hyperlink r:id="rId29" w:history="1">
              <w:r w:rsidRPr="00127480">
                <w:rPr>
                  <w:rStyle w:val="a8"/>
                  <w:lang w:val="en-US"/>
                </w:rPr>
                <w:t>a</w:t>
              </w:r>
              <w:r w:rsidRPr="00217E22">
                <w:rPr>
                  <w:rStyle w:val="a8"/>
                </w:rPr>
                <w:t>.</w:t>
              </w:r>
              <w:r w:rsidRPr="00127480">
                <w:rPr>
                  <w:rStyle w:val="a8"/>
                  <w:lang w:val="en-US"/>
                </w:rPr>
                <w:t>semenov</w:t>
              </w:r>
              <w:r w:rsidRPr="00217E22">
                <w:rPr>
                  <w:rStyle w:val="a8"/>
                </w:rPr>
                <w:t>@</w:t>
              </w:r>
              <w:r w:rsidRPr="00127480">
                <w:rPr>
                  <w:rStyle w:val="a8"/>
                  <w:lang w:val="en-US"/>
                </w:rPr>
                <w:t>bashtel</w:t>
              </w:r>
              <w:r w:rsidRPr="00217E22">
                <w:rPr>
                  <w:rStyle w:val="a8"/>
                </w:rPr>
                <w:t>.</w:t>
              </w:r>
              <w:r w:rsidRPr="00127480">
                <w:rPr>
                  <w:rStyle w:val="a8"/>
                  <w:lang w:val="en-US"/>
                </w:rPr>
                <w:t>ru</w:t>
              </w:r>
            </w:hyperlink>
          </w:p>
          <w:p w:rsidR="00D93D3D" w:rsidRPr="00EC5503" w:rsidRDefault="00D93D3D" w:rsidP="007E3CAB">
            <w:pPr>
              <w:autoSpaceDE w:val="0"/>
              <w:autoSpaceDN w:val="0"/>
              <w:adjustRightInd w:val="0"/>
              <w:spacing w:after="0" w:line="240" w:lineRule="auto"/>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763807"/>
            <w:r>
              <w:rPr>
                <w:rFonts w:ascii="Times New Roman" w:eastAsia="Times New Roman" w:hAnsi="Times New Roman" w:cs="Times New Roman"/>
                <w:sz w:val="24"/>
                <w:szCs w:val="24"/>
                <w:lang w:eastAsia="ru-RU"/>
              </w:rPr>
              <w:t>2</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D93D3D" w:rsidRPr="00D93D3D" w:rsidRDefault="00D93D3D" w:rsidP="00D93D3D">
            <w:pPr>
              <w:spacing w:after="0" w:line="240" w:lineRule="auto"/>
              <w:rPr>
                <w:rFonts w:ascii="Times New Roman" w:eastAsia="Times New Roman" w:hAnsi="Times New Roman" w:cs="Times New Roman"/>
                <w:bCs/>
                <w:sz w:val="24"/>
                <w:szCs w:val="24"/>
                <w:lang w:eastAsia="ru-RU"/>
              </w:rPr>
            </w:pPr>
            <w:bookmarkStart w:id="10" w:name="форма2"/>
            <w:bookmarkEnd w:id="9"/>
            <w:r w:rsidRPr="00D93D3D">
              <w:rPr>
                <w:rFonts w:ascii="Times New Roman" w:eastAsia="Times New Roman" w:hAnsi="Times New Roman" w:cs="Times New Roman"/>
                <w:bCs/>
                <w:sz w:val="24"/>
                <w:szCs w:val="24"/>
                <w:lang w:eastAsia="ru-RU"/>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EE2D38" w:rsidRPr="00D93D3D" w:rsidRDefault="0087699E" w:rsidP="000D0C91">
            <w:pPr>
              <w:autoSpaceDE w:val="0"/>
              <w:autoSpaceDN w:val="0"/>
              <w:adjustRightInd w:val="0"/>
              <w:spacing w:after="0" w:line="240" w:lineRule="auto"/>
              <w:rPr>
                <w:rFonts w:ascii="Times New Roman" w:eastAsia="Calibri" w:hAnsi="Times New Roman" w:cs="Times New Roman"/>
                <w:bCs/>
                <w:color w:val="000000"/>
                <w:sz w:val="24"/>
                <w:szCs w:val="24"/>
              </w:rPr>
            </w:pPr>
            <w:r w:rsidRPr="00233CF6">
              <w:rPr>
                <w:rFonts w:ascii="Times New Roman" w:eastAsia="Times New Roman" w:hAnsi="Times New Roman" w:cs="Times New Roman"/>
                <w:sz w:val="24"/>
                <w:szCs w:val="24"/>
                <w:lang w:eastAsia="ru-RU"/>
              </w:rPr>
              <w:t>Участниками закупки могут быть только субъекты малого и среднего предпринимательства</w:t>
            </w:r>
          </w:p>
        </w:tc>
      </w:tr>
      <w:tr w:rsidR="00EE2D38" w:rsidRPr="00D93D3D" w:rsidTr="00EE2D38">
        <w:trPr>
          <w:trHeight w:val="852"/>
        </w:trPr>
        <w:tc>
          <w:tcPr>
            <w:tcW w:w="568" w:type="dxa"/>
            <w:tcBorders>
              <w:top w:val="single" w:sz="4" w:space="0" w:color="auto"/>
              <w:left w:val="single" w:sz="4" w:space="0" w:color="auto"/>
              <w:right w:val="single" w:sz="4" w:space="0" w:color="auto"/>
            </w:tcBorders>
          </w:tcPr>
          <w:p w:rsidR="00EE2D38" w:rsidRDefault="00EE2D38" w:rsidP="00EE2D38">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rsidR="00EE2D38" w:rsidRPr="00EE2D38" w:rsidRDefault="00EE2D38" w:rsidP="00EE2D3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2268" w:type="dxa"/>
            <w:tcBorders>
              <w:top w:val="single" w:sz="4" w:space="0" w:color="auto"/>
              <w:left w:val="single" w:sz="4" w:space="0" w:color="auto"/>
              <w:right w:val="single" w:sz="4" w:space="0" w:color="auto"/>
            </w:tcBorders>
            <w:shd w:val="clear" w:color="auto" w:fill="F2F2F2"/>
            <w:vAlign w:val="center"/>
          </w:tcPr>
          <w:p w:rsidR="00EE2D38" w:rsidRDefault="00EE2D38" w:rsidP="00EE2D38">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EE2D38" w:rsidRPr="000573CC" w:rsidRDefault="00EE2D38" w:rsidP="00EE2D38">
            <w:pPr>
              <w:pStyle w:val="rvps1"/>
              <w:jc w:val="left"/>
              <w:rPr>
                <w:bCs/>
                <w:i/>
              </w:rPr>
            </w:pPr>
          </w:p>
        </w:tc>
        <w:tc>
          <w:tcPr>
            <w:tcW w:w="7796" w:type="dxa"/>
            <w:tcBorders>
              <w:top w:val="single" w:sz="4" w:space="0" w:color="auto"/>
              <w:left w:val="single" w:sz="4" w:space="0" w:color="auto"/>
              <w:right w:val="single" w:sz="4" w:space="0" w:color="auto"/>
            </w:tcBorders>
            <w:vAlign w:val="center"/>
          </w:tcPr>
          <w:p w:rsidR="00EE2D38" w:rsidRDefault="00EE2D38" w:rsidP="00EE2D38">
            <w:pPr>
              <w:pStyle w:val="Default"/>
              <w:jc w:val="both"/>
              <w:rPr>
                <w:bCs/>
              </w:rPr>
            </w:pPr>
            <w:r>
              <w:rPr>
                <w:bCs/>
              </w:rPr>
              <w:t>Общие условия предоставления приоритета:</w:t>
            </w:r>
          </w:p>
          <w:p w:rsidR="00EE2D38" w:rsidRPr="00463A49" w:rsidRDefault="00EE2D38" w:rsidP="00EE2D38">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8"/>
                  <w:bCs/>
                </w:rPr>
                <w:t>форме 3</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EE2D38" w:rsidRPr="00463A49" w:rsidRDefault="00EE2D38" w:rsidP="00EE2D38">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E2D38" w:rsidRPr="00463A49" w:rsidRDefault="00EE2D38" w:rsidP="00EE2D38">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EC45B9">
                <w:rPr>
                  <w:rStyle w:val="a8"/>
                  <w:iCs/>
                </w:rPr>
                <w:t>разделе IV «Техническое задание»</w:t>
              </w:r>
            </w:hyperlink>
            <w:r w:rsidRPr="00EC45B9">
              <w:rPr>
                <w:iCs/>
                <w:color w:val="FF0000"/>
              </w:rPr>
              <w:t xml:space="preserve"> </w:t>
            </w:r>
            <w:r w:rsidRPr="00EC45B9">
              <w:rPr>
                <w:iCs/>
              </w:rPr>
              <w:t>Документации о закупке</w:t>
            </w:r>
            <w:r w:rsidRPr="00463A49">
              <w:rPr>
                <w:bCs/>
              </w:rPr>
              <w:t>;</w:t>
            </w:r>
          </w:p>
          <w:p w:rsidR="00EE2D38" w:rsidRPr="00463A49" w:rsidRDefault="00EE2D38" w:rsidP="00EE2D38">
            <w:pPr>
              <w:pStyle w:val="Default"/>
              <w:jc w:val="both"/>
              <w:rPr>
                <w:bCs/>
              </w:rPr>
            </w:pPr>
            <w:r w:rsidRPr="00463A49">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EE2D38" w:rsidRPr="00463A49" w:rsidRDefault="00EE2D38" w:rsidP="00EE2D38">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E2D38" w:rsidRPr="00463A49" w:rsidRDefault="00EE2D38" w:rsidP="00EE2D38">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8"/>
                  <w:bCs/>
                </w:rPr>
                <w:t>форме 2</w:t>
              </w:r>
            </w:hyperlink>
            <w:r>
              <w:rPr>
                <w:bCs/>
              </w:rPr>
              <w:t xml:space="preserve"> </w:t>
            </w:r>
            <w:hyperlink w:anchor="_РАЗДЕЛ_III._ФОРМЫ" w:history="1">
              <w:r w:rsidRPr="00EC45B9">
                <w:rPr>
                  <w:rStyle w:val="a8"/>
                </w:rPr>
                <w:t>раздела III «ФОРМЫ ДЛЯ ЗАПОЛНЕНИЯ ПРЕТЕНДЕНТАМИ ЗАКУПКИ»</w:t>
              </w:r>
            </w:hyperlink>
            <w:r w:rsidRPr="00463A49">
              <w:rPr>
                <w:bCs/>
              </w:rPr>
              <w:t>;</w:t>
            </w:r>
          </w:p>
          <w:p w:rsidR="00EE2D38" w:rsidRPr="00463A49" w:rsidRDefault="00EE2D38" w:rsidP="00EE2D38">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EE2D38" w:rsidRPr="00463A49" w:rsidRDefault="00EE2D38" w:rsidP="00EE2D38">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«Башинформсвязь»</w:t>
            </w:r>
            <w:r w:rsidRPr="00463A49">
              <w:rPr>
                <w:bCs/>
              </w:rPr>
              <w:t>;</w:t>
            </w:r>
          </w:p>
          <w:p w:rsidR="00EE2D38" w:rsidRDefault="00EE2D38" w:rsidP="00EE2D38">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EE2D38" w:rsidRPr="00C46D76" w:rsidRDefault="00EE2D38" w:rsidP="00EE2D38">
            <w:pPr>
              <w:pStyle w:val="Default"/>
              <w:jc w:val="both"/>
              <w:rPr>
                <w:bCs/>
              </w:rPr>
            </w:pPr>
            <w:r w:rsidRPr="00C46D76">
              <w:rPr>
                <w:bCs/>
              </w:rPr>
              <w:t>Приоритет не предоставляется в случаях, если:</w:t>
            </w:r>
          </w:p>
          <w:p w:rsidR="00EE2D38" w:rsidRPr="00E0324E" w:rsidRDefault="00EE2D38" w:rsidP="00EE2D38">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EE2D38" w:rsidRPr="007B4423" w:rsidRDefault="00EE2D38" w:rsidP="00EE2D38">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E2D38" w:rsidRPr="00DC61DE" w:rsidRDefault="00EE2D38" w:rsidP="00EE2D38">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E2D38" w:rsidRPr="00DC61DE" w:rsidRDefault="00EE2D38" w:rsidP="00EE2D38">
            <w:pPr>
              <w:pStyle w:val="Default"/>
              <w:jc w:val="both"/>
              <w:rPr>
                <w:bCs/>
              </w:rPr>
            </w:pPr>
            <w:bookmarkStart w:id="11" w:name="P32"/>
            <w:bookmarkEnd w:id="11"/>
            <w:r w:rsidRPr="00DC61DE">
              <w:rPr>
                <w:bCs/>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EE2D38" w:rsidRPr="00DC61DE" w:rsidRDefault="00EE2D38" w:rsidP="00EE2D38">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E2D38" w:rsidRDefault="00EE2D38" w:rsidP="00EE2D38">
            <w:pPr>
              <w:pStyle w:val="Default"/>
              <w:jc w:val="both"/>
              <w:rPr>
                <w:bCs/>
              </w:rPr>
            </w:pPr>
          </w:p>
          <w:p w:rsidR="00EE2D38" w:rsidRDefault="00EE2D38" w:rsidP="00EE2D38">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EE2D38" w:rsidRDefault="00EE2D38" w:rsidP="00EE2D38">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E2D38" w:rsidRPr="00EC45B9" w:rsidRDefault="00EE2D38" w:rsidP="00EE2D38">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D93D3D" w:rsidRPr="00D93D3D" w:rsidTr="00D93D3D">
        <w:trPr>
          <w:trHeight w:val="852"/>
        </w:trPr>
        <w:tc>
          <w:tcPr>
            <w:tcW w:w="568" w:type="dxa"/>
            <w:tcBorders>
              <w:top w:val="single" w:sz="4" w:space="0" w:color="auto"/>
              <w:left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3" w:name="_Ref37810895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bookmarkEnd w:id="13"/>
        <w:tc>
          <w:tcPr>
            <w:tcW w:w="2268" w:type="dxa"/>
            <w:tcBorders>
              <w:top w:val="single" w:sz="4" w:space="0" w:color="auto"/>
              <w:left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проводится в соответствии с правилами и с использованием функционала ЭТП </w:t>
            </w:r>
            <w:r w:rsidRPr="00D93D3D">
              <w:rPr>
                <w:rFonts w:ascii="Times New Roman" w:eastAsia="Times New Roman" w:hAnsi="Times New Roman" w:cs="Times New Roman"/>
                <w:sz w:val="24"/>
                <w:szCs w:val="24"/>
                <w:shd w:val="clear" w:color="auto" w:fill="F6F5F3"/>
                <w:lang w:eastAsia="ru-RU"/>
              </w:rPr>
              <w:t>SETonline</w:t>
            </w:r>
            <w:r w:rsidRPr="00D93D3D">
              <w:rPr>
                <w:rFonts w:ascii="Times New Roman" w:eastAsia="Times New Roman" w:hAnsi="Times New Roman" w:cs="Times New Roman"/>
                <w:sz w:val="24"/>
                <w:szCs w:val="24"/>
                <w:lang w:eastAsia="ru-RU"/>
              </w:rPr>
              <w:t xml:space="preserve">, находящейся по адресу </w:t>
            </w:r>
            <w:hyperlink r:id="rId30" w:history="1">
              <w:r w:rsidRPr="00D93D3D">
                <w:rPr>
                  <w:rFonts w:ascii="Times New Roman" w:eastAsia="Times New Roman" w:hAnsi="Times New Roman" w:cs="Times New Roman"/>
                  <w:color w:val="0000FF"/>
                  <w:sz w:val="24"/>
                  <w:szCs w:val="24"/>
                  <w:u w:val="single"/>
                  <w:lang w:val="en-US" w:eastAsia="ru-RU"/>
                </w:rPr>
                <w:t>http</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www</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setonline</w:t>
              </w:r>
              <w:r w:rsidRPr="00D93D3D">
                <w:rPr>
                  <w:rFonts w:ascii="Times New Roman" w:eastAsia="Times New Roman" w:hAnsi="Times New Roman" w:cs="Times New Roman"/>
                  <w:color w:val="0000FF"/>
                  <w:sz w:val="24"/>
                  <w:szCs w:val="24"/>
                  <w:u w:val="single"/>
                  <w:lang w:eastAsia="ru-RU"/>
                </w:rPr>
                <w:t>.</w:t>
              </w:r>
              <w:r w:rsidRPr="00D93D3D">
                <w:rPr>
                  <w:rFonts w:ascii="Times New Roman" w:eastAsia="Times New Roman" w:hAnsi="Times New Roman" w:cs="Times New Roman"/>
                  <w:color w:val="0000FF"/>
                  <w:sz w:val="24"/>
                  <w:szCs w:val="24"/>
                  <w:u w:val="single"/>
                  <w:lang w:val="en-US" w:eastAsia="ru-RU"/>
                </w:rPr>
                <w:t>ru</w:t>
              </w:r>
            </w:hyperlink>
            <w:r w:rsidRPr="00D93D3D">
              <w:rPr>
                <w:rFonts w:ascii="Times New Roman" w:eastAsia="Times New Roman" w:hAnsi="Times New Roman" w:cs="Times New Roman"/>
                <w:color w:val="0000FF"/>
                <w:sz w:val="24"/>
                <w:szCs w:val="24"/>
                <w:u w:val="single"/>
                <w:lang w:eastAsia="ru-RU"/>
              </w:rPr>
              <w:t>.</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Способ закупки и форма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Открытый запрос предложений в электронной форме</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E81FBE">
            <w:pPr>
              <w:spacing w:after="0" w:line="240" w:lineRule="auto"/>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w:t>
            </w:r>
            <w:r w:rsidR="00E81FBE">
              <w:rPr>
                <w:rFonts w:ascii="Times New Roman" w:eastAsia="Times New Roman" w:hAnsi="Times New Roman" w:cs="Times New Roman"/>
                <w:sz w:val="24"/>
                <w:szCs w:val="24"/>
                <w:lang w:eastAsia="ru-RU"/>
              </w:rPr>
              <w:t>10</w:t>
            </w:r>
            <w:r w:rsidRPr="00B537DD">
              <w:rPr>
                <w:rFonts w:ascii="Times New Roman" w:eastAsia="Times New Roman" w:hAnsi="Times New Roman" w:cs="Times New Roman"/>
                <w:sz w:val="24"/>
                <w:szCs w:val="24"/>
                <w:lang w:eastAsia="ru-RU"/>
              </w:rPr>
              <w:t xml:space="preserve">» </w:t>
            </w:r>
            <w:r w:rsidR="000D0C91">
              <w:rPr>
                <w:rFonts w:ascii="Times New Roman" w:eastAsia="Times New Roman" w:hAnsi="Times New Roman" w:cs="Times New Roman"/>
                <w:sz w:val="24"/>
                <w:szCs w:val="24"/>
                <w:lang w:eastAsia="ru-RU"/>
              </w:rPr>
              <w:t>ма</w:t>
            </w:r>
            <w:r w:rsidR="0087699E">
              <w:rPr>
                <w:rFonts w:ascii="Times New Roman" w:eastAsia="Times New Roman" w:hAnsi="Times New Roman" w:cs="Times New Roman"/>
                <w:sz w:val="24"/>
                <w:szCs w:val="24"/>
                <w:lang w:eastAsia="ru-RU"/>
              </w:rPr>
              <w:t>я</w:t>
            </w:r>
            <w:r w:rsidRPr="00B537DD">
              <w:rPr>
                <w:rFonts w:ascii="Times New Roman" w:eastAsia="Times New Roman" w:hAnsi="Times New Roman" w:cs="Times New Roman"/>
                <w:sz w:val="24"/>
                <w:szCs w:val="24"/>
                <w:lang w:eastAsia="ru-RU"/>
              </w:rPr>
              <w:t xml:space="preserve"> 201</w:t>
            </w:r>
            <w:r w:rsidR="00A6492A">
              <w:rPr>
                <w:rFonts w:ascii="Times New Roman" w:eastAsia="Times New Roman" w:hAnsi="Times New Roman" w:cs="Times New Roman"/>
                <w:sz w:val="24"/>
                <w:szCs w:val="24"/>
                <w:lang w:eastAsia="ru-RU"/>
              </w:rPr>
              <w:t>8</w:t>
            </w:r>
            <w:r w:rsidRPr="00B537DD">
              <w:rPr>
                <w:rFonts w:ascii="Times New Roman" w:eastAsia="Times New Roman" w:hAnsi="Times New Roman" w:cs="Times New Roman"/>
                <w:sz w:val="24"/>
                <w:szCs w:val="24"/>
                <w:lang w:eastAsia="ru-RU"/>
              </w:rPr>
              <w:t xml:space="preserve"> года</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4" w:name="_Ref36830431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дата начала и дата окончания срока подачи Заявок на участие в закупке</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sz w:val="24"/>
                <w:szCs w:val="24"/>
              </w:rPr>
            </w:pPr>
            <w:r w:rsidRPr="00D93D3D">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D93D3D">
              <w:rPr>
                <w:rFonts w:ascii="Times New Roman" w:eastAsia="Calibri" w:hAnsi="Times New Roman" w:cs="Times New Roman"/>
                <w:color w:val="000000"/>
                <w:sz w:val="24"/>
                <w:szCs w:val="24"/>
                <w:shd w:val="clear" w:color="auto" w:fill="F6F5F3"/>
              </w:rPr>
              <w:t>SETonline</w:t>
            </w:r>
            <w:r w:rsidRPr="00D93D3D">
              <w:rPr>
                <w:rFonts w:ascii="Times New Roman" w:eastAsia="Calibri" w:hAnsi="Times New Roman" w:cs="Times New Roman"/>
                <w:iCs/>
                <w:sz w:val="24"/>
                <w:szCs w:val="24"/>
              </w:rPr>
              <w:t>.</w:t>
            </w:r>
          </w:p>
          <w:p w:rsidR="00FE2F63" w:rsidRPr="00BF61A4"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BF61A4">
              <w:rPr>
                <w:rFonts w:ascii="Times New Roman" w:eastAsia="Calibri" w:hAnsi="Times New Roman" w:cs="Times New Roman"/>
                <w:iCs/>
                <w:color w:val="000000"/>
                <w:sz w:val="24"/>
                <w:szCs w:val="24"/>
              </w:rPr>
              <w:t xml:space="preserve">Сайт Электронной торговой площадки: </w:t>
            </w:r>
            <w:hyperlink r:id="rId31" w:history="1">
              <w:r w:rsidRPr="00BF61A4">
                <w:rPr>
                  <w:rFonts w:ascii="Times New Roman" w:eastAsia="Calibri" w:hAnsi="Times New Roman" w:cs="Times New Roman"/>
                  <w:color w:val="0000FF"/>
                  <w:sz w:val="24"/>
                  <w:szCs w:val="24"/>
                  <w:u w:val="single"/>
                </w:rPr>
                <w:t>https://www.setonline.ru/</w:t>
              </w:r>
            </w:hyperlink>
            <w:r w:rsidRPr="00BF61A4">
              <w:rPr>
                <w:rFonts w:ascii="Times New Roman" w:eastAsia="Calibri" w:hAnsi="Times New Roman" w:cs="Times New Roman"/>
                <w:color w:val="000000"/>
                <w:sz w:val="24"/>
                <w:szCs w:val="24"/>
              </w:rPr>
              <w:t xml:space="preserve"> </w:t>
            </w:r>
          </w:p>
          <w:p w:rsidR="00FE2F63" w:rsidRPr="00BF61A4" w:rsidRDefault="00FE2F63" w:rsidP="00FE2F63">
            <w:pPr>
              <w:suppressAutoHyphens/>
              <w:spacing w:before="120"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 xml:space="preserve">Дата начала срока: </w:t>
            </w:r>
            <w:r w:rsidR="007E3CAB" w:rsidRPr="007E3CAB">
              <w:rPr>
                <w:rFonts w:ascii="Times New Roman" w:eastAsia="Calibri" w:hAnsi="Times New Roman" w:cs="Times New Roman"/>
                <w:iCs/>
                <w:sz w:val="24"/>
                <w:szCs w:val="24"/>
              </w:rPr>
              <w:t>«</w:t>
            </w:r>
            <w:r w:rsidR="00E81FBE">
              <w:rPr>
                <w:rFonts w:ascii="Times New Roman" w:eastAsia="Calibri" w:hAnsi="Times New Roman" w:cs="Times New Roman"/>
                <w:iCs/>
                <w:sz w:val="24"/>
                <w:szCs w:val="24"/>
              </w:rPr>
              <w:t>10</w:t>
            </w:r>
            <w:r w:rsidR="007E3CAB" w:rsidRPr="007E3CAB">
              <w:rPr>
                <w:rFonts w:ascii="Times New Roman" w:eastAsia="Calibri" w:hAnsi="Times New Roman" w:cs="Times New Roman"/>
                <w:iCs/>
                <w:sz w:val="24"/>
                <w:szCs w:val="24"/>
              </w:rPr>
              <w:t xml:space="preserve">» </w:t>
            </w:r>
            <w:r w:rsidR="00116984">
              <w:rPr>
                <w:rFonts w:ascii="Times New Roman" w:eastAsia="Calibri" w:hAnsi="Times New Roman" w:cs="Times New Roman"/>
                <w:iCs/>
                <w:sz w:val="24"/>
                <w:szCs w:val="24"/>
              </w:rPr>
              <w:t>ма</w:t>
            </w:r>
            <w:r w:rsidR="0087699E">
              <w:rPr>
                <w:rFonts w:ascii="Times New Roman" w:eastAsia="Calibri" w:hAnsi="Times New Roman" w:cs="Times New Roman"/>
                <w:iCs/>
                <w:sz w:val="24"/>
                <w:szCs w:val="24"/>
              </w:rPr>
              <w:t>я</w:t>
            </w:r>
            <w:r w:rsidR="007E3CAB" w:rsidRPr="007E3CAB">
              <w:rPr>
                <w:rFonts w:ascii="Times New Roman" w:eastAsia="Calibri" w:hAnsi="Times New Roman" w:cs="Times New Roman"/>
                <w:iCs/>
                <w:sz w:val="24"/>
                <w:szCs w:val="24"/>
              </w:rPr>
              <w:t xml:space="preserve"> </w:t>
            </w:r>
            <w:r w:rsidR="00A6492A" w:rsidRPr="00A6492A">
              <w:rPr>
                <w:rFonts w:ascii="Times New Roman" w:eastAsia="Calibri" w:hAnsi="Times New Roman" w:cs="Times New Roman"/>
                <w:iCs/>
                <w:sz w:val="24"/>
                <w:szCs w:val="24"/>
              </w:rPr>
              <w:t xml:space="preserve">2018 </w:t>
            </w:r>
            <w:r w:rsidRPr="00BF61A4">
              <w:rPr>
                <w:rFonts w:ascii="Times New Roman" w:eastAsia="Calibri" w:hAnsi="Times New Roman" w:cs="Times New Roman"/>
                <w:iCs/>
                <w:sz w:val="24"/>
                <w:szCs w:val="24"/>
              </w:rPr>
              <w:t>года 1</w:t>
            </w:r>
            <w:r w:rsidR="0087699E">
              <w:rPr>
                <w:rFonts w:ascii="Times New Roman" w:eastAsia="Calibri" w:hAnsi="Times New Roman" w:cs="Times New Roman"/>
                <w:iCs/>
                <w:sz w:val="24"/>
                <w:szCs w:val="24"/>
              </w:rPr>
              <w:t>6</w:t>
            </w:r>
            <w:r w:rsidRPr="00BF61A4">
              <w:rPr>
                <w:rFonts w:ascii="Times New Roman" w:eastAsia="Calibri" w:hAnsi="Times New Roman" w:cs="Times New Roman"/>
                <w:iCs/>
                <w:sz w:val="24"/>
                <w:szCs w:val="24"/>
              </w:rPr>
              <w:t>:00 часов (время московское).</w:t>
            </w:r>
            <w:r w:rsidRPr="00BF61A4">
              <w:rPr>
                <w:rFonts w:ascii="Times New Roman" w:eastAsia="Calibri" w:hAnsi="Times New Roman" w:cs="Times New Roman"/>
                <w:sz w:val="24"/>
                <w:szCs w:val="24"/>
              </w:rPr>
              <w:t xml:space="preserve"> Если в ЕИС возникли технические или иные неполадки, блокирующие доступ к ЕИС, датой начала срока является день размещения Извещения о закупке и Документации о закупке на сайте Заказчика.</w:t>
            </w:r>
          </w:p>
          <w:p w:rsidR="00FE2F63" w:rsidRPr="00BF61A4" w:rsidRDefault="00FE2F63" w:rsidP="00FE2F63">
            <w:pPr>
              <w:suppressAutoHyphens/>
              <w:spacing w:after="0" w:line="276" w:lineRule="auto"/>
              <w:jc w:val="both"/>
              <w:rPr>
                <w:rFonts w:ascii="Times New Roman" w:eastAsia="Calibri" w:hAnsi="Times New Roman" w:cs="Times New Roman"/>
                <w:sz w:val="24"/>
                <w:szCs w:val="24"/>
              </w:rPr>
            </w:pPr>
            <w:r w:rsidRPr="00BF61A4">
              <w:rPr>
                <w:rFonts w:ascii="Times New Roman" w:eastAsia="Calibri" w:hAnsi="Times New Roman" w:cs="Times New Roman"/>
                <w:sz w:val="24"/>
                <w:szCs w:val="24"/>
              </w:rPr>
              <w:t>Дата окончания срока, последний день срока подачи Заявок:</w:t>
            </w:r>
          </w:p>
          <w:p w:rsidR="00FE2F63" w:rsidRPr="00BF61A4" w:rsidRDefault="00C65860" w:rsidP="00E81FBE">
            <w:pPr>
              <w:spacing w:after="0" w:line="240" w:lineRule="auto"/>
              <w:rPr>
                <w:rFonts w:ascii="Times New Roman" w:eastAsia="Times New Roman" w:hAnsi="Times New Roman" w:cs="Times New Roman"/>
                <w:sz w:val="24"/>
                <w:szCs w:val="24"/>
                <w:lang w:eastAsia="ru-RU"/>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08</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июня</w:t>
            </w:r>
            <w:r w:rsidR="000D0C91" w:rsidRPr="000D0C91">
              <w:rPr>
                <w:rFonts w:ascii="Times New Roman" w:eastAsia="Calibri" w:hAnsi="Times New Roman" w:cs="Times New Roman"/>
                <w:iCs/>
                <w:sz w:val="24"/>
                <w:szCs w:val="24"/>
              </w:rPr>
              <w:t xml:space="preserve"> </w:t>
            </w:r>
            <w:r w:rsidR="007E3CAB" w:rsidRPr="007E3CAB">
              <w:rPr>
                <w:rFonts w:ascii="Times New Roman" w:eastAsia="Calibri" w:hAnsi="Times New Roman" w:cs="Times New Roman"/>
                <w:iCs/>
                <w:sz w:val="24"/>
                <w:szCs w:val="24"/>
              </w:rPr>
              <w:t>2018 года 1</w:t>
            </w:r>
            <w:r>
              <w:rPr>
                <w:rFonts w:ascii="Times New Roman" w:eastAsia="Calibri" w:hAnsi="Times New Roman" w:cs="Times New Roman"/>
                <w:iCs/>
                <w:sz w:val="24"/>
                <w:szCs w:val="24"/>
              </w:rPr>
              <w:t>2</w:t>
            </w:r>
            <w:r w:rsidR="007E3CAB"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rPr>
                <w:rFonts w:ascii="Times New Roman" w:eastAsia="Times New Roman" w:hAnsi="Times New Roman" w:cs="Times New Roman"/>
                <w:sz w:val="24"/>
                <w:szCs w:val="24"/>
                <w:lang w:eastAsia="ru-RU"/>
              </w:rPr>
            </w:pPr>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bottom w:val="single" w:sz="4" w:space="0" w:color="auto"/>
              <w:right w:val="single" w:sz="4" w:space="0" w:color="auto"/>
            </w:tcBorders>
            <w:shd w:val="clear" w:color="auto" w:fill="auto"/>
          </w:tcPr>
          <w:p w:rsidR="00FE2F63" w:rsidRPr="00D93D3D" w:rsidRDefault="00FE2F63" w:rsidP="00FE2F63">
            <w:pPr>
              <w:autoSpaceDE w:val="0"/>
              <w:autoSpaceDN w:val="0"/>
              <w:adjustRightInd w:val="0"/>
              <w:spacing w:after="0" w:line="240" w:lineRule="auto"/>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FE2F63" w:rsidRPr="00D93D3D" w:rsidRDefault="00FE2F63" w:rsidP="00FE2F63">
            <w:pPr>
              <w:tabs>
                <w:tab w:val="left" w:pos="1680"/>
              </w:tabs>
              <w:autoSpaceDE w:val="0"/>
              <w:autoSpaceDN w:val="0"/>
              <w:adjustRightInd w:val="0"/>
              <w:spacing w:after="0" w:line="240" w:lineRule="auto"/>
              <w:rPr>
                <w:rFonts w:ascii="Times New Roman" w:eastAsia="Calibri" w:hAnsi="Times New Roman" w:cs="Times New Roman"/>
                <w:iCs/>
                <w:color w:val="000000"/>
                <w:sz w:val="10"/>
                <w:szCs w:val="10"/>
              </w:rPr>
            </w:pPr>
            <w:r w:rsidRPr="00D93D3D">
              <w:rPr>
                <w:rFonts w:ascii="Times New Roman" w:eastAsia="Calibri" w:hAnsi="Times New Roman" w:cs="Times New Roman"/>
                <w:iCs/>
                <w:color w:val="000000"/>
                <w:sz w:val="10"/>
                <w:szCs w:val="10"/>
              </w:rPr>
              <w:tab/>
            </w:r>
          </w:p>
          <w:p w:rsidR="00FE2F63" w:rsidRPr="00D93D3D" w:rsidRDefault="00C65860" w:rsidP="00E81FBE">
            <w:pPr>
              <w:autoSpaceDE w:val="0"/>
              <w:autoSpaceDN w:val="0"/>
              <w:adjustRightInd w:val="0"/>
              <w:spacing w:after="0" w:line="240" w:lineRule="auto"/>
              <w:rPr>
                <w:rFonts w:ascii="Times New Roman" w:eastAsia="Calibri" w:hAnsi="Times New Roman" w:cs="Times New Roman"/>
                <w:iCs/>
                <w:color w:val="000000"/>
                <w:sz w:val="24"/>
                <w:szCs w:val="24"/>
              </w:rPr>
            </w:pPr>
            <w:r w:rsidRPr="00BF61A4">
              <w:rPr>
                <w:rFonts w:ascii="Times New Roman" w:eastAsia="Calibri" w:hAnsi="Times New Roman" w:cs="Times New Roman"/>
                <w:iCs/>
                <w:sz w:val="24"/>
                <w:szCs w:val="24"/>
              </w:rPr>
              <w:t>«</w:t>
            </w:r>
            <w:r>
              <w:rPr>
                <w:rFonts w:ascii="Times New Roman" w:eastAsia="Calibri" w:hAnsi="Times New Roman" w:cs="Times New Roman"/>
                <w:iCs/>
                <w:sz w:val="24"/>
                <w:szCs w:val="24"/>
              </w:rPr>
              <w:t>08</w:t>
            </w:r>
            <w:r w:rsidRPr="00BF61A4">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июня</w:t>
            </w:r>
            <w:r w:rsidR="0087699E" w:rsidRPr="0087699E">
              <w:rPr>
                <w:rFonts w:ascii="Times New Roman" w:eastAsia="Calibri" w:hAnsi="Times New Roman" w:cs="Times New Roman"/>
                <w:iCs/>
                <w:sz w:val="24"/>
                <w:szCs w:val="24"/>
              </w:rPr>
              <w:t xml:space="preserve"> </w:t>
            </w:r>
            <w:r w:rsidR="007E3CAB" w:rsidRPr="007E3CAB">
              <w:rPr>
                <w:rFonts w:ascii="Times New Roman" w:eastAsia="Calibri" w:hAnsi="Times New Roman" w:cs="Times New Roman"/>
                <w:iCs/>
                <w:sz w:val="24"/>
                <w:szCs w:val="24"/>
              </w:rPr>
              <w:t>2018 года 1</w:t>
            </w:r>
            <w:r>
              <w:rPr>
                <w:rFonts w:ascii="Times New Roman" w:eastAsia="Calibri" w:hAnsi="Times New Roman" w:cs="Times New Roman"/>
                <w:iCs/>
                <w:sz w:val="24"/>
                <w:szCs w:val="24"/>
              </w:rPr>
              <w:t>2</w:t>
            </w:r>
            <w:r w:rsidR="007E3CAB" w:rsidRPr="007E3CAB">
              <w:rPr>
                <w:rFonts w:ascii="Times New Roman" w:eastAsia="Calibri" w:hAnsi="Times New Roman" w:cs="Times New Roman"/>
                <w:iCs/>
                <w:sz w:val="24"/>
                <w:szCs w:val="24"/>
              </w:rPr>
              <w:t xml:space="preserve">:00 </w:t>
            </w:r>
            <w:r w:rsidR="00FE2F63" w:rsidRPr="00BF61A4">
              <w:rPr>
                <w:rFonts w:ascii="Times New Roman" w:eastAsia="Calibri" w:hAnsi="Times New Roman" w:cs="Times New Roman"/>
                <w:iCs/>
                <w:sz w:val="24"/>
                <w:szCs w:val="24"/>
              </w:rPr>
              <w:t>часов (</w:t>
            </w:r>
            <w:r w:rsidR="00FE2F63" w:rsidRPr="00BF61A4">
              <w:rPr>
                <w:rFonts w:ascii="Times New Roman" w:eastAsia="Calibri" w:hAnsi="Times New Roman" w:cs="Times New Roman"/>
                <w:sz w:val="24"/>
                <w:szCs w:val="24"/>
              </w:rPr>
              <w:t>время московское)</w:t>
            </w:r>
          </w:p>
        </w:tc>
      </w:tr>
      <w:tr w:rsidR="00FE2F63" w:rsidRPr="00D93D3D" w:rsidTr="00FE2F63">
        <w:tc>
          <w:tcPr>
            <w:tcW w:w="568" w:type="dxa"/>
            <w:tcBorders>
              <w:top w:val="single" w:sz="4" w:space="0" w:color="auto"/>
              <w:left w:val="single" w:sz="4" w:space="0" w:color="auto"/>
              <w:bottom w:val="single" w:sz="4" w:space="0" w:color="auto"/>
              <w:right w:val="single" w:sz="4" w:space="0" w:color="auto"/>
            </w:tcBorders>
          </w:tcPr>
          <w:p w:rsidR="00FE2F63" w:rsidRDefault="00FE2F63" w:rsidP="00FE2F63">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78107245"/>
          </w:p>
          <w:p w:rsidR="00FE2F63" w:rsidRPr="00866909" w:rsidRDefault="00FE2F63" w:rsidP="00FE2F63">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FE2F63" w:rsidRPr="00D93D3D" w:rsidRDefault="00FE2F63" w:rsidP="00FE2F63">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Место и дата рассмотрения Заявок, проведения основного этапа закупки (оценки и сопоставления Заявок), подведения итогов закупки </w:t>
            </w:r>
          </w:p>
        </w:tc>
        <w:tc>
          <w:tcPr>
            <w:tcW w:w="7796" w:type="dxa"/>
            <w:tcBorders>
              <w:top w:val="single" w:sz="4" w:space="0" w:color="auto"/>
              <w:bottom w:val="single" w:sz="4" w:space="0" w:color="auto"/>
              <w:right w:val="single" w:sz="4" w:space="0" w:color="auto"/>
            </w:tcBorders>
            <w:shd w:val="clear" w:color="auto" w:fill="auto"/>
          </w:tcPr>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Рассмотрение Заявок</w:t>
            </w:r>
            <w:r w:rsidRPr="00BF61A4">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w:t>
            </w:r>
            <w:r w:rsidR="00C65860">
              <w:rPr>
                <w:rFonts w:ascii="Times New Roman" w:eastAsia="Calibri" w:hAnsi="Times New Roman" w:cs="Times New Roman"/>
                <w:iCs/>
                <w:sz w:val="24"/>
                <w:szCs w:val="24"/>
              </w:rPr>
              <w:t>19</w:t>
            </w:r>
            <w:r>
              <w:rPr>
                <w:rFonts w:ascii="Times New Roman" w:eastAsia="Calibri" w:hAnsi="Times New Roman" w:cs="Times New Roman"/>
                <w:iCs/>
                <w:sz w:val="24"/>
                <w:szCs w:val="24"/>
              </w:rPr>
              <w:t>»</w:t>
            </w:r>
            <w:r w:rsidRPr="00BF61A4">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Pr="00BF61A4">
              <w:rPr>
                <w:rFonts w:ascii="Times New Roman" w:eastAsia="Calibri" w:hAnsi="Times New Roman" w:cs="Times New Roman"/>
                <w:iCs/>
                <w:sz w:val="24"/>
                <w:szCs w:val="24"/>
              </w:rPr>
              <w:t xml:space="preserve"> 2018 года</w:t>
            </w:r>
            <w:r w:rsidRPr="00BF61A4">
              <w:rPr>
                <w:rFonts w:ascii="Times New Roman" w:eastAsia="Calibri" w:hAnsi="Times New Roman" w:cs="Times New Roman"/>
                <w:sz w:val="24"/>
                <w:szCs w:val="24"/>
              </w:rPr>
              <w:t xml:space="preserve"> в 14 часов 00 минут по местному времени</w:t>
            </w:r>
          </w:p>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Оценка и сопоставление Заявок</w:t>
            </w:r>
            <w:r w:rsidRPr="00BF61A4">
              <w:rPr>
                <w:rFonts w:ascii="Times New Roman" w:eastAsia="Calibri" w:hAnsi="Times New Roman" w:cs="Times New Roman"/>
                <w:sz w:val="24"/>
                <w:szCs w:val="24"/>
              </w:rPr>
              <w:t xml:space="preserve">: </w:t>
            </w:r>
            <w:r w:rsidRPr="000D0C91">
              <w:rPr>
                <w:rFonts w:ascii="Times New Roman" w:eastAsia="Calibri" w:hAnsi="Times New Roman" w:cs="Times New Roman"/>
                <w:iCs/>
                <w:sz w:val="24"/>
                <w:szCs w:val="24"/>
              </w:rPr>
              <w:t>«</w:t>
            </w:r>
            <w:r w:rsidR="00C65860">
              <w:rPr>
                <w:rFonts w:ascii="Times New Roman" w:eastAsia="Calibri" w:hAnsi="Times New Roman" w:cs="Times New Roman"/>
                <w:iCs/>
                <w:sz w:val="24"/>
                <w:szCs w:val="24"/>
              </w:rPr>
              <w:t>19</w:t>
            </w:r>
            <w:r w:rsidRPr="000D0C91">
              <w:rPr>
                <w:rFonts w:ascii="Times New Roman" w:eastAsia="Calibri" w:hAnsi="Times New Roman" w:cs="Times New Roman"/>
                <w:iCs/>
                <w:sz w:val="24"/>
                <w:szCs w:val="24"/>
              </w:rPr>
              <w:t xml:space="preserve">» </w:t>
            </w:r>
            <w:r w:rsidR="0087699E">
              <w:rPr>
                <w:rFonts w:ascii="Times New Roman" w:eastAsia="Calibri" w:hAnsi="Times New Roman" w:cs="Times New Roman"/>
                <w:iCs/>
                <w:sz w:val="24"/>
                <w:szCs w:val="24"/>
              </w:rPr>
              <w:t>июня</w:t>
            </w:r>
            <w:r w:rsidRPr="000D0C91">
              <w:rPr>
                <w:rFonts w:ascii="Times New Roman" w:eastAsia="Calibri" w:hAnsi="Times New Roman" w:cs="Times New Roman"/>
                <w:iCs/>
                <w:sz w:val="24"/>
                <w:szCs w:val="24"/>
              </w:rPr>
              <w:t xml:space="preserve"> </w:t>
            </w:r>
            <w:r w:rsidRPr="00BF61A4">
              <w:rPr>
                <w:rFonts w:ascii="Times New Roman" w:eastAsia="Calibri" w:hAnsi="Times New Roman" w:cs="Times New Roman"/>
                <w:iCs/>
                <w:sz w:val="24"/>
                <w:szCs w:val="24"/>
              </w:rPr>
              <w:t>2018 года</w:t>
            </w:r>
            <w:r w:rsidRPr="00BF61A4">
              <w:rPr>
                <w:rFonts w:ascii="Times New Roman" w:eastAsia="Calibri" w:hAnsi="Times New Roman" w:cs="Times New Roman"/>
                <w:sz w:val="24"/>
                <w:szCs w:val="24"/>
              </w:rPr>
              <w:t xml:space="preserve"> в 16 часов 00 минут по местному времени</w:t>
            </w:r>
          </w:p>
          <w:p w:rsidR="000D0C91" w:rsidRPr="00BF61A4" w:rsidRDefault="000D0C91" w:rsidP="000D0C91">
            <w:pPr>
              <w:spacing w:after="0" w:line="276" w:lineRule="auto"/>
              <w:rPr>
                <w:rFonts w:ascii="Times New Roman" w:eastAsia="Calibri" w:hAnsi="Times New Roman" w:cs="Times New Roman"/>
                <w:sz w:val="24"/>
                <w:szCs w:val="24"/>
              </w:rPr>
            </w:pPr>
            <w:r w:rsidRPr="00BF61A4">
              <w:rPr>
                <w:rFonts w:ascii="Times New Roman" w:eastAsia="Calibri" w:hAnsi="Times New Roman" w:cs="Times New Roman"/>
                <w:b/>
                <w:sz w:val="24"/>
                <w:szCs w:val="24"/>
              </w:rPr>
              <w:t>Подведение итогов закупки</w:t>
            </w:r>
            <w:r w:rsidRPr="00BF61A4">
              <w:rPr>
                <w:rFonts w:ascii="Times New Roman" w:eastAsia="Calibri" w:hAnsi="Times New Roman" w:cs="Times New Roman"/>
                <w:sz w:val="24"/>
                <w:szCs w:val="24"/>
              </w:rPr>
              <w:t xml:space="preserve"> «</w:t>
            </w:r>
            <w:r w:rsidR="00C65860">
              <w:rPr>
                <w:rFonts w:ascii="Times New Roman" w:eastAsia="Calibri" w:hAnsi="Times New Roman" w:cs="Times New Roman"/>
                <w:sz w:val="24"/>
                <w:szCs w:val="24"/>
              </w:rPr>
              <w:t>03</w:t>
            </w:r>
            <w:r w:rsidRPr="00BF61A4">
              <w:rPr>
                <w:rFonts w:ascii="Times New Roman" w:eastAsia="Calibri" w:hAnsi="Times New Roman" w:cs="Times New Roman"/>
                <w:sz w:val="24"/>
                <w:szCs w:val="24"/>
              </w:rPr>
              <w:t xml:space="preserve">» </w:t>
            </w:r>
            <w:r w:rsidR="00C65860">
              <w:rPr>
                <w:rFonts w:ascii="Times New Roman" w:eastAsia="Calibri" w:hAnsi="Times New Roman" w:cs="Times New Roman"/>
                <w:sz w:val="24"/>
                <w:szCs w:val="24"/>
              </w:rPr>
              <w:t>июл</w:t>
            </w:r>
            <w:r w:rsidR="0087699E">
              <w:rPr>
                <w:rFonts w:ascii="Times New Roman" w:eastAsia="Calibri" w:hAnsi="Times New Roman" w:cs="Times New Roman"/>
                <w:sz w:val="24"/>
                <w:szCs w:val="24"/>
              </w:rPr>
              <w:t>я</w:t>
            </w:r>
            <w:r>
              <w:rPr>
                <w:rFonts w:ascii="Times New Roman" w:eastAsia="Calibri" w:hAnsi="Times New Roman" w:cs="Times New Roman"/>
                <w:sz w:val="24"/>
                <w:szCs w:val="24"/>
              </w:rPr>
              <w:t xml:space="preserve"> </w:t>
            </w:r>
            <w:r w:rsidRPr="00BF61A4">
              <w:rPr>
                <w:rFonts w:ascii="Times New Roman" w:eastAsia="Calibri" w:hAnsi="Times New Roman" w:cs="Times New Roman"/>
                <w:iCs/>
                <w:sz w:val="24"/>
                <w:szCs w:val="24"/>
              </w:rPr>
              <w:t>2018 года</w:t>
            </w:r>
          </w:p>
          <w:p w:rsidR="00FE2F63" w:rsidRPr="00D93D3D" w:rsidRDefault="00FE2F63" w:rsidP="00FE2F63">
            <w:pPr>
              <w:autoSpaceDE w:val="0"/>
              <w:autoSpaceDN w:val="0"/>
              <w:adjustRightInd w:val="0"/>
              <w:spacing w:before="120" w:after="0" w:line="240" w:lineRule="auto"/>
              <w:jc w:val="both"/>
              <w:rPr>
                <w:rFonts w:ascii="Times New Roman" w:eastAsia="Calibri" w:hAnsi="Times New Roman" w:cs="Times New Roman"/>
                <w:color w:val="000000"/>
                <w:sz w:val="24"/>
                <w:szCs w:val="24"/>
              </w:rPr>
            </w:pPr>
            <w:r w:rsidRPr="00D93D3D">
              <w:rPr>
                <w:rFonts w:ascii="Times New Roman" w:eastAsia="Calibri" w:hAnsi="Times New Roman" w:cs="Times New Roman"/>
                <w:color w:val="000000"/>
                <w:sz w:val="24"/>
                <w:szCs w:val="24"/>
              </w:rPr>
              <w:t>Указанные этапы Открытого запроса предложений проводятся по адресу Заказчика: 4500</w:t>
            </w:r>
            <w:r>
              <w:rPr>
                <w:rFonts w:ascii="Times New Roman" w:eastAsia="Calibri" w:hAnsi="Times New Roman" w:cs="Times New Roman"/>
                <w:color w:val="000000"/>
                <w:sz w:val="24"/>
                <w:szCs w:val="24"/>
              </w:rPr>
              <w:t>77</w:t>
            </w:r>
            <w:r w:rsidRPr="00D93D3D">
              <w:rPr>
                <w:rFonts w:ascii="Times New Roman" w:eastAsia="Calibri" w:hAnsi="Times New Roman" w:cs="Times New Roman"/>
                <w:color w:val="000000"/>
                <w:sz w:val="24"/>
                <w:szCs w:val="24"/>
              </w:rPr>
              <w:t xml:space="preserve">, Республика Башкортостан, г. Уфа, ул. Ленина, д. </w:t>
            </w:r>
            <w:r>
              <w:rPr>
                <w:rFonts w:ascii="Times New Roman" w:eastAsia="Calibri" w:hAnsi="Times New Roman" w:cs="Times New Roman"/>
                <w:color w:val="000000"/>
                <w:sz w:val="24"/>
                <w:szCs w:val="24"/>
              </w:rPr>
              <w:t>30</w:t>
            </w:r>
            <w:r w:rsidRPr="00D93D3D">
              <w:rPr>
                <w:rFonts w:ascii="Times New Roman" w:eastAsia="Calibri" w:hAnsi="Times New Roman" w:cs="Times New Roman"/>
                <w:color w:val="000000"/>
                <w:sz w:val="24"/>
                <w:szCs w:val="24"/>
              </w:rPr>
              <w:t>.</w:t>
            </w:r>
          </w:p>
          <w:p w:rsidR="00FE2F63" w:rsidRPr="00D93D3D" w:rsidRDefault="00FE2F63" w:rsidP="00FE2F63">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BF61A4" w:rsidRPr="00D93D3D" w:rsidTr="00FE2F63">
        <w:tc>
          <w:tcPr>
            <w:tcW w:w="568" w:type="dxa"/>
            <w:tcBorders>
              <w:top w:val="single" w:sz="4" w:space="0" w:color="auto"/>
              <w:left w:val="single" w:sz="4" w:space="0" w:color="auto"/>
              <w:bottom w:val="single" w:sz="4" w:space="0" w:color="auto"/>
              <w:right w:val="single" w:sz="4" w:space="0" w:color="auto"/>
            </w:tcBorders>
          </w:tcPr>
          <w:p w:rsidR="00BF61A4" w:rsidRDefault="00BF61A4" w:rsidP="00BF61A4">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BF61A4" w:rsidRPr="00866909" w:rsidRDefault="00BF61A4" w:rsidP="00BF61A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BF61A4" w:rsidRPr="00D93D3D" w:rsidRDefault="00BF61A4" w:rsidP="00BF61A4">
            <w:pPr>
              <w:spacing w:after="0" w:line="240" w:lineRule="auto"/>
              <w:rPr>
                <w:rFonts w:ascii="Times New Roman" w:eastAsia="Times New Roman" w:hAnsi="Times New Roman" w:cs="Times New Roman"/>
                <w:sz w:val="24"/>
                <w:szCs w:val="24"/>
                <w:lang w:eastAsia="ru-RU"/>
              </w:rPr>
            </w:pPr>
            <w:bookmarkStart w:id="16" w:name="форма9"/>
            <w:r w:rsidRPr="00D93D3D">
              <w:rPr>
                <w:rFonts w:ascii="Times New Roman" w:eastAsia="Times New Roman" w:hAnsi="Times New Roman" w:cs="Times New Roman"/>
                <w:sz w:val="24"/>
                <w:szCs w:val="24"/>
                <w:lang w:eastAsia="ru-RU"/>
              </w:rPr>
              <w:t>Форма, порядок, срок (даты начала и окончания срока) предоставления Претендентам разъяснений положений Документации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b/>
                <w:sz w:val="24"/>
                <w:szCs w:val="24"/>
                <w:lang w:eastAsia="ru-RU"/>
              </w:rPr>
              <w:t>Дата начала срока предоставления Претендентам разъяснений положений Документации о закупке:</w:t>
            </w:r>
            <w:r w:rsidRPr="00B537DD">
              <w:rPr>
                <w:rFonts w:ascii="Times New Roman" w:eastAsia="Times New Roman" w:hAnsi="Times New Roman" w:cs="Times New Roman"/>
                <w:sz w:val="24"/>
                <w:szCs w:val="24"/>
                <w:lang w:eastAsia="ru-RU"/>
              </w:rPr>
              <w:t xml:space="preserve"> </w:t>
            </w:r>
            <w:r w:rsidR="007E3CAB" w:rsidRPr="007E3CAB">
              <w:rPr>
                <w:rFonts w:ascii="Times New Roman" w:eastAsia="Times New Roman" w:hAnsi="Times New Roman" w:cs="Times New Roman"/>
                <w:b/>
                <w:sz w:val="24"/>
                <w:szCs w:val="24"/>
                <w:lang w:eastAsia="ru-RU"/>
              </w:rPr>
              <w:t>«</w:t>
            </w:r>
            <w:r w:rsidR="00E81FBE">
              <w:rPr>
                <w:rFonts w:ascii="Times New Roman" w:eastAsia="Times New Roman" w:hAnsi="Times New Roman" w:cs="Times New Roman"/>
                <w:b/>
                <w:sz w:val="24"/>
                <w:szCs w:val="24"/>
                <w:lang w:eastAsia="ru-RU"/>
              </w:rPr>
              <w:t>1</w:t>
            </w:r>
            <w:r w:rsidR="0087699E">
              <w:rPr>
                <w:rFonts w:ascii="Times New Roman" w:eastAsia="Times New Roman" w:hAnsi="Times New Roman" w:cs="Times New Roman"/>
                <w:b/>
                <w:sz w:val="24"/>
                <w:szCs w:val="24"/>
                <w:lang w:eastAsia="ru-RU"/>
              </w:rPr>
              <w:t>0</w:t>
            </w:r>
            <w:r w:rsidR="007E3CAB" w:rsidRPr="007E3CAB">
              <w:rPr>
                <w:rFonts w:ascii="Times New Roman" w:eastAsia="Times New Roman" w:hAnsi="Times New Roman" w:cs="Times New Roman"/>
                <w:b/>
                <w:sz w:val="24"/>
                <w:szCs w:val="24"/>
                <w:lang w:eastAsia="ru-RU"/>
              </w:rPr>
              <w:t xml:space="preserve">» </w:t>
            </w:r>
            <w:r w:rsidR="000D0C91">
              <w:rPr>
                <w:rFonts w:ascii="Times New Roman" w:eastAsia="Times New Roman" w:hAnsi="Times New Roman" w:cs="Times New Roman"/>
                <w:b/>
                <w:sz w:val="24"/>
                <w:szCs w:val="24"/>
                <w:lang w:eastAsia="ru-RU"/>
              </w:rPr>
              <w:t>ма</w:t>
            </w:r>
            <w:r w:rsidR="0087699E">
              <w:rPr>
                <w:rFonts w:ascii="Times New Roman" w:eastAsia="Times New Roman" w:hAnsi="Times New Roman" w:cs="Times New Roman"/>
                <w:b/>
                <w:sz w:val="24"/>
                <w:szCs w:val="24"/>
                <w:lang w:eastAsia="ru-RU"/>
              </w:rPr>
              <w:t xml:space="preserve">я </w:t>
            </w:r>
            <w:r w:rsidR="00A6492A" w:rsidRPr="00A6492A">
              <w:rPr>
                <w:rFonts w:ascii="Times New Roman" w:eastAsia="Times New Roman" w:hAnsi="Times New Roman" w:cs="Times New Roman"/>
                <w:b/>
                <w:sz w:val="24"/>
                <w:szCs w:val="24"/>
                <w:lang w:eastAsia="ru-RU"/>
              </w:rPr>
              <w:t xml:space="preserve">2018 </w:t>
            </w:r>
            <w:r w:rsidRPr="00B537DD">
              <w:rPr>
                <w:rFonts w:ascii="Times New Roman" w:eastAsia="Times New Roman" w:hAnsi="Times New Roman" w:cs="Times New Roman"/>
                <w:b/>
                <w:sz w:val="24"/>
                <w:szCs w:val="24"/>
                <w:lang w:eastAsia="ru-RU"/>
              </w:rPr>
              <w:t>года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B537DD">
              <w:rPr>
                <w:rFonts w:ascii="Times New Roman" w:eastAsia="Times New Roman" w:hAnsi="Times New Roman" w:cs="Times New Roman"/>
                <w:b/>
                <w:sz w:val="24"/>
                <w:szCs w:val="24"/>
                <w:lang w:eastAsia="ru-RU"/>
              </w:rPr>
              <w:t>Дата окончания срока предоставления Претендентам разъяснений положений Документации о закупке: «</w:t>
            </w:r>
            <w:r w:rsidR="006A115E">
              <w:rPr>
                <w:rFonts w:ascii="Times New Roman" w:eastAsia="Times New Roman" w:hAnsi="Times New Roman" w:cs="Times New Roman"/>
                <w:b/>
                <w:sz w:val="24"/>
                <w:szCs w:val="24"/>
                <w:lang w:eastAsia="ru-RU"/>
              </w:rPr>
              <w:t>05</w:t>
            </w:r>
            <w:r w:rsidRPr="00B537DD">
              <w:rPr>
                <w:rFonts w:ascii="Times New Roman" w:eastAsia="Times New Roman" w:hAnsi="Times New Roman" w:cs="Times New Roman"/>
                <w:b/>
                <w:sz w:val="24"/>
                <w:szCs w:val="24"/>
                <w:lang w:eastAsia="ru-RU"/>
              </w:rPr>
              <w:t xml:space="preserve">» </w:t>
            </w:r>
            <w:r w:rsidR="006A115E">
              <w:rPr>
                <w:rFonts w:ascii="Times New Roman" w:eastAsia="Times New Roman" w:hAnsi="Times New Roman" w:cs="Times New Roman"/>
                <w:b/>
                <w:sz w:val="24"/>
                <w:szCs w:val="24"/>
                <w:lang w:eastAsia="ru-RU"/>
              </w:rPr>
              <w:t>июня</w:t>
            </w:r>
            <w:r w:rsidRPr="00B537DD">
              <w:rPr>
                <w:rFonts w:ascii="Times New Roman" w:eastAsia="Times New Roman" w:hAnsi="Times New Roman" w:cs="Times New Roman"/>
                <w:b/>
                <w:sz w:val="24"/>
                <w:szCs w:val="24"/>
                <w:lang w:eastAsia="ru-RU"/>
              </w:rPr>
              <w:t xml:space="preserve"> 201</w:t>
            </w:r>
            <w:r w:rsidR="00FE2F63">
              <w:rPr>
                <w:rFonts w:ascii="Times New Roman" w:eastAsia="Times New Roman" w:hAnsi="Times New Roman" w:cs="Times New Roman"/>
                <w:b/>
                <w:sz w:val="24"/>
                <w:szCs w:val="24"/>
                <w:lang w:eastAsia="ru-RU"/>
              </w:rPr>
              <w:t>8</w:t>
            </w:r>
            <w:r w:rsidRPr="00B537DD">
              <w:rPr>
                <w:rFonts w:ascii="Times New Roman" w:eastAsia="Times New Roman" w:hAnsi="Times New Roman" w:cs="Times New Roman"/>
                <w:b/>
                <w:sz w:val="24"/>
                <w:szCs w:val="24"/>
                <w:lang w:eastAsia="ru-RU"/>
              </w:rPr>
              <w:t xml:space="preserve"> года </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BF61A4" w:rsidRPr="00B537DD" w:rsidRDefault="00BF61A4" w:rsidP="00BF61A4">
            <w:pPr>
              <w:suppressAutoHyphens/>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BF61A4" w:rsidRPr="00B537DD" w:rsidRDefault="00BF61A4" w:rsidP="00BF61A4">
            <w:pPr>
              <w:spacing w:after="0" w:line="240" w:lineRule="auto"/>
              <w:ind w:firstLine="387"/>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B537DD">
                <w:rPr>
                  <w:rFonts w:ascii="Times New Roman" w:eastAsia="Times New Roman" w:hAnsi="Times New Roman" w:cs="Times New Roman"/>
                  <w:color w:val="0000FF"/>
                  <w:sz w:val="24"/>
                  <w:szCs w:val="24"/>
                  <w:u w:val="single"/>
                  <w:lang w:eastAsia="ru-RU"/>
                </w:rPr>
                <w:t>форме 4</w:t>
              </w:r>
            </w:hyperlink>
            <w:r w:rsidRPr="00B537DD">
              <w:rPr>
                <w:rFonts w:ascii="Times New Roman" w:eastAsia="Times New Roman" w:hAnsi="Times New Roman" w:cs="Times New Roman"/>
                <w:sz w:val="24"/>
                <w:szCs w:val="24"/>
                <w:lang w:eastAsia="ru-RU"/>
              </w:rPr>
              <w:t xml:space="preserve"> </w:t>
            </w:r>
            <w:hyperlink w:anchor="_РАЗДЕЛ_III._ФОРМЫ" w:history="1">
              <w:r w:rsidRPr="00B537D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B537DD">
              <w:rPr>
                <w:rFonts w:ascii="Times New Roman" w:eastAsia="Times New Roman" w:hAnsi="Times New Roman" w:cs="Times New Roman"/>
                <w:sz w:val="24"/>
                <w:szCs w:val="24"/>
                <w:lang w:eastAsia="ru-RU"/>
              </w:rPr>
              <w:t xml:space="preserve">. </w:t>
            </w:r>
          </w:p>
          <w:p w:rsidR="00BF61A4" w:rsidRPr="00B537DD" w:rsidRDefault="00BF61A4" w:rsidP="00BF61A4">
            <w:pPr>
              <w:spacing w:after="0" w:line="240" w:lineRule="auto"/>
              <w:ind w:left="34" w:hanging="1"/>
              <w:jc w:val="both"/>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left="34" w:hanging="1"/>
              <w:jc w:val="both"/>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Разъяснения размещаются Заказчиком в ЕИС, на ЭТП, а также официальном сайте ПАО «Башинформсвязь» не позднее чем в течение 3 (трёх) дней со дня предоставления указанных разъяснений.</w:t>
            </w:r>
          </w:p>
          <w:p w:rsidR="00BF61A4" w:rsidRPr="00B537DD" w:rsidRDefault="00BF61A4" w:rsidP="00BF61A4">
            <w:pPr>
              <w:spacing w:after="0" w:line="240" w:lineRule="auto"/>
              <w:rPr>
                <w:rFonts w:ascii="Times New Roman" w:eastAsia="Times New Roman" w:hAnsi="Times New Roman" w:cs="Times New Roman"/>
                <w:sz w:val="10"/>
                <w:szCs w:val="10"/>
                <w:lang w:eastAsia="ru-RU"/>
              </w:rPr>
            </w:pPr>
          </w:p>
          <w:p w:rsidR="00BF61A4" w:rsidRPr="00B537DD" w:rsidRDefault="00BF61A4" w:rsidP="00BF61A4">
            <w:pPr>
              <w:spacing w:after="0" w:line="240" w:lineRule="auto"/>
              <w:ind w:firstLine="387"/>
              <w:rPr>
                <w:rFonts w:ascii="Times New Roman" w:eastAsia="Times New Roman" w:hAnsi="Times New Roman" w:cs="Times New Roman"/>
                <w:sz w:val="24"/>
                <w:szCs w:val="24"/>
                <w:lang w:eastAsia="ru-RU"/>
              </w:rPr>
            </w:pPr>
            <w:r w:rsidRPr="00B537DD">
              <w:rPr>
                <w:rFonts w:ascii="Times New Roman" w:eastAsia="Times New Roman" w:hAnsi="Times New Roman" w:cs="Times New Roman"/>
                <w:sz w:val="24"/>
                <w:szCs w:val="24"/>
                <w:lang w:eastAsia="ru-RU"/>
              </w:rPr>
              <w:t xml:space="preserve">Претендент/ Участник не вправе ссылаться на устную информацию, полученную от Заказчика.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7711FC"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rsidR="00D93D3D" w:rsidRPr="007711FC" w:rsidRDefault="007711FC" w:rsidP="007711FC">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лотов</w:t>
            </w:r>
          </w:p>
          <w:p w:rsidR="007711FC" w:rsidRPr="00D93D3D" w:rsidRDefault="007711FC"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(один) лот</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866909">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(один) победитель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5180"/>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Предмет закупки. 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8C79C6" w:rsidRDefault="000D0C91"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 xml:space="preserve">Право на заключение </w:t>
            </w:r>
            <w:r w:rsidRPr="00A113E3">
              <w:rPr>
                <w:rFonts w:ascii="Times New Roman" w:eastAsia="Calibri" w:hAnsi="Times New Roman" w:cs="Times New Roman"/>
                <w:iCs/>
                <w:color w:val="000000"/>
                <w:sz w:val="24"/>
                <w:szCs w:val="24"/>
              </w:rPr>
              <w:t xml:space="preserve">договора </w:t>
            </w:r>
            <w:r w:rsidRPr="00D319F1">
              <w:rPr>
                <w:rFonts w:ascii="Times New Roman" w:eastAsia="Times New Roman" w:hAnsi="Times New Roman" w:cs="Times New Roman"/>
                <w:sz w:val="24"/>
                <w:szCs w:val="24"/>
                <w:lang w:eastAsia="ru-RU"/>
              </w:rPr>
              <w:t xml:space="preserve">на </w:t>
            </w:r>
            <w:r w:rsidR="0087699E" w:rsidRPr="0087699E">
              <w:rPr>
                <w:rFonts w:ascii="Times New Roman" w:eastAsia="Times New Roman" w:hAnsi="Times New Roman" w:cs="Times New Roman"/>
                <w:sz w:val="24"/>
                <w:szCs w:val="24"/>
                <w:lang w:eastAsia="ru-RU"/>
              </w:rPr>
              <w:t>ремонт и техническое обслуживание компьютерного оборудования и оргтехники</w:t>
            </w:r>
            <w:r w:rsidR="00A6492A" w:rsidRPr="00A6492A">
              <w:rPr>
                <w:rFonts w:ascii="Times New Roman" w:eastAsia="Calibri" w:hAnsi="Times New Roman" w:cs="Times New Roman"/>
                <w:iCs/>
                <w:color w:val="000000"/>
                <w:sz w:val="24"/>
                <w:szCs w:val="24"/>
              </w:rPr>
              <w:t>.</w:t>
            </w:r>
          </w:p>
          <w:p w:rsidR="00A6492A" w:rsidRPr="00A113E3" w:rsidRDefault="00A6492A"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FA6528" w:rsidRDefault="008C79C6" w:rsidP="008C79C6">
            <w:pPr>
              <w:autoSpaceDE w:val="0"/>
              <w:autoSpaceDN w:val="0"/>
              <w:adjustRightInd w:val="0"/>
              <w:spacing w:after="0" w:line="240" w:lineRule="auto"/>
              <w:jc w:val="both"/>
              <w:rPr>
                <w:rFonts w:ascii="Times New Roman" w:eastAsia="Calibri" w:hAnsi="Times New Roman" w:cs="Times New Roman"/>
                <w:sz w:val="24"/>
                <w:szCs w:val="24"/>
                <w:lang w:eastAsia="ru-RU"/>
              </w:rPr>
            </w:pPr>
            <w:r w:rsidRPr="00233CF6">
              <w:rPr>
                <w:rFonts w:ascii="Times New Roman" w:eastAsia="Calibri" w:hAnsi="Times New Roman" w:cs="Times New Roman"/>
                <w:sz w:val="24"/>
                <w:szCs w:val="24"/>
                <w:lang w:eastAsia="ru-RU"/>
              </w:rPr>
              <w:t>Перечень</w:t>
            </w:r>
            <w:r>
              <w:rPr>
                <w:rFonts w:ascii="Times New Roman" w:eastAsia="Calibri" w:hAnsi="Times New Roman" w:cs="Times New Roman"/>
                <w:sz w:val="24"/>
                <w:szCs w:val="24"/>
                <w:lang w:eastAsia="ru-RU"/>
              </w:rPr>
              <w:t xml:space="preserve">, </w:t>
            </w:r>
            <w:r w:rsidRPr="00C7766E">
              <w:rPr>
                <w:rFonts w:ascii="Times New Roman" w:eastAsia="Calibri" w:hAnsi="Times New Roman" w:cs="Times New Roman"/>
                <w:sz w:val="24"/>
                <w:szCs w:val="24"/>
                <w:lang w:eastAsia="ru-RU"/>
              </w:rPr>
              <w:t>объем оказываемых услуг определяется условиями Договора (в разделе V «Проект договора») и Техническим заданием (в разделе IV «Техническое задание») Документации о закупке.</w:t>
            </w:r>
          </w:p>
          <w:p w:rsidR="00D93D3D" w:rsidRPr="00D93D3D" w:rsidRDefault="008C79C6" w:rsidP="008C79C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C7766E">
              <w:rPr>
                <w:rFonts w:ascii="Times New Roman" w:eastAsia="Calibri" w:hAnsi="Times New Roman" w:cs="Times New Roman"/>
                <w:sz w:val="24"/>
                <w:szCs w:val="24"/>
                <w:lang w:eastAsia="ru-RU"/>
              </w:rPr>
              <w:t xml:space="preserve"> </w:t>
            </w:r>
          </w:p>
        </w:tc>
      </w:tr>
      <w:tr w:rsidR="00D93D3D" w:rsidRPr="00D93D3D" w:rsidTr="00FA6528">
        <w:trPr>
          <w:trHeight w:val="255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866909">
            <w:pPr>
              <w:rPr>
                <w:rFonts w:ascii="Times New Roman" w:eastAsia="Times New Roman" w:hAnsi="Times New Roman" w:cs="Times New Roman"/>
                <w:sz w:val="24"/>
                <w:szCs w:val="24"/>
                <w:lang w:eastAsia="ru-RU"/>
              </w:rPr>
            </w:pPr>
            <w:bookmarkStart w:id="18" w:name="_Ref378853453"/>
            <w:r>
              <w:rPr>
                <w:rFonts w:ascii="Times New Roman" w:eastAsia="Times New Roman" w:hAnsi="Times New Roman" w:cs="Times New Roman"/>
                <w:sz w:val="24"/>
                <w:szCs w:val="24"/>
                <w:lang w:eastAsia="ru-RU"/>
              </w:rPr>
              <w:t>13</w:t>
            </w:r>
          </w:p>
          <w:p w:rsidR="00D93D3D" w:rsidRPr="00866909" w:rsidRDefault="00D93D3D" w:rsidP="00866909">
            <w:pPr>
              <w:rPr>
                <w:rFonts w:ascii="Times New Roman" w:eastAsia="Times New Roman" w:hAnsi="Times New Roman" w:cs="Times New Roman"/>
                <w:sz w:val="24"/>
                <w:szCs w:val="24"/>
                <w:lang w:eastAsia="ru-RU"/>
              </w:rPr>
            </w:pPr>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D93D3D">
                <w:rPr>
                  <w:rFonts w:ascii="Times New Roman" w:eastAsia="Times New Roman" w:hAnsi="Times New Roman" w:cs="Times New Roman"/>
                  <w:color w:val="0000FF"/>
                  <w:sz w:val="24"/>
                  <w:szCs w:val="24"/>
                  <w:u w:val="single"/>
                  <w:lang w:eastAsia="ru-RU"/>
                </w:rPr>
                <w:t xml:space="preserve">разделе V </w:t>
              </w:r>
            </w:hyperlink>
            <w:hyperlink w:anchor="_РАЗДЕЛ_V._Проект" w:history="1">
              <w:r w:rsidRPr="00D93D3D">
                <w:rPr>
                  <w:rFonts w:ascii="Times New Roman" w:eastAsia="Times New Roman" w:hAnsi="Times New Roman" w:cs="Times New Roman"/>
                  <w:color w:val="0000FF"/>
                  <w:sz w:val="24"/>
                  <w:szCs w:val="24"/>
                  <w:u w:val="single"/>
                  <w:lang w:eastAsia="ru-RU"/>
                </w:rPr>
                <w:t xml:space="preserve"> «Проект договора»</w:t>
              </w:r>
            </w:hyperlink>
            <w:r w:rsidRPr="00D93D3D">
              <w:rPr>
                <w:rFonts w:ascii="Times New Roman" w:eastAsia="Times New Roman" w:hAnsi="Times New Roman" w:cs="Times New Roman"/>
                <w:sz w:val="24"/>
                <w:szCs w:val="24"/>
                <w:lang w:eastAsia="ru-RU"/>
              </w:rPr>
              <w:t xml:space="preserve">  и в </w:t>
            </w:r>
            <w:r w:rsidRPr="00D93D3D">
              <w:rPr>
                <w:rFonts w:ascii="Times New Roman" w:eastAsia="Times New Roman" w:hAnsi="Times New Roman" w:cs="Times New Roman"/>
                <w:iCs/>
                <w:sz w:val="24"/>
                <w:szCs w:val="24"/>
                <w:lang w:eastAsia="ru-RU"/>
              </w:rPr>
              <w:t xml:space="preserve"> </w:t>
            </w:r>
            <w:hyperlink w:anchor="_РАЗДЕЛ_IV._Техническое" w:history="1">
              <w:r w:rsidRPr="00D93D3D">
                <w:rPr>
                  <w:rFonts w:ascii="Times New Roman" w:eastAsia="Times New Roman" w:hAnsi="Times New Roman" w:cs="Times New Roman"/>
                  <w:iCs/>
                  <w:color w:val="0000FF"/>
                  <w:sz w:val="24"/>
                  <w:szCs w:val="24"/>
                  <w:u w:val="single"/>
                  <w:lang w:eastAsia="ru-RU"/>
                </w:rPr>
                <w:t>разделе IV «Техническое задание»</w:t>
              </w:r>
            </w:hyperlink>
            <w:r w:rsidRPr="00D93D3D">
              <w:rPr>
                <w:rFonts w:ascii="Times New Roman" w:eastAsia="Times New Roman" w:hAnsi="Times New Roman" w:cs="Times New Roman"/>
                <w:iCs/>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настоящей Документации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68315592"/>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bookmarkEnd w:id="19"/>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796" w:type="dxa"/>
            <w:tcBorders>
              <w:top w:val="single" w:sz="4" w:space="0" w:color="auto"/>
              <w:left w:val="single" w:sz="4" w:space="0" w:color="auto"/>
              <w:bottom w:val="single" w:sz="4" w:space="0" w:color="auto"/>
              <w:right w:val="single" w:sz="4" w:space="0" w:color="auto"/>
            </w:tcBorders>
          </w:tcPr>
          <w:p w:rsidR="0087699E" w:rsidRPr="00A15DEC" w:rsidRDefault="0087699E" w:rsidP="0087699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BF61A4">
              <w:rPr>
                <w:rFonts w:ascii="Times New Roman" w:eastAsia="Calibri" w:hAnsi="Times New Roman" w:cs="Times New Roman"/>
                <w:iCs/>
                <w:color w:val="000000"/>
                <w:sz w:val="24"/>
                <w:szCs w:val="24"/>
                <w:lang w:eastAsia="ru-RU"/>
              </w:rPr>
              <w:t xml:space="preserve">      Начальная (максимальная) цена </w:t>
            </w:r>
            <w:r>
              <w:rPr>
                <w:rFonts w:ascii="Times New Roman" w:eastAsia="Calibri" w:hAnsi="Times New Roman" w:cs="Times New Roman"/>
                <w:iCs/>
                <w:color w:val="000000"/>
                <w:sz w:val="24"/>
                <w:szCs w:val="24"/>
                <w:lang w:eastAsia="ru-RU"/>
              </w:rPr>
              <w:t xml:space="preserve">договора </w:t>
            </w:r>
            <w:r w:rsidRPr="00BF61A4">
              <w:rPr>
                <w:rFonts w:ascii="Times New Roman" w:eastAsia="Calibri" w:hAnsi="Times New Roman" w:cs="Times New Roman"/>
                <w:iCs/>
                <w:color w:val="000000"/>
                <w:sz w:val="24"/>
                <w:szCs w:val="24"/>
                <w:lang w:eastAsia="ru-RU"/>
              </w:rPr>
              <w:t xml:space="preserve">составляет </w:t>
            </w:r>
            <w:r w:rsidRPr="0087699E">
              <w:rPr>
                <w:rFonts w:ascii="Times New Roman" w:eastAsia="Calibri" w:hAnsi="Times New Roman" w:cs="Times New Roman"/>
                <w:iCs/>
                <w:color w:val="000000"/>
                <w:sz w:val="24"/>
                <w:szCs w:val="24"/>
                <w:lang w:eastAsia="ru-RU"/>
              </w:rPr>
              <w:t>951</w:t>
            </w:r>
            <w:r>
              <w:rPr>
                <w:rFonts w:ascii="Times New Roman" w:eastAsia="Calibri" w:hAnsi="Times New Roman" w:cs="Times New Roman"/>
                <w:iCs/>
                <w:color w:val="000000"/>
                <w:sz w:val="24"/>
                <w:szCs w:val="24"/>
                <w:lang w:eastAsia="ru-RU"/>
              </w:rPr>
              <w:t xml:space="preserve"> </w:t>
            </w:r>
            <w:r w:rsidRPr="0087699E">
              <w:rPr>
                <w:rFonts w:ascii="Times New Roman" w:eastAsia="Calibri" w:hAnsi="Times New Roman" w:cs="Times New Roman"/>
                <w:iCs/>
                <w:color w:val="000000"/>
                <w:sz w:val="24"/>
                <w:szCs w:val="24"/>
                <w:lang w:eastAsia="ru-RU"/>
              </w:rPr>
              <w:t>080</w:t>
            </w:r>
            <w:r>
              <w:rPr>
                <w:rFonts w:ascii="Times New Roman" w:eastAsia="Calibri" w:hAnsi="Times New Roman" w:cs="Times New Roman"/>
                <w:iCs/>
                <w:color w:val="000000"/>
                <w:sz w:val="24"/>
                <w:szCs w:val="24"/>
                <w:lang w:eastAsia="ru-RU"/>
              </w:rPr>
              <w:t>,</w:t>
            </w:r>
            <w:r w:rsidRPr="00B97423">
              <w:rPr>
                <w:rFonts w:ascii="Times New Roman" w:eastAsia="Calibri" w:hAnsi="Times New Roman" w:cs="Times New Roman"/>
                <w:iCs/>
                <w:color w:val="000000"/>
                <w:sz w:val="24"/>
                <w:szCs w:val="24"/>
                <w:lang w:eastAsia="ru-RU"/>
              </w:rPr>
              <w:t>00</w:t>
            </w:r>
            <w:r>
              <w:rPr>
                <w:rFonts w:ascii="Times New Roman" w:eastAsia="Calibri" w:hAnsi="Times New Roman" w:cs="Times New Roman"/>
                <w:iCs/>
                <w:color w:val="000000"/>
                <w:sz w:val="24"/>
                <w:szCs w:val="24"/>
                <w:lang w:eastAsia="ru-RU"/>
              </w:rPr>
              <w:t xml:space="preserve"> </w:t>
            </w:r>
            <w:r w:rsidRPr="00BF61A4">
              <w:rPr>
                <w:rFonts w:ascii="Times New Roman" w:eastAsia="Calibri" w:hAnsi="Times New Roman" w:cs="Times New Roman"/>
                <w:iCs/>
                <w:color w:val="000000"/>
                <w:sz w:val="24"/>
                <w:szCs w:val="24"/>
                <w:lang w:eastAsia="ru-RU"/>
              </w:rPr>
              <w:t>руб. (</w:t>
            </w:r>
            <w:r>
              <w:rPr>
                <w:rFonts w:ascii="Times New Roman" w:eastAsia="Calibri" w:hAnsi="Times New Roman" w:cs="Times New Roman"/>
                <w:iCs/>
                <w:color w:val="000000"/>
                <w:sz w:val="24"/>
                <w:szCs w:val="24"/>
                <w:lang w:eastAsia="ru-RU"/>
              </w:rPr>
              <w:t xml:space="preserve">Девятьсот пятьдесят одна </w:t>
            </w:r>
            <w:r w:rsidRPr="00BF61A4">
              <w:rPr>
                <w:rFonts w:ascii="Times New Roman" w:eastAsia="Calibri" w:hAnsi="Times New Roman" w:cs="Times New Roman"/>
                <w:iCs/>
                <w:color w:val="000000"/>
                <w:sz w:val="24"/>
                <w:szCs w:val="24"/>
                <w:lang w:eastAsia="ru-RU"/>
              </w:rPr>
              <w:t>тысяч</w:t>
            </w:r>
            <w:r>
              <w:rPr>
                <w:rFonts w:ascii="Times New Roman" w:eastAsia="Calibri" w:hAnsi="Times New Roman" w:cs="Times New Roman"/>
                <w:iCs/>
                <w:color w:val="000000"/>
                <w:sz w:val="24"/>
                <w:szCs w:val="24"/>
                <w:lang w:eastAsia="ru-RU"/>
              </w:rPr>
              <w:t>а восемьдесят рублей 00</w:t>
            </w:r>
            <w:r w:rsidRPr="00BF61A4">
              <w:rPr>
                <w:rFonts w:ascii="Times New Roman" w:eastAsia="Calibri" w:hAnsi="Times New Roman" w:cs="Times New Roman"/>
                <w:iCs/>
                <w:color w:val="000000"/>
                <w:sz w:val="24"/>
                <w:szCs w:val="24"/>
                <w:lang w:eastAsia="ru-RU"/>
              </w:rPr>
              <w:t xml:space="preserve"> коп.)</w:t>
            </w:r>
            <w:r>
              <w:rPr>
                <w:rFonts w:ascii="Times New Roman" w:eastAsia="Calibri" w:hAnsi="Times New Roman" w:cs="Times New Roman"/>
                <w:iCs/>
                <w:color w:val="000000"/>
                <w:sz w:val="24"/>
                <w:szCs w:val="24"/>
                <w:lang w:eastAsia="ru-RU"/>
              </w:rPr>
              <w:t xml:space="preserve"> </w:t>
            </w:r>
            <w:r w:rsidRPr="00A15DEC">
              <w:rPr>
                <w:rFonts w:ascii="Times New Roman" w:eastAsia="Calibri" w:hAnsi="Times New Roman" w:cs="Times New Roman"/>
                <w:iCs/>
                <w:color w:val="000000"/>
                <w:sz w:val="24"/>
                <w:szCs w:val="24"/>
                <w:lang w:eastAsia="ru-RU"/>
              </w:rPr>
              <w:t xml:space="preserve">в том числе сумма НДС (18%) </w:t>
            </w:r>
            <w:r>
              <w:rPr>
                <w:rFonts w:ascii="Times New Roman" w:eastAsia="Calibri" w:hAnsi="Times New Roman" w:cs="Times New Roman"/>
                <w:iCs/>
                <w:color w:val="000000"/>
                <w:sz w:val="24"/>
                <w:szCs w:val="24"/>
                <w:lang w:eastAsia="ru-RU"/>
              </w:rPr>
              <w:t>145 080,00</w:t>
            </w:r>
            <w:r w:rsidRPr="00A15DEC">
              <w:rPr>
                <w:rFonts w:ascii="Times New Roman" w:eastAsia="Calibri" w:hAnsi="Times New Roman" w:cs="Times New Roman"/>
                <w:iCs/>
                <w:color w:val="000000"/>
                <w:sz w:val="24"/>
                <w:szCs w:val="24"/>
                <w:lang w:eastAsia="ru-RU"/>
              </w:rPr>
              <w:t xml:space="preserve"> рублей.</w:t>
            </w:r>
          </w:p>
          <w:p w:rsidR="000D0C91" w:rsidRDefault="0087699E" w:rsidP="0087699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A15DEC">
              <w:rPr>
                <w:rFonts w:ascii="Times New Roman" w:eastAsia="Calibri" w:hAnsi="Times New Roman" w:cs="Times New Roman"/>
                <w:iCs/>
                <w:color w:val="000000"/>
                <w:sz w:val="24"/>
                <w:szCs w:val="24"/>
                <w:lang w:eastAsia="ru-RU"/>
              </w:rPr>
              <w:t xml:space="preserve">Начальная (максимальная) цена договора составляет </w:t>
            </w:r>
            <w:r>
              <w:rPr>
                <w:rFonts w:ascii="Times New Roman" w:eastAsia="Calibri" w:hAnsi="Times New Roman" w:cs="Times New Roman"/>
                <w:iCs/>
                <w:color w:val="000000"/>
                <w:sz w:val="24"/>
                <w:szCs w:val="24"/>
                <w:lang w:eastAsia="ru-RU"/>
              </w:rPr>
              <w:t>806 000,0</w:t>
            </w:r>
            <w:r w:rsidRPr="00A15DEC">
              <w:rPr>
                <w:rFonts w:ascii="Times New Roman" w:eastAsia="Calibri" w:hAnsi="Times New Roman" w:cs="Times New Roman"/>
                <w:iCs/>
                <w:color w:val="000000"/>
                <w:sz w:val="24"/>
                <w:szCs w:val="24"/>
                <w:lang w:eastAsia="ru-RU"/>
              </w:rPr>
              <w:t xml:space="preserve">0 руб. </w:t>
            </w:r>
            <w:r>
              <w:rPr>
                <w:rFonts w:ascii="Times New Roman" w:eastAsia="Calibri" w:hAnsi="Times New Roman" w:cs="Times New Roman"/>
                <w:iCs/>
                <w:color w:val="000000"/>
                <w:sz w:val="24"/>
                <w:szCs w:val="24"/>
                <w:lang w:eastAsia="ru-RU"/>
              </w:rPr>
              <w:t xml:space="preserve">(Восемьсот шесть тысяч </w:t>
            </w:r>
            <w:r w:rsidRPr="00A15DEC">
              <w:rPr>
                <w:rFonts w:ascii="Times New Roman" w:eastAsia="Calibri" w:hAnsi="Times New Roman" w:cs="Times New Roman"/>
                <w:iCs/>
                <w:color w:val="000000"/>
                <w:sz w:val="24"/>
                <w:szCs w:val="24"/>
                <w:lang w:eastAsia="ru-RU"/>
              </w:rPr>
              <w:t xml:space="preserve">рублей </w:t>
            </w:r>
            <w:r>
              <w:rPr>
                <w:rFonts w:ascii="Times New Roman" w:eastAsia="Calibri" w:hAnsi="Times New Roman" w:cs="Times New Roman"/>
                <w:iCs/>
                <w:color w:val="000000"/>
                <w:sz w:val="24"/>
                <w:szCs w:val="24"/>
                <w:lang w:eastAsia="ru-RU"/>
              </w:rPr>
              <w:t xml:space="preserve">00 </w:t>
            </w:r>
            <w:r w:rsidRPr="00A15DEC">
              <w:rPr>
                <w:rFonts w:ascii="Times New Roman" w:eastAsia="Calibri" w:hAnsi="Times New Roman" w:cs="Times New Roman"/>
                <w:iCs/>
                <w:color w:val="000000"/>
                <w:sz w:val="24"/>
                <w:szCs w:val="24"/>
                <w:lang w:eastAsia="ru-RU"/>
              </w:rPr>
              <w:t>коп.) без НДС.</w:t>
            </w:r>
          </w:p>
          <w:p w:rsidR="0087699E" w:rsidRDefault="0087699E" w:rsidP="0087699E">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rsidR="005C5D1F" w:rsidRPr="00C35924" w:rsidRDefault="00BF61A4" w:rsidP="000D0C9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BF61A4">
              <w:rPr>
                <w:rFonts w:ascii="Times New Roman" w:eastAsia="Calibri" w:hAnsi="Times New Roman" w:cs="Times New Roman"/>
                <w:iCs/>
                <w:sz w:val="24"/>
                <w:szCs w:val="24"/>
              </w:rPr>
              <w:t xml:space="preserve">      </w:t>
            </w:r>
            <w:r w:rsidR="005C5D1F" w:rsidRPr="00C35924">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C35924">
              <w:rPr>
                <w:rFonts w:ascii="Times New Roman" w:eastAsia="Calibri" w:hAnsi="Times New Roman" w:cs="Times New Roman"/>
                <w:iCs/>
                <w:sz w:val="24"/>
                <w:szCs w:val="24"/>
                <w:lang w:eastAsia="ru-RU"/>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5C5D1F" w:rsidRPr="00C35924" w:rsidRDefault="005C5D1F" w:rsidP="005C5D1F">
            <w:pPr>
              <w:autoSpaceDE w:val="0"/>
              <w:autoSpaceDN w:val="0"/>
              <w:adjustRightInd w:val="0"/>
              <w:spacing w:after="0" w:line="240" w:lineRule="auto"/>
              <w:jc w:val="both"/>
              <w:rPr>
                <w:rFonts w:ascii="Times New Roman" w:eastAsia="Calibri" w:hAnsi="Times New Roman" w:cs="Times New Roman"/>
                <w:iCs/>
                <w:sz w:val="20"/>
                <w:szCs w:val="20"/>
                <w:lang w:eastAsia="ru-RU"/>
              </w:rPr>
            </w:pPr>
          </w:p>
          <w:p w:rsidR="0094704B" w:rsidRPr="00785128" w:rsidRDefault="005C5D1F" w:rsidP="0094704B">
            <w:pPr>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color w:val="000000"/>
                <w:sz w:val="24"/>
                <w:szCs w:val="24"/>
              </w:rPr>
              <w:t xml:space="preserve">      </w:t>
            </w:r>
            <w:r w:rsidR="006B0825" w:rsidRPr="006B0825">
              <w:rPr>
                <w:rFonts w:ascii="Times New Roman" w:eastAsia="Calibri" w:hAnsi="Times New Roman" w:cs="Times New Roman"/>
                <w:iCs/>
                <w:color w:val="000000"/>
                <w:sz w:val="24"/>
                <w:szCs w:val="24"/>
              </w:rPr>
              <w:t xml:space="preserve"> </w:t>
            </w:r>
            <w:r w:rsidR="006B0825" w:rsidRPr="006B0825">
              <w:rPr>
                <w:rFonts w:ascii="Times New Roman" w:eastAsia="Calibri" w:hAnsi="Times New Roman" w:cs="Times New Roman"/>
                <w:iCs/>
                <w:sz w:val="24"/>
                <w:szCs w:val="24"/>
                <w:lang w:eastAsia="ru-RU"/>
              </w:rPr>
              <w:t xml:space="preserve">Коэффициент снижения не может быть больше </w:t>
            </w:r>
            <w:r w:rsidR="006B0825">
              <w:rPr>
                <w:rFonts w:ascii="Times New Roman" w:eastAsia="Calibri" w:hAnsi="Times New Roman" w:cs="Times New Roman"/>
                <w:iCs/>
                <w:sz w:val="24"/>
                <w:szCs w:val="24"/>
                <w:lang w:eastAsia="ru-RU"/>
              </w:rPr>
              <w:t xml:space="preserve">или равен </w:t>
            </w:r>
            <w:r w:rsidR="006B0825" w:rsidRPr="006B0825">
              <w:rPr>
                <w:rFonts w:ascii="Times New Roman" w:eastAsia="Calibri" w:hAnsi="Times New Roman" w:cs="Times New Roman"/>
                <w:iCs/>
                <w:sz w:val="24"/>
                <w:szCs w:val="24"/>
                <w:lang w:eastAsia="ru-RU"/>
              </w:rPr>
              <w:t>1(единиц</w:t>
            </w:r>
            <w:r w:rsidR="006B0825">
              <w:rPr>
                <w:rFonts w:ascii="Times New Roman" w:eastAsia="Calibri" w:hAnsi="Times New Roman" w:cs="Times New Roman"/>
                <w:iCs/>
                <w:sz w:val="24"/>
                <w:szCs w:val="24"/>
                <w:lang w:eastAsia="ru-RU"/>
              </w:rPr>
              <w:t>е</w:t>
            </w:r>
            <w:r w:rsidR="006B0825" w:rsidRPr="006B0825">
              <w:rPr>
                <w:rFonts w:ascii="Times New Roman" w:eastAsia="Calibri" w:hAnsi="Times New Roman" w:cs="Times New Roman"/>
                <w:iCs/>
                <w:sz w:val="24"/>
                <w:szCs w:val="24"/>
                <w:lang w:eastAsia="ru-RU"/>
              </w:rPr>
              <w:t xml:space="preserve">).  Коэффициент снижения применяется единым ко всем позициям единиц измерения </w:t>
            </w:r>
            <w:r w:rsidR="00A548F1">
              <w:rPr>
                <w:rFonts w:ascii="Times New Roman" w:eastAsia="Calibri" w:hAnsi="Times New Roman" w:cs="Times New Roman"/>
                <w:iCs/>
                <w:sz w:val="24"/>
                <w:szCs w:val="24"/>
                <w:lang w:eastAsia="ru-RU"/>
              </w:rPr>
              <w:t>по видам</w:t>
            </w:r>
            <w:r w:rsidR="0094704B" w:rsidRPr="00785128">
              <w:rPr>
                <w:rFonts w:ascii="Times New Roman" w:eastAsia="Calibri" w:hAnsi="Times New Roman" w:cs="Times New Roman"/>
                <w:iCs/>
                <w:sz w:val="24"/>
                <w:szCs w:val="24"/>
                <w:lang w:eastAsia="ru-RU"/>
              </w:rPr>
              <w:t xml:space="preserve"> </w:t>
            </w:r>
            <w:r w:rsidR="0094704B">
              <w:rPr>
                <w:rFonts w:ascii="Times New Roman" w:eastAsia="Calibri" w:hAnsi="Times New Roman" w:cs="Times New Roman"/>
                <w:iCs/>
                <w:sz w:val="24"/>
                <w:szCs w:val="24"/>
                <w:lang w:eastAsia="ru-RU"/>
              </w:rPr>
              <w:t xml:space="preserve">работ (услуг) </w:t>
            </w:r>
            <w:r w:rsidR="00C60358">
              <w:rPr>
                <w:rFonts w:ascii="Times New Roman" w:eastAsia="Calibri" w:hAnsi="Times New Roman" w:cs="Times New Roman"/>
                <w:iCs/>
                <w:sz w:val="24"/>
                <w:szCs w:val="24"/>
                <w:lang w:eastAsia="ru-RU"/>
              </w:rPr>
              <w:t>и запасных</w:t>
            </w:r>
            <w:r w:rsidR="0094704B">
              <w:rPr>
                <w:rFonts w:ascii="Times New Roman" w:eastAsia="Calibri" w:hAnsi="Times New Roman" w:cs="Times New Roman"/>
                <w:iCs/>
                <w:sz w:val="24"/>
                <w:szCs w:val="24"/>
                <w:lang w:eastAsia="ru-RU"/>
              </w:rPr>
              <w:t xml:space="preserve"> частей</w:t>
            </w:r>
            <w:r w:rsidR="0094704B" w:rsidRPr="00785128">
              <w:rPr>
                <w:rFonts w:ascii="Times New Roman" w:eastAsia="Calibri" w:hAnsi="Times New Roman" w:cs="Times New Roman"/>
                <w:iCs/>
                <w:sz w:val="24"/>
                <w:szCs w:val="24"/>
                <w:lang w:eastAsia="ru-RU"/>
              </w:rPr>
              <w:t xml:space="preserve"> и применяется к начальной (максимальной) цене договора.                 </w:t>
            </w:r>
          </w:p>
          <w:p w:rsidR="0094704B" w:rsidRPr="00785128" w:rsidRDefault="00A548F1" w:rsidP="0094704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Pr="00785128">
              <w:rPr>
                <w:rFonts w:ascii="Times New Roman" w:eastAsia="Calibri" w:hAnsi="Times New Roman" w:cs="Times New Roman"/>
                <w:iCs/>
                <w:sz w:val="24"/>
                <w:szCs w:val="24"/>
                <w:lang w:eastAsia="ru-RU"/>
              </w:rPr>
              <w:t xml:space="preserve">Произведение </w:t>
            </w:r>
            <w:r w:rsidR="0094704B" w:rsidRPr="00785128">
              <w:rPr>
                <w:rFonts w:ascii="Times New Roman" w:eastAsia="Calibri" w:hAnsi="Times New Roman" w:cs="Times New Roman"/>
                <w:iCs/>
                <w:sz w:val="24"/>
                <w:szCs w:val="24"/>
                <w:lang w:eastAsia="ru-RU"/>
              </w:rPr>
              <w:t>коэффициента снижения на начальную (максимальную) цену за единицу измерения, указанную в разделе IV «Техническое задание» настоящей Документации, должно привести к снижению цены соответствующей единицы измерения.</w:t>
            </w:r>
          </w:p>
          <w:p w:rsidR="0094704B" w:rsidRPr="00785128" w:rsidRDefault="00C60358" w:rsidP="0094704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94704B" w:rsidRPr="00785128">
              <w:rPr>
                <w:rFonts w:ascii="Times New Roman" w:eastAsia="Calibri" w:hAnsi="Times New Roman" w:cs="Times New Roman"/>
                <w:iCs/>
                <w:sz w:val="24"/>
                <w:szCs w:val="24"/>
                <w:lang w:eastAsia="ru-RU"/>
              </w:rPr>
              <w:t xml:space="preserve">Цена за единицу измерения в договоре, заключаемом по итогам Закупки, определяется путем произведения начальной (максимальной) цены за единицу измерения, указанной </w:t>
            </w:r>
            <w:r w:rsidRPr="00785128">
              <w:rPr>
                <w:rFonts w:ascii="Times New Roman" w:eastAsia="Calibri" w:hAnsi="Times New Roman" w:cs="Times New Roman"/>
                <w:iCs/>
                <w:sz w:val="24"/>
                <w:szCs w:val="24"/>
                <w:lang w:eastAsia="ru-RU"/>
              </w:rPr>
              <w:t>в разделе</w:t>
            </w:r>
            <w:r w:rsidR="0094704B" w:rsidRPr="00785128">
              <w:rPr>
                <w:rFonts w:ascii="Times New Roman" w:eastAsia="Calibri" w:hAnsi="Times New Roman" w:cs="Times New Roman"/>
                <w:iCs/>
                <w:sz w:val="24"/>
                <w:szCs w:val="24"/>
                <w:lang w:eastAsia="ru-RU"/>
              </w:rPr>
              <w:t xml:space="preserve"> IV «Техническое задание» настоящей Документации, на коэффициент снижения цены, предложенный участником, с которым заключается договор по итогам проведенной Закупки.</w:t>
            </w:r>
          </w:p>
          <w:p w:rsidR="0094704B" w:rsidRPr="00785128" w:rsidRDefault="00C60358" w:rsidP="0094704B">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Calibri" w:hAnsi="Times New Roman" w:cs="Times New Roman"/>
                <w:iCs/>
                <w:sz w:val="24"/>
                <w:szCs w:val="24"/>
                <w:lang w:eastAsia="ru-RU"/>
              </w:rPr>
              <w:t xml:space="preserve">      </w:t>
            </w:r>
            <w:r w:rsidR="0094704B" w:rsidRPr="00785128">
              <w:rPr>
                <w:rFonts w:ascii="Times New Roman" w:eastAsia="Calibri" w:hAnsi="Times New Roman" w:cs="Times New Roman"/>
                <w:iCs/>
                <w:sz w:val="24"/>
                <w:szCs w:val="24"/>
                <w:lang w:eastAsia="ru-RU"/>
              </w:rPr>
              <w:t xml:space="preserve">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w:t>
            </w:r>
            <w:r>
              <w:rPr>
                <w:rFonts w:ascii="Times New Roman" w:eastAsia="Calibri" w:hAnsi="Times New Roman" w:cs="Times New Roman"/>
                <w:iCs/>
                <w:sz w:val="24"/>
                <w:szCs w:val="24"/>
                <w:lang w:eastAsia="ru-RU"/>
              </w:rPr>
              <w:t xml:space="preserve">средневзвешенный </w:t>
            </w:r>
            <w:r w:rsidR="0094704B" w:rsidRPr="00785128">
              <w:rPr>
                <w:rFonts w:ascii="Times New Roman" w:eastAsia="Calibri" w:hAnsi="Times New Roman" w:cs="Times New Roman"/>
                <w:iCs/>
                <w:sz w:val="24"/>
                <w:szCs w:val="24"/>
                <w:lang w:eastAsia="ru-RU"/>
              </w:rPr>
              <w:t>коэффициент снижения цены, предложенный участником, с которым заключается договор по итогам проведенной Закупки.</w:t>
            </w:r>
          </w:p>
          <w:p w:rsidR="006B0825" w:rsidRPr="006B0825" w:rsidRDefault="006B0825" w:rsidP="006B0825">
            <w:pPr>
              <w:spacing w:after="0" w:line="240" w:lineRule="auto"/>
              <w:jc w:val="both"/>
              <w:rPr>
                <w:rFonts w:ascii="Times New Roman" w:eastAsia="Calibri" w:hAnsi="Times New Roman" w:cs="Times New Roman"/>
                <w:iCs/>
                <w:sz w:val="24"/>
                <w:szCs w:val="24"/>
                <w:lang w:eastAsia="ru-RU"/>
              </w:rPr>
            </w:pPr>
          </w:p>
          <w:p w:rsidR="006B0825" w:rsidRPr="006B0825" w:rsidRDefault="006B0825" w:rsidP="006B082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B0825">
              <w:rPr>
                <w:iCs/>
              </w:rPr>
              <w:t xml:space="preserve">   </w:t>
            </w:r>
            <w:r w:rsidRPr="006B0825">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Pr>
                <w:rFonts w:ascii="Times New Roman" w:eastAsia="Times New Roman" w:hAnsi="Times New Roman" w:cs="Times New Roman"/>
                <w:iCs/>
                <w:sz w:val="24"/>
                <w:szCs w:val="24"/>
                <w:lang w:eastAsia="ru-RU"/>
              </w:rPr>
              <w:t xml:space="preserve"> с учетом коэффициента снижения</w:t>
            </w:r>
            <w:r w:rsidRPr="006B0825">
              <w:rPr>
                <w:rFonts w:ascii="Times New Roman" w:eastAsia="Times New Roman" w:hAnsi="Times New Roman" w:cs="Times New Roman"/>
                <w:iCs/>
                <w:sz w:val="24"/>
                <w:szCs w:val="24"/>
                <w:lang w:eastAsia="ru-RU"/>
              </w:rPr>
              <w:t>,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D93D3D" w:rsidRPr="00BB365E" w:rsidRDefault="00D93D3D" w:rsidP="009D4ED1">
            <w:pPr>
              <w:autoSpaceDE w:val="0"/>
              <w:autoSpaceDN w:val="0"/>
              <w:adjustRightInd w:val="0"/>
              <w:spacing w:after="0" w:line="240" w:lineRule="auto"/>
              <w:jc w:val="both"/>
              <w:rPr>
                <w:rFonts w:ascii="Times New Roman" w:hAnsi="Times New Roman" w:cs="Times New Roman"/>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85330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1" w:name="форма15"/>
            <w:bookmarkEnd w:id="20"/>
            <w:r w:rsidRPr="00D93D3D">
              <w:rPr>
                <w:rFonts w:ascii="Times New Roman" w:eastAsia="Times New Roman" w:hAnsi="Times New Roman" w:cs="Times New Roman"/>
                <w:sz w:val="24"/>
                <w:szCs w:val="24"/>
                <w:lang w:eastAsia="ru-RU"/>
              </w:rPr>
              <w:t>Требования к Участникам и перечень документов, предоставляемых Претендентами для подтверждения их соответствия установленным требованиям</w:t>
            </w:r>
            <w:bookmarkEnd w:id="21"/>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D93D3D" w:rsidRPr="00D93D3D" w:rsidTr="00D93D3D">
              <w:tc>
                <w:tcPr>
                  <w:tcW w:w="3572"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4"/>
                      <w:szCs w:val="24"/>
                      <w:lang w:eastAsia="ru-RU"/>
                    </w:rPr>
                  </w:pPr>
                  <w:r w:rsidRPr="00D93D3D">
                    <w:rPr>
                      <w:rFonts w:ascii="Times New Roman" w:eastAsia="Times New Roman" w:hAnsi="Times New Roman" w:cs="Arial"/>
                      <w:b/>
                      <w:color w:val="000000"/>
                      <w:sz w:val="24"/>
                      <w:szCs w:val="24"/>
                      <w:lang w:eastAsia="ru-RU"/>
                    </w:rPr>
                    <w:t>Чем должно быть подтверждено в составе Заявки</w:t>
                  </w:r>
                </w:p>
              </w:tc>
            </w:tr>
            <w:tr w:rsidR="00FA6528" w:rsidRPr="00D93D3D" w:rsidTr="00D93D3D">
              <w:tc>
                <w:tcPr>
                  <w:tcW w:w="3572" w:type="dxa"/>
                  <w:shd w:val="clear" w:color="auto" w:fill="auto"/>
                </w:tcPr>
                <w:p w:rsidR="00FA6528" w:rsidRPr="00FA6528" w:rsidRDefault="00FA6528" w:rsidP="00FA6528">
                  <w:pPr>
                    <w:ind w:firstLine="346"/>
                    <w:jc w:val="both"/>
                    <w:rPr>
                      <w:rFonts w:ascii="Times New Roman" w:hAnsi="Times New Roman" w:cs="Times New Roman"/>
                      <w:color w:val="000000"/>
                      <w:sz w:val="24"/>
                      <w:szCs w:val="24"/>
                    </w:rPr>
                  </w:pPr>
                  <w:r w:rsidRPr="00FA6528">
                    <w:rPr>
                      <w:rFonts w:ascii="Times New Roman" w:hAnsi="Times New Roman" w:cs="Times New Roman"/>
                      <w:color w:val="000000"/>
                      <w:sz w:val="24"/>
                      <w:szCs w:val="24"/>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предложений</w:t>
                  </w:r>
                </w:p>
              </w:tc>
              <w:tc>
                <w:tcPr>
                  <w:tcW w:w="3993" w:type="dxa"/>
                  <w:shd w:val="clear" w:color="auto" w:fill="auto"/>
                </w:tcPr>
                <w:p w:rsidR="00FA6528" w:rsidRPr="00FA6528" w:rsidRDefault="009D4ED1" w:rsidP="009D4ED1">
                  <w:pPr>
                    <w:jc w:val="both"/>
                    <w:rPr>
                      <w:color w:val="000000"/>
                    </w:rPr>
                  </w:pPr>
                  <w:r>
                    <w:rPr>
                      <w:rFonts w:ascii="Times New Roman" w:hAnsi="Times New Roman" w:cs="Times New Roman"/>
                      <w:color w:val="000000"/>
                      <w:sz w:val="24"/>
                      <w:szCs w:val="24"/>
                    </w:rPr>
                    <w:t>Не установлено</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D93D3D" w:rsidP="00D93D3D">
                  <w:pPr>
                    <w:spacing w:after="0" w:line="240" w:lineRule="auto"/>
                    <w:ind w:firstLine="204"/>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4. Отсутствие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Arial"/>
                      <w:color w:val="000000"/>
                      <w:sz w:val="24"/>
                      <w:szCs w:val="24"/>
                      <w:lang w:eastAsia="ru-RU"/>
                    </w:rPr>
                    <w:t>Декларируется Претендентом в тексте Заявки</w:t>
                  </w:r>
                </w:p>
              </w:tc>
            </w:tr>
            <w:tr w:rsidR="007E20FC" w:rsidRPr="00D93D3D" w:rsidTr="00D93D3D">
              <w:tc>
                <w:tcPr>
                  <w:tcW w:w="3572" w:type="dxa"/>
                  <w:shd w:val="clear" w:color="auto" w:fill="auto"/>
                </w:tcPr>
                <w:p w:rsidR="007E20FC" w:rsidRPr="00785128" w:rsidRDefault="007E20FC" w:rsidP="007E20FC">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785128">
                      <w:rPr>
                        <w:rStyle w:val="a8"/>
                        <w:rFonts w:ascii="Times New Roman" w:hAnsi="Times New Roman" w:cs="Times New Roman"/>
                        <w:sz w:val="24"/>
                        <w:szCs w:val="24"/>
                      </w:rPr>
                      <w:t>пунктом 2</w:t>
                    </w:r>
                  </w:hyperlink>
                  <w:r w:rsidRPr="00785128">
                    <w:rPr>
                      <w:rFonts w:ascii="Times New Roman" w:hAnsi="Times New Roman" w:cs="Times New Roman"/>
                      <w:color w:val="000000"/>
                      <w:sz w:val="24"/>
                      <w:szCs w:val="24"/>
                    </w:rPr>
                    <w:t xml:space="preserve"> раздела II «Информационная карта» Документации.</w:t>
                  </w:r>
                </w:p>
                <w:p w:rsidR="007E20FC" w:rsidRPr="00785128" w:rsidRDefault="007E20FC" w:rsidP="007E20FC">
                  <w:pPr>
                    <w:spacing w:after="0" w:line="240" w:lineRule="auto"/>
                    <w:jc w:val="both"/>
                    <w:rPr>
                      <w:rFonts w:ascii="Times New Roman" w:hAnsi="Times New Roman" w:cs="Times New Roman"/>
                      <w:color w:val="000000"/>
                      <w:sz w:val="24"/>
                      <w:szCs w:val="24"/>
                    </w:rPr>
                  </w:pPr>
                </w:p>
                <w:p w:rsidR="007E20FC" w:rsidRPr="00785128" w:rsidRDefault="007E20FC" w:rsidP="007E20FC">
                  <w:pPr>
                    <w:spacing w:after="0" w:line="240" w:lineRule="auto"/>
                    <w:ind w:firstLine="204"/>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20FC" w:rsidRPr="00785128" w:rsidRDefault="007E20FC" w:rsidP="007E20FC">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2" w:history="1">
                    <w:r w:rsidRPr="00785128">
                      <w:rPr>
                        <w:rFonts w:ascii="Times New Roman" w:hAnsi="Times New Roman" w:cs="Times New Roman"/>
                        <w:color w:val="000000"/>
                        <w:sz w:val="24"/>
                        <w:szCs w:val="24"/>
                      </w:rPr>
                      <w:t>законом</w:t>
                    </w:r>
                  </w:hyperlink>
                  <w:r w:rsidRPr="00785128">
                    <w:rPr>
                      <w:rFonts w:ascii="Times New Roman" w:hAnsi="Times New Roman" w:cs="Times New Roman"/>
                      <w:color w:val="000000"/>
                      <w:sz w:val="24"/>
                      <w:szCs w:val="24"/>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 (</w:t>
                  </w:r>
                  <w:hyperlink w:anchor="форма6" w:history="1">
                    <w:r w:rsidRPr="00785128">
                      <w:rPr>
                        <w:rStyle w:val="a8"/>
                        <w:rFonts w:ascii="Times New Roman" w:hAnsi="Times New Roman" w:cs="Times New Roman"/>
                        <w:sz w:val="24"/>
                        <w:szCs w:val="24"/>
                      </w:rPr>
                      <w:t>Форма 6</w:t>
                    </w:r>
                  </w:hyperlink>
                  <w:r w:rsidRPr="00785128">
                    <w:rPr>
                      <w:rFonts w:ascii="Times New Roman" w:hAnsi="Times New Roman" w:cs="Times New Roman"/>
                      <w:color w:val="000000"/>
                      <w:sz w:val="24"/>
                      <w:szCs w:val="24"/>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3" w:history="1">
                    <w:r w:rsidRPr="00785128">
                      <w:rPr>
                        <w:rFonts w:ascii="Times New Roman" w:hAnsi="Times New Roman" w:cs="Times New Roman"/>
                        <w:color w:val="000000"/>
                        <w:sz w:val="24"/>
                        <w:szCs w:val="24"/>
                      </w:rPr>
                      <w:t>частью 3 статьи 4</w:t>
                    </w:r>
                  </w:hyperlink>
                  <w:r w:rsidRPr="00785128">
                    <w:rPr>
                      <w:rFonts w:ascii="Times New Roman" w:hAnsi="Times New Roman" w:cs="Times New Roman"/>
                      <w:color w:val="000000"/>
                      <w:sz w:val="24"/>
                      <w:szCs w:val="24"/>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w:t>
                  </w:r>
                </w:p>
                <w:p w:rsidR="007E20FC" w:rsidRPr="00785128" w:rsidRDefault="007E20FC" w:rsidP="007E20FC">
                  <w:pPr>
                    <w:spacing w:after="0" w:line="240" w:lineRule="auto"/>
                    <w:jc w:val="both"/>
                    <w:rPr>
                      <w:rFonts w:ascii="Times New Roman" w:hAnsi="Times New Roman" w:cs="Times New Roman"/>
                      <w:color w:val="000000"/>
                      <w:sz w:val="24"/>
                      <w:szCs w:val="24"/>
                    </w:rPr>
                  </w:pPr>
                  <w:r w:rsidRPr="00785128">
                    <w:rPr>
                      <w:rFonts w:ascii="Times New Roman" w:hAnsi="Times New Roman" w:cs="Times New Roman"/>
                      <w:color w:val="000000"/>
                      <w:sz w:val="24"/>
                      <w:szCs w:val="24"/>
                    </w:rPr>
                    <w:t>Предоставляется в обязательном порядке всеми Претендентами в составе заявки на участие в закупке.</w:t>
                  </w:r>
                </w:p>
              </w:tc>
            </w:tr>
            <w:tr w:rsidR="00D93D3D" w:rsidRPr="00D93D3D" w:rsidTr="00D93D3D">
              <w:tc>
                <w:tcPr>
                  <w:tcW w:w="3572" w:type="dxa"/>
                  <w:shd w:val="clear" w:color="auto" w:fill="auto"/>
                </w:tcPr>
                <w:p w:rsidR="00D93D3D" w:rsidRPr="00785128" w:rsidRDefault="007E20FC" w:rsidP="00BF61A4">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6</w:t>
                  </w:r>
                  <w:r w:rsidR="00D93D3D" w:rsidRPr="00785128">
                    <w:rPr>
                      <w:rFonts w:ascii="Times New Roman" w:eastAsia="Times New Roman" w:hAnsi="Times New Roman" w:cs="Arial"/>
                      <w:color w:val="000000"/>
                      <w:sz w:val="24"/>
                      <w:szCs w:val="24"/>
                      <w:lang w:eastAsia="ru-RU"/>
                    </w:rPr>
                    <w:t>.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D93D3D" w:rsidRPr="00785128" w:rsidRDefault="00D93D3D" w:rsidP="00D93D3D">
                  <w:pPr>
                    <w:spacing w:after="0" w:line="240" w:lineRule="auto"/>
                    <w:jc w:val="both"/>
                    <w:rPr>
                      <w:rFonts w:ascii="Times New Roman" w:eastAsia="Times New Roman" w:hAnsi="Times New Roman" w:cs="Arial"/>
                      <w:color w:val="000000"/>
                      <w:sz w:val="24"/>
                      <w:szCs w:val="24"/>
                      <w:lang w:eastAsia="ru-RU"/>
                    </w:rPr>
                  </w:pPr>
                  <w:r w:rsidRPr="00785128">
                    <w:rPr>
                      <w:rFonts w:ascii="Times New Roman" w:eastAsia="Times New Roman" w:hAnsi="Times New Roman" w:cs="Times New Roman"/>
                      <w:color w:val="000000"/>
                      <w:sz w:val="24"/>
                      <w:szCs w:val="24"/>
                      <w:lang w:eastAsia="ru-RU"/>
                    </w:rPr>
                    <w:t>Декларируется Претендентом в тексте Заявки</w:t>
                  </w:r>
                </w:p>
              </w:tc>
            </w:tr>
            <w:tr w:rsidR="00D93D3D" w:rsidRPr="00D93D3D" w:rsidTr="00D93D3D">
              <w:tc>
                <w:tcPr>
                  <w:tcW w:w="3572" w:type="dxa"/>
                  <w:shd w:val="clear" w:color="auto" w:fill="auto"/>
                </w:tcPr>
                <w:p w:rsidR="00D93D3D" w:rsidRPr="00D93D3D" w:rsidRDefault="007E20FC" w:rsidP="00BF61A4">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7</w:t>
                  </w:r>
                  <w:r w:rsidR="00D93D3D" w:rsidRPr="00D93D3D">
                    <w:rPr>
                      <w:rFonts w:ascii="Times New Roman" w:eastAsia="Times New Roman" w:hAnsi="Times New Roman" w:cs="Arial"/>
                      <w:color w:val="000000"/>
                      <w:sz w:val="24"/>
                      <w:szCs w:val="24"/>
                      <w:lang w:eastAsia="ru-RU"/>
                    </w:rPr>
                    <w:t xml:space="preserve">. Отсутствие сведений об Участнике закупки </w:t>
                  </w:r>
                  <w:r w:rsidR="00D93D3D" w:rsidRPr="00D93D3D">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D93D3D" w:rsidRPr="00D93D3D" w:rsidRDefault="00D93D3D" w:rsidP="00D93D3D">
                  <w:pPr>
                    <w:spacing w:after="0" w:line="240" w:lineRule="auto"/>
                    <w:jc w:val="both"/>
                    <w:rPr>
                      <w:rFonts w:ascii="Times New Roman" w:eastAsia="Times New Roman" w:hAnsi="Times New Roman" w:cs="Arial"/>
                      <w:color w:val="000000"/>
                      <w:sz w:val="24"/>
                      <w:szCs w:val="24"/>
                      <w:lang w:eastAsia="ru-RU"/>
                    </w:rPr>
                  </w:pPr>
                  <w:r w:rsidRPr="00D93D3D">
                    <w:rPr>
                      <w:rFonts w:ascii="Times New Roman" w:eastAsia="Times New Roman" w:hAnsi="Times New Roman" w:cs="Times New Roman"/>
                      <w:color w:val="000000"/>
                      <w:sz w:val="24"/>
                      <w:szCs w:val="24"/>
                      <w:lang w:eastAsia="ru-RU"/>
                    </w:rPr>
                    <w:t>Декларируется Претендентом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b/>
                <w:sz w:val="10"/>
                <w:szCs w:val="10"/>
                <w:lang w:eastAsia="ru-RU"/>
              </w:rPr>
            </w:pPr>
          </w:p>
          <w:p w:rsidR="00D93D3D" w:rsidRPr="00BC3489" w:rsidRDefault="00D93D3D" w:rsidP="00D93D3D">
            <w:pPr>
              <w:spacing w:after="0" w:line="240" w:lineRule="auto"/>
              <w:jc w:val="both"/>
              <w:rPr>
                <w:rFonts w:ascii="Times New Roman" w:eastAsia="Times New Roman" w:hAnsi="Times New Roman" w:cs="Times New Roman"/>
                <w:b/>
                <w:sz w:val="24"/>
                <w:szCs w:val="24"/>
                <w:lang w:eastAsia="ru-RU"/>
              </w:rPr>
            </w:pPr>
            <w:r w:rsidRPr="00BC348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93D3D" w:rsidRPr="00BC3489" w:rsidTr="00D93D3D">
              <w:tc>
                <w:tcPr>
                  <w:tcW w:w="3675"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 xml:space="preserve">Наименование требования </w:t>
                  </w:r>
                </w:p>
              </w:tc>
              <w:tc>
                <w:tcPr>
                  <w:tcW w:w="3676" w:type="dxa"/>
                  <w:shd w:val="clear" w:color="auto" w:fill="auto"/>
                </w:tcPr>
                <w:p w:rsidR="00D93D3D" w:rsidRPr="00BC3489" w:rsidRDefault="00D93D3D" w:rsidP="00D93D3D">
                  <w:pPr>
                    <w:spacing w:after="0" w:line="240" w:lineRule="auto"/>
                    <w:jc w:val="both"/>
                    <w:rPr>
                      <w:rFonts w:ascii="Times New Roman" w:eastAsia="Times New Roman" w:hAnsi="Times New Roman" w:cs="Times New Roman"/>
                      <w:b/>
                      <w:color w:val="000000"/>
                      <w:sz w:val="24"/>
                      <w:szCs w:val="24"/>
                      <w:lang w:eastAsia="ru-RU"/>
                    </w:rPr>
                  </w:pPr>
                  <w:r w:rsidRPr="00BC3489">
                    <w:rPr>
                      <w:rFonts w:ascii="Times New Roman" w:eastAsia="Times New Roman" w:hAnsi="Times New Roman" w:cs="Times New Roman"/>
                      <w:b/>
                      <w:color w:val="000000"/>
                      <w:sz w:val="24"/>
                      <w:szCs w:val="24"/>
                      <w:lang w:eastAsia="ru-RU"/>
                    </w:rPr>
                    <w:t>Чем должно быть подтверждено в составе Заявки</w:t>
                  </w:r>
                </w:p>
              </w:tc>
            </w:tr>
            <w:tr w:rsidR="00C41A27" w:rsidRPr="00BC3489" w:rsidTr="00D93D3D">
              <w:tc>
                <w:tcPr>
                  <w:tcW w:w="3675" w:type="dxa"/>
                  <w:shd w:val="clear" w:color="auto" w:fill="auto"/>
                </w:tcPr>
                <w:p w:rsidR="00C41A27" w:rsidRPr="007A02F5" w:rsidRDefault="00B94319" w:rsidP="007A02F5">
                  <w:pPr>
                    <w:tabs>
                      <w:tab w:val="left" w:pos="779"/>
                    </w:tabs>
                    <w:ind w:right="113"/>
                    <w:jc w:val="both"/>
                    <w:rPr>
                      <w:rFonts w:ascii="Times New Roman" w:hAnsi="Times New Roman" w:cs="Times New Roman"/>
                      <w:sz w:val="24"/>
                      <w:szCs w:val="24"/>
                    </w:rPr>
                  </w:pPr>
                  <w:r>
                    <w:rPr>
                      <w:rFonts w:ascii="Times New Roman" w:hAnsi="Times New Roman" w:cs="Times New Roman"/>
                      <w:sz w:val="24"/>
                      <w:szCs w:val="24"/>
                    </w:rPr>
                    <w:t>Не установлены</w:t>
                  </w:r>
                </w:p>
              </w:tc>
              <w:tc>
                <w:tcPr>
                  <w:tcW w:w="3676" w:type="dxa"/>
                  <w:shd w:val="clear" w:color="auto" w:fill="auto"/>
                </w:tcPr>
                <w:p w:rsidR="00C41A27" w:rsidRPr="007A02F5" w:rsidRDefault="00C41A27" w:rsidP="00565DF1">
                  <w:pPr>
                    <w:jc w:val="both"/>
                    <w:rPr>
                      <w:rFonts w:ascii="Times New Roman" w:hAnsi="Times New Roman" w:cs="Times New Roman"/>
                      <w:sz w:val="24"/>
                      <w:szCs w:val="24"/>
                    </w:rPr>
                  </w:pPr>
                </w:p>
              </w:tc>
            </w:tr>
          </w:tbl>
          <w:p w:rsidR="00D93D3D" w:rsidRPr="00D93D3D" w:rsidRDefault="00D93D3D" w:rsidP="00D93D3D">
            <w:pPr>
              <w:spacing w:after="0" w:line="240" w:lineRule="auto"/>
              <w:ind w:firstLine="567"/>
              <w:jc w:val="both"/>
              <w:rPr>
                <w:rFonts w:ascii="Times New Roman" w:eastAsia="Times New Roman" w:hAnsi="Times New Roman" w:cs="Arial"/>
                <w:color w:val="000000"/>
                <w:sz w:val="10"/>
                <w:szCs w:val="10"/>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Arial"/>
                <w:color w:val="000000"/>
                <w:sz w:val="24"/>
                <w:szCs w:val="24"/>
                <w:lang w:eastAsia="ru-RU"/>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D93D3D">
              <w:rPr>
                <w:rFonts w:ascii="Times New Roman" w:eastAsia="Times New Roman" w:hAnsi="Times New Roman" w:cs="Arial"/>
                <w:color w:val="000000"/>
                <w:sz w:val="24"/>
                <w:szCs w:val="24"/>
                <w:lang w:eastAsia="ru-RU"/>
              </w:rPr>
              <w:fldChar w:fldCharType="begin"/>
            </w:r>
            <w:r w:rsidRPr="00D93D3D">
              <w:rPr>
                <w:rFonts w:ascii="Times New Roman" w:eastAsia="Times New Roman" w:hAnsi="Times New Roman" w:cs="Arial"/>
                <w:color w:val="000000"/>
                <w:sz w:val="24"/>
                <w:szCs w:val="24"/>
                <w:lang w:eastAsia="ru-RU"/>
              </w:rPr>
              <w:instrText xml:space="preserve"> REF _Ref378853304 \r \h </w:instrText>
            </w:r>
            <w:r w:rsidRPr="00D93D3D">
              <w:rPr>
                <w:rFonts w:ascii="Times New Roman" w:eastAsia="Times New Roman" w:hAnsi="Times New Roman" w:cs="Arial"/>
                <w:color w:val="000000"/>
                <w:sz w:val="24"/>
                <w:szCs w:val="24"/>
                <w:lang w:eastAsia="ru-RU"/>
              </w:rPr>
            </w:r>
            <w:r w:rsidRPr="00D93D3D">
              <w:rPr>
                <w:rFonts w:ascii="Times New Roman" w:eastAsia="Times New Roman" w:hAnsi="Times New Roman" w:cs="Arial"/>
                <w:color w:val="000000"/>
                <w:sz w:val="24"/>
                <w:szCs w:val="24"/>
                <w:lang w:eastAsia="ru-RU"/>
              </w:rPr>
              <w:fldChar w:fldCharType="separate"/>
            </w:r>
            <w:r w:rsidR="000C0E3A">
              <w:rPr>
                <w:rFonts w:ascii="Times New Roman" w:eastAsia="Times New Roman" w:hAnsi="Times New Roman" w:cs="Arial"/>
                <w:color w:val="000000"/>
                <w:sz w:val="24"/>
                <w:szCs w:val="24"/>
                <w:lang w:eastAsia="ru-RU"/>
              </w:rPr>
              <w:t>15</w:t>
            </w:r>
            <w:r w:rsidRPr="00D93D3D">
              <w:rPr>
                <w:rFonts w:ascii="Times New Roman" w:eastAsia="Times New Roman" w:hAnsi="Times New Roman" w:cs="Arial"/>
                <w:color w:val="000000"/>
                <w:sz w:val="24"/>
                <w:szCs w:val="24"/>
                <w:lang w:eastAsia="ru-RU"/>
              </w:rPr>
              <w:fldChar w:fldCharType="end"/>
            </w:r>
            <w:r w:rsidRPr="00D93D3D">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9129"/>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bookmarkEnd w:id="22"/>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shd w:val="clear" w:color="auto" w:fill="F2F2F2"/>
                <w:lang w:eastAsia="ru-RU"/>
              </w:rPr>
              <w:t>Порядок оценки и сопоставления Заявок, критерии оценки и сопоставления Заявок, величины значимости этих критер</w:t>
            </w:r>
            <w:r w:rsidRPr="00D93D3D">
              <w:rPr>
                <w:rFonts w:ascii="Times New Roman" w:eastAsia="Times New Roman" w:hAnsi="Times New Roman" w:cs="Times New Roman"/>
                <w:sz w:val="24"/>
                <w:szCs w:val="24"/>
                <w:lang w:eastAsia="ru-RU"/>
              </w:rPr>
              <w:t>иев</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10"/>
                <w:szCs w:val="10"/>
                <w:lang w:eastAsia="ru-RU"/>
              </w:rPr>
            </w:pPr>
          </w:p>
          <w:tbl>
            <w:tblPr>
              <w:tblW w:w="7425" w:type="dxa"/>
              <w:tblLayout w:type="fixed"/>
              <w:tblCellMar>
                <w:left w:w="0" w:type="dxa"/>
                <w:right w:w="0" w:type="dxa"/>
              </w:tblCellMar>
              <w:tblLook w:val="04A0" w:firstRow="1" w:lastRow="0" w:firstColumn="1" w:lastColumn="0" w:noHBand="0" w:noVBand="1"/>
            </w:tblPr>
            <w:tblGrid>
              <w:gridCol w:w="1753"/>
              <w:gridCol w:w="1418"/>
              <w:gridCol w:w="4254"/>
            </w:tblGrid>
            <w:tr w:rsidR="007E20FC" w:rsidRPr="00D93D3D" w:rsidTr="002A596C">
              <w:tc>
                <w:tcPr>
                  <w:tcW w:w="175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7E20FC" w:rsidRPr="00D93D3D" w:rsidRDefault="007E20FC" w:rsidP="007E20FC">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Критерий</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20FC" w:rsidRPr="00D93D3D" w:rsidRDefault="007E20FC" w:rsidP="007E20FC">
                  <w:pPr>
                    <w:spacing w:after="0" w:line="240" w:lineRule="auto"/>
                    <w:contextualSpacing/>
                    <w:rPr>
                      <w:rFonts w:ascii="Times New Roman" w:eastAsia="Times New Roman"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Величина значимости критерия (Вес критерия)</w:t>
                  </w:r>
                </w:p>
              </w:tc>
              <w:tc>
                <w:tcPr>
                  <w:tcW w:w="425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7E20FC" w:rsidRPr="00D93D3D" w:rsidRDefault="007E20FC" w:rsidP="007E20FC">
                  <w:pPr>
                    <w:spacing w:after="0" w:line="240" w:lineRule="auto"/>
                    <w:contextualSpacing/>
                    <w:rPr>
                      <w:rFonts w:ascii="Times New Roman" w:eastAsia="Calibri" w:hAnsi="Times New Roman" w:cs="Times New Roman"/>
                      <w:color w:val="000000"/>
                      <w:sz w:val="24"/>
                      <w:szCs w:val="24"/>
                      <w:lang w:eastAsia="ru-RU"/>
                    </w:rPr>
                  </w:pPr>
                  <w:r w:rsidRPr="00D93D3D">
                    <w:rPr>
                      <w:rFonts w:ascii="Times New Roman" w:eastAsia="Times New Roman" w:hAnsi="Times New Roman" w:cs="Times New Roman"/>
                      <w:color w:val="000000"/>
                      <w:sz w:val="24"/>
                      <w:szCs w:val="24"/>
                      <w:lang w:eastAsia="ru-RU"/>
                    </w:rPr>
                    <w:t>Что конкретно оценивается (показатели)</w:t>
                  </w:r>
                </w:p>
                <w:p w:rsidR="007E20FC" w:rsidRPr="00D93D3D" w:rsidRDefault="007E20FC" w:rsidP="007E20FC">
                  <w:pPr>
                    <w:spacing w:after="0" w:line="240" w:lineRule="auto"/>
                    <w:ind w:firstLine="175"/>
                    <w:contextualSpacing/>
                    <w:jc w:val="both"/>
                    <w:rPr>
                      <w:rFonts w:ascii="Times New Roman" w:eastAsia="Times New Roman" w:hAnsi="Times New Roman" w:cs="Times New Roman"/>
                      <w:i/>
                      <w:iCs/>
                      <w:color w:val="FF0000"/>
                      <w:sz w:val="24"/>
                      <w:szCs w:val="24"/>
                      <w:lang w:eastAsia="ru-RU"/>
                    </w:rPr>
                  </w:pPr>
                </w:p>
              </w:tc>
            </w:tr>
            <w:tr w:rsidR="007E20FC" w:rsidRPr="00D93D3D" w:rsidTr="00484D51">
              <w:trPr>
                <w:trHeight w:val="3479"/>
              </w:trPr>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left" w:pos="851"/>
                    </w:tabs>
                    <w:ind w:left="34" w:firstLine="0"/>
                    <w:jc w:val="center"/>
                    <w:rPr>
                      <w:szCs w:val="24"/>
                    </w:rPr>
                  </w:pPr>
                  <w:r w:rsidRPr="00797BB8">
                    <w:rPr>
                      <w:szCs w:val="24"/>
                    </w:rPr>
                    <w:t>5 %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E20FC" w:rsidRPr="00CF4910" w:rsidRDefault="007E20FC" w:rsidP="007E20FC">
                  <w:pPr>
                    <w:pStyle w:val="a9"/>
                    <w:ind w:left="0"/>
                  </w:pPr>
                  <w:r w:rsidRPr="00CF4910">
                    <w:t xml:space="preserve">Размер коэффициента снижения цены, произведение которого на цену на оказание услуг по малому ремонту (кат. 1), за 1 единицу техники, указанной в Документации о закупке должно привести к снижению цены соответствующей единицы, услуги, указанных в Техническом задании (Раздел </w:t>
                  </w:r>
                  <w:r w:rsidRPr="00CF4910">
                    <w:rPr>
                      <w:lang w:val="en-US"/>
                    </w:rPr>
                    <w:t>IV</w:t>
                  </w:r>
                  <w:r w:rsidRPr="00CF4910">
                    <w:t xml:space="preserve"> Документации о закупке)</w:t>
                  </w:r>
                </w:p>
                <w:p w:rsidR="007E20FC" w:rsidRPr="00CF4910" w:rsidRDefault="007E20FC" w:rsidP="007E20FC">
                  <w:pPr>
                    <w:pStyle w:val="a9"/>
                    <w:ind w:left="0"/>
                    <w:rPr>
                      <w:color w:val="000000"/>
                    </w:rPr>
                  </w:pPr>
                  <w:r w:rsidRPr="00CF4910">
                    <w:t>Коэффициент снижения цены выражается в виде десятичной дроби (например, «0,98» или «0,9» и т.п.</w:t>
                  </w:r>
                  <w:r>
                    <w:t>)</w:t>
                  </w:r>
                </w:p>
              </w:tc>
            </w:tr>
            <w:tr w:rsidR="007E20FC" w:rsidRPr="00D93D3D" w:rsidTr="002A596C">
              <w:tc>
                <w:tcPr>
                  <w:tcW w:w="1753"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418" w:type="dxa"/>
                  <w:tcBorders>
                    <w:top w:val="nil"/>
                    <w:left w:val="nil"/>
                    <w:bottom w:val="single" w:sz="8"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left" w:pos="851"/>
                    </w:tabs>
                    <w:ind w:left="34" w:firstLine="0"/>
                    <w:jc w:val="center"/>
                    <w:rPr>
                      <w:szCs w:val="24"/>
                    </w:rPr>
                  </w:pPr>
                  <w:r w:rsidRPr="00797BB8">
                    <w:rPr>
                      <w:szCs w:val="24"/>
                    </w:rPr>
                    <w:t>10 %</w:t>
                  </w:r>
                </w:p>
              </w:tc>
              <w:tc>
                <w:tcPr>
                  <w:tcW w:w="4254" w:type="dxa"/>
                  <w:tcBorders>
                    <w:top w:val="nil"/>
                    <w:left w:val="nil"/>
                    <w:bottom w:val="single" w:sz="8" w:space="0" w:color="auto"/>
                    <w:right w:val="single" w:sz="8" w:space="0" w:color="auto"/>
                  </w:tcBorders>
                  <w:tcMar>
                    <w:top w:w="0" w:type="dxa"/>
                    <w:left w:w="108" w:type="dxa"/>
                    <w:bottom w:w="0" w:type="dxa"/>
                    <w:right w:w="108" w:type="dxa"/>
                  </w:tcMar>
                </w:tcPr>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среднему ремонту (кат. 2), за 1 единицу техники, указанной в Документации о закупке должно привести к </w:t>
                  </w:r>
                  <w:r w:rsidR="00FD544C" w:rsidRPr="00CF4910">
                    <w:rPr>
                      <w:rFonts w:ascii="Times New Roman" w:hAnsi="Times New Roman" w:cs="Times New Roman"/>
                      <w:sz w:val="24"/>
                      <w:szCs w:val="24"/>
                    </w:rPr>
                    <w:t xml:space="preserve">снижению </w:t>
                  </w:r>
                  <w:r w:rsidR="00FD544C">
                    <w:rPr>
                      <w:rFonts w:ascii="Times New Roman" w:hAnsi="Times New Roman" w:cs="Times New Roman"/>
                      <w:sz w:val="24"/>
                      <w:szCs w:val="24"/>
                    </w:rPr>
                    <w:t>цены</w:t>
                  </w:r>
                  <w:r w:rsidR="003D2407" w:rsidRPr="00CF4910">
                    <w:rPr>
                      <w:rFonts w:ascii="Times New Roman" w:hAnsi="Times New Roman" w:cs="Times New Roman"/>
                      <w:sz w:val="24"/>
                      <w:szCs w:val="24"/>
                    </w:rPr>
                    <w:t xml:space="preserve"> соответствующей</w:t>
                  </w:r>
                  <w:r w:rsidRPr="00CF4910">
                    <w:rPr>
                      <w:rFonts w:ascii="Times New Roman" w:hAnsi="Times New Roman" w:cs="Times New Roman"/>
                      <w:sz w:val="24"/>
                      <w:szCs w:val="24"/>
                    </w:rPr>
                    <w:t xml:space="preserve"> единицы, услуги, указанных в Техническом задании (Раздел </w:t>
                  </w:r>
                  <w:r w:rsidRPr="00CF4910">
                    <w:rPr>
                      <w:rFonts w:ascii="Times New Roman" w:hAnsi="Times New Roman" w:cs="Times New Roman"/>
                      <w:sz w:val="24"/>
                      <w:szCs w:val="24"/>
                      <w:lang w:val="en-US"/>
                    </w:rPr>
                    <w:t>IV</w:t>
                  </w:r>
                  <w:r w:rsidRPr="00CF4910">
                    <w:rPr>
                      <w:rFonts w:ascii="Times New Roman" w:hAnsi="Times New Roman" w:cs="Times New Roman"/>
                      <w:sz w:val="24"/>
                      <w:szCs w:val="24"/>
                    </w:rPr>
                    <w:t xml:space="preserve"> Документации о закупке).</w:t>
                  </w:r>
                </w:p>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Коэффициент снижения цены выражается в виде десятичной дроби (например, «0,98» или «0,9» и т.п.</w:t>
                  </w:r>
                  <w:r>
                    <w:rPr>
                      <w:rFonts w:ascii="Times New Roman" w:hAnsi="Times New Roman" w:cs="Times New Roman"/>
                      <w:sz w:val="24"/>
                      <w:szCs w:val="24"/>
                    </w:rPr>
                    <w:t>)</w:t>
                  </w:r>
                </w:p>
              </w:tc>
            </w:tr>
            <w:tr w:rsidR="007E20FC" w:rsidRPr="00D93D3D" w:rsidTr="002A596C">
              <w:tc>
                <w:tcPr>
                  <w:tcW w:w="1753" w:type="dxa"/>
                  <w:tcBorders>
                    <w:top w:val="nil"/>
                    <w:left w:val="single" w:sz="8" w:space="0" w:color="auto"/>
                    <w:bottom w:val="single" w:sz="4"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418" w:type="dxa"/>
                  <w:tcBorders>
                    <w:top w:val="nil"/>
                    <w:left w:val="nil"/>
                    <w:bottom w:val="single" w:sz="4" w:space="0" w:color="auto"/>
                    <w:right w:val="single" w:sz="8" w:space="0" w:color="auto"/>
                  </w:tcBorders>
                  <w:tcMar>
                    <w:top w:w="0" w:type="dxa"/>
                    <w:left w:w="108" w:type="dxa"/>
                    <w:bottom w:w="0" w:type="dxa"/>
                    <w:right w:w="108" w:type="dxa"/>
                  </w:tcMar>
                </w:tcPr>
                <w:p w:rsidR="007E20FC" w:rsidRPr="00797BB8" w:rsidRDefault="007E20FC" w:rsidP="007E20FC">
                  <w:pPr>
                    <w:pStyle w:val="aff9"/>
                    <w:tabs>
                      <w:tab w:val="left" w:pos="851"/>
                    </w:tabs>
                    <w:ind w:left="34" w:firstLine="0"/>
                    <w:jc w:val="center"/>
                    <w:rPr>
                      <w:szCs w:val="24"/>
                    </w:rPr>
                  </w:pPr>
                  <w:r w:rsidRPr="00797BB8">
                    <w:rPr>
                      <w:szCs w:val="24"/>
                    </w:rPr>
                    <w:t>5 %</w:t>
                  </w:r>
                </w:p>
              </w:tc>
              <w:tc>
                <w:tcPr>
                  <w:tcW w:w="4254" w:type="dxa"/>
                  <w:tcBorders>
                    <w:top w:val="nil"/>
                    <w:left w:val="nil"/>
                    <w:bottom w:val="single" w:sz="4" w:space="0" w:color="auto"/>
                    <w:right w:val="single" w:sz="8" w:space="0" w:color="auto"/>
                  </w:tcBorders>
                  <w:tcMar>
                    <w:top w:w="0" w:type="dxa"/>
                    <w:left w:w="108" w:type="dxa"/>
                    <w:bottom w:w="0" w:type="dxa"/>
                    <w:right w:w="108" w:type="dxa"/>
                  </w:tcMar>
                </w:tcPr>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 xml:space="preserve">Размер коэффициента снижения цены, произведение которого на цену на оказание услуг по крупному ремонту (кат. 3), за 1 единицу техники, указанной в Документации о закупке должно привести к снижению </w:t>
                  </w:r>
                  <w:r w:rsidR="003D2407" w:rsidRPr="00CF4910">
                    <w:rPr>
                      <w:rFonts w:ascii="Times New Roman" w:hAnsi="Times New Roman" w:cs="Times New Roman"/>
                      <w:sz w:val="24"/>
                      <w:szCs w:val="24"/>
                    </w:rPr>
                    <w:t>цены соответствующей</w:t>
                  </w:r>
                  <w:r w:rsidRPr="00CF4910">
                    <w:rPr>
                      <w:rFonts w:ascii="Times New Roman" w:hAnsi="Times New Roman" w:cs="Times New Roman"/>
                      <w:sz w:val="24"/>
                      <w:szCs w:val="24"/>
                    </w:rPr>
                    <w:t xml:space="preserve"> единицы, услуги, указанных в Техническом задании (Раздел </w:t>
                  </w:r>
                  <w:r w:rsidRPr="00CF4910">
                    <w:rPr>
                      <w:rFonts w:ascii="Times New Roman" w:hAnsi="Times New Roman" w:cs="Times New Roman"/>
                      <w:sz w:val="24"/>
                      <w:szCs w:val="24"/>
                      <w:lang w:val="en-US"/>
                    </w:rPr>
                    <w:t>IV</w:t>
                  </w:r>
                  <w:r w:rsidRPr="00CF4910">
                    <w:rPr>
                      <w:rFonts w:ascii="Times New Roman" w:hAnsi="Times New Roman" w:cs="Times New Roman"/>
                      <w:sz w:val="24"/>
                      <w:szCs w:val="24"/>
                    </w:rPr>
                    <w:t xml:space="preserve"> Документации о закупке).</w:t>
                  </w:r>
                </w:p>
                <w:p w:rsidR="007E20FC" w:rsidRPr="00CF4910" w:rsidRDefault="007E20FC" w:rsidP="007E20FC">
                  <w:pPr>
                    <w:spacing w:after="0" w:line="240" w:lineRule="auto"/>
                    <w:jc w:val="both"/>
                    <w:rPr>
                      <w:rFonts w:ascii="Times New Roman" w:hAnsi="Times New Roman" w:cs="Times New Roman"/>
                      <w:sz w:val="24"/>
                      <w:szCs w:val="24"/>
                    </w:rPr>
                  </w:pPr>
                  <w:r w:rsidRPr="00CF4910">
                    <w:rPr>
                      <w:rFonts w:ascii="Times New Roman" w:hAnsi="Times New Roman" w:cs="Times New Roman"/>
                      <w:sz w:val="24"/>
                      <w:szCs w:val="24"/>
                    </w:rPr>
                    <w:t>Коэффициент снижения цены выражается в виде десятичной дроби (например, «0,98» или «0,9» и т.п.</w:t>
                  </w:r>
                  <w:r>
                    <w:rPr>
                      <w:rFonts w:ascii="Times New Roman" w:hAnsi="Times New Roman" w:cs="Times New Roman"/>
                      <w:sz w:val="24"/>
                      <w:szCs w:val="24"/>
                    </w:rPr>
                    <w:t>)</w:t>
                  </w:r>
                </w:p>
              </w:tc>
            </w:tr>
            <w:tr w:rsidR="007E20FC" w:rsidRPr="00D93D3D" w:rsidTr="002A596C">
              <w:tc>
                <w:tcPr>
                  <w:tcW w:w="17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0FC" w:rsidRPr="00797BB8" w:rsidRDefault="007E20FC" w:rsidP="007E20FC">
                  <w:pPr>
                    <w:pStyle w:val="aff9"/>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41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0FC" w:rsidRPr="00797BB8" w:rsidRDefault="00D83D25" w:rsidP="00D83D25">
                  <w:pPr>
                    <w:pStyle w:val="aff9"/>
                    <w:tabs>
                      <w:tab w:val="left" w:pos="851"/>
                    </w:tabs>
                    <w:ind w:left="34" w:firstLine="0"/>
                    <w:jc w:val="center"/>
                    <w:rPr>
                      <w:szCs w:val="24"/>
                    </w:rPr>
                  </w:pPr>
                  <w:r>
                    <w:rPr>
                      <w:szCs w:val="24"/>
                    </w:rPr>
                    <w:t>80</w:t>
                  </w:r>
                  <w:r w:rsidR="007E20FC" w:rsidRPr="00797BB8">
                    <w:rPr>
                      <w:szCs w:val="24"/>
                    </w:rPr>
                    <w:t>%</w:t>
                  </w:r>
                </w:p>
              </w:tc>
              <w:tc>
                <w:tcPr>
                  <w:tcW w:w="42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7E20FC" w:rsidRDefault="007E20FC" w:rsidP="007E20FC">
                  <w:pPr>
                    <w:spacing w:after="0" w:line="240" w:lineRule="auto"/>
                    <w:jc w:val="both"/>
                    <w:rPr>
                      <w:rFonts w:ascii="Times New Roman" w:hAnsi="Times New Roman" w:cs="Times New Roman"/>
                      <w:sz w:val="24"/>
                      <w:szCs w:val="24"/>
                    </w:rPr>
                  </w:pPr>
                  <w:r w:rsidRPr="00797BB8">
                    <w:rPr>
                      <w:rFonts w:ascii="Times New Roman" w:hAnsi="Times New Roman" w:cs="Times New Roman"/>
                      <w:sz w:val="24"/>
                      <w:szCs w:val="24"/>
                    </w:rPr>
                    <w:t xml:space="preserve">Размер коэффициента снижения цены, произведение которого на цену условной единицы (по прейскуранту запасных частей), указанной в Документации о закупке должно привести к снижению </w:t>
                  </w:r>
                  <w:r w:rsidR="003D2407" w:rsidRPr="00797BB8">
                    <w:rPr>
                      <w:rFonts w:ascii="Times New Roman" w:hAnsi="Times New Roman" w:cs="Times New Roman"/>
                      <w:sz w:val="24"/>
                      <w:szCs w:val="24"/>
                    </w:rPr>
                    <w:t>цены соответствующей</w:t>
                  </w:r>
                  <w:r w:rsidRPr="00797BB8">
                    <w:rPr>
                      <w:rFonts w:ascii="Times New Roman" w:hAnsi="Times New Roman" w:cs="Times New Roman"/>
                      <w:sz w:val="24"/>
                      <w:szCs w:val="24"/>
                    </w:rPr>
                    <w:t xml:space="preserve"> единицы, услуги, указанных в Прейскуранте запасных частей (Приложение №1</w:t>
                  </w:r>
                  <w:r w:rsidRPr="00957A76">
                    <w:rPr>
                      <w:rFonts w:ascii="Times New Roman" w:hAnsi="Times New Roman" w:cs="Times New Roman"/>
                      <w:sz w:val="24"/>
                      <w:szCs w:val="24"/>
                    </w:rPr>
                    <w:t xml:space="preserve"> </w:t>
                  </w:r>
                  <w:r w:rsidRPr="00797BB8">
                    <w:rPr>
                      <w:rFonts w:ascii="Times New Roman" w:hAnsi="Times New Roman" w:cs="Times New Roman"/>
                      <w:sz w:val="24"/>
                      <w:szCs w:val="24"/>
                    </w:rPr>
                    <w:t xml:space="preserve">к </w:t>
                  </w:r>
                  <w:r>
                    <w:rPr>
                      <w:rFonts w:ascii="Times New Roman" w:hAnsi="Times New Roman" w:cs="Times New Roman"/>
                      <w:sz w:val="24"/>
                      <w:szCs w:val="24"/>
                    </w:rPr>
                    <w:t xml:space="preserve">Техническому заданию «Раздел </w:t>
                  </w:r>
                  <w:r>
                    <w:rPr>
                      <w:rFonts w:ascii="Times New Roman" w:hAnsi="Times New Roman" w:cs="Times New Roman"/>
                      <w:sz w:val="24"/>
                      <w:szCs w:val="24"/>
                      <w:lang w:val="en-US"/>
                    </w:rPr>
                    <w:t>IV</w:t>
                  </w:r>
                  <w:r>
                    <w:rPr>
                      <w:rFonts w:ascii="Times New Roman" w:hAnsi="Times New Roman" w:cs="Times New Roman"/>
                      <w:sz w:val="24"/>
                      <w:szCs w:val="24"/>
                    </w:rPr>
                    <w:t xml:space="preserve"> </w:t>
                  </w:r>
                  <w:r w:rsidRPr="00797BB8">
                    <w:rPr>
                      <w:rFonts w:ascii="Times New Roman" w:hAnsi="Times New Roman" w:cs="Times New Roman"/>
                      <w:sz w:val="24"/>
                      <w:szCs w:val="24"/>
                    </w:rPr>
                    <w:t>Документации о закупке</w:t>
                  </w:r>
                  <w:r>
                    <w:rPr>
                      <w:rFonts w:ascii="Times New Roman" w:hAnsi="Times New Roman" w:cs="Times New Roman"/>
                      <w:sz w:val="24"/>
                      <w:szCs w:val="24"/>
                    </w:rPr>
                    <w:t>»</w:t>
                  </w:r>
                  <w:r w:rsidRPr="00797BB8">
                    <w:rPr>
                      <w:rFonts w:ascii="Times New Roman" w:hAnsi="Times New Roman" w:cs="Times New Roman"/>
                      <w:sz w:val="24"/>
                      <w:szCs w:val="24"/>
                    </w:rPr>
                    <w:t>)</w:t>
                  </w:r>
                </w:p>
                <w:p w:rsidR="007E20FC" w:rsidRPr="00797BB8" w:rsidRDefault="007E20FC" w:rsidP="007E20FC">
                  <w:pPr>
                    <w:spacing w:after="0" w:line="240" w:lineRule="auto"/>
                    <w:jc w:val="both"/>
                    <w:rPr>
                      <w:rFonts w:ascii="Times New Roman" w:hAnsi="Times New Roman" w:cs="Times New Roman"/>
                      <w:sz w:val="24"/>
                      <w:szCs w:val="24"/>
                    </w:rPr>
                  </w:pPr>
                  <w:r w:rsidRPr="00046DED">
                    <w:rPr>
                      <w:rFonts w:ascii="Times New Roman" w:hAnsi="Times New Roman" w:cs="Times New Roman"/>
                      <w:sz w:val="24"/>
                      <w:szCs w:val="24"/>
                    </w:rPr>
                    <w:t>Коэффициент снижения цены выражается в виде десятичной дроби (например, «0,98» или «0,9» и т.п.</w:t>
                  </w:r>
                  <w:r>
                    <w:rPr>
                      <w:rFonts w:ascii="Times New Roman" w:hAnsi="Times New Roman" w:cs="Times New Roman"/>
                      <w:sz w:val="24"/>
                      <w:szCs w:val="24"/>
                    </w:rPr>
                    <w:t>)</w:t>
                  </w:r>
                </w:p>
              </w:tc>
            </w:tr>
          </w:tbl>
          <w:p w:rsidR="007E20FC" w:rsidRPr="00D93D3D" w:rsidRDefault="007E20FC" w:rsidP="007E20FC">
            <w:pPr>
              <w:spacing w:after="0" w:line="240" w:lineRule="auto"/>
              <w:ind w:firstLine="45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Pr="00D93D3D">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rsidR="007E20FC" w:rsidRPr="00D93D3D" w:rsidRDefault="007E20FC" w:rsidP="007E20FC">
            <w:pPr>
              <w:spacing w:after="0" w:line="240" w:lineRule="auto"/>
              <w:ind w:firstLine="459"/>
              <w:jc w:val="both"/>
              <w:rPr>
                <w:rFonts w:ascii="Times New Roman" w:eastAsia="Times New Roman" w:hAnsi="Times New Roman" w:cs="Times New Roman"/>
                <w:sz w:val="10"/>
                <w:szCs w:val="10"/>
                <w:lang w:eastAsia="ru-RU"/>
              </w:rPr>
            </w:pPr>
          </w:p>
          <w:p w:rsidR="007E20FC" w:rsidRPr="00D93D3D" w:rsidRDefault="007E20FC" w:rsidP="007E20FC">
            <w:pPr>
              <w:spacing w:after="0" w:line="240" w:lineRule="auto"/>
              <w:ind w:firstLine="488"/>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Pr="00D93D3D">
              <w:rPr>
                <w:rFonts w:ascii="Times New Roman" w:eastAsia="Times New Roman" w:hAnsi="Times New Roman" w:cs="Times New Roman"/>
                <w:sz w:val="24"/>
                <w:szCs w:val="24"/>
                <w:lang w:eastAsia="ru-RU"/>
              </w:rPr>
              <w:t>Порядок оценки и сопоставления Заявок:</w:t>
            </w:r>
          </w:p>
          <w:p w:rsidR="007E20FC" w:rsidRPr="00BF7C4F" w:rsidRDefault="007E20FC" w:rsidP="007E20FC">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Для оценки заявки на участие в запросе предложени</w:t>
            </w:r>
            <w:r>
              <w:rPr>
                <w:rFonts w:ascii="Times New Roman" w:hAnsi="Times New Roman" w:cs="Times New Roman"/>
                <w:sz w:val="24"/>
                <w:szCs w:val="24"/>
              </w:rPr>
              <w:t>й осуществляется расчет итогово</w:t>
            </w:r>
            <w:r w:rsidRPr="00BF7C4F">
              <w:rPr>
                <w:rFonts w:ascii="Times New Roman" w:hAnsi="Times New Roman" w:cs="Times New Roman"/>
                <w:sz w:val="24"/>
                <w:szCs w:val="24"/>
              </w:rPr>
              <w:t>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rsidR="007E20FC" w:rsidRPr="00BF7C4F" w:rsidRDefault="007E20FC" w:rsidP="007E20FC">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запросе предложений </w:t>
            </w:r>
            <w:r>
              <w:rPr>
                <w:rFonts w:ascii="Times New Roman" w:hAnsi="Times New Roman" w:cs="Times New Roman"/>
                <w:sz w:val="24"/>
                <w:szCs w:val="24"/>
              </w:rPr>
              <w:t>критериев определяется в процен</w:t>
            </w:r>
            <w:r w:rsidRPr="00BF7C4F">
              <w:rPr>
                <w:rFonts w:ascii="Times New Roman" w:hAnsi="Times New Roman" w:cs="Times New Roman"/>
                <w:sz w:val="24"/>
                <w:szCs w:val="24"/>
              </w:rPr>
              <w:t>тах. При этом для расчетов рейтингов применяется коэ</w:t>
            </w:r>
            <w:r>
              <w:rPr>
                <w:rFonts w:ascii="Times New Roman" w:hAnsi="Times New Roman" w:cs="Times New Roman"/>
                <w:sz w:val="24"/>
                <w:szCs w:val="24"/>
              </w:rPr>
              <w:t>ффициент значимости, равный зна</w:t>
            </w:r>
            <w:r w:rsidRPr="00BF7C4F">
              <w:rPr>
                <w:rFonts w:ascii="Times New Roman" w:hAnsi="Times New Roman" w:cs="Times New Roman"/>
                <w:sz w:val="24"/>
                <w:szCs w:val="24"/>
              </w:rPr>
              <w:t>чению соответствующего критерия в процентах.</w:t>
            </w:r>
          </w:p>
          <w:p w:rsidR="007E20FC" w:rsidRPr="002E5717" w:rsidRDefault="007E20FC" w:rsidP="007E20FC">
            <w:pPr>
              <w:spacing w:after="0" w:line="240" w:lineRule="auto"/>
              <w:ind w:firstLine="567"/>
              <w:jc w:val="both"/>
              <w:rPr>
                <w:rFonts w:ascii="Times New Roman" w:hAnsi="Times New Roman" w:cs="Times New Roman"/>
                <w:sz w:val="24"/>
                <w:szCs w:val="24"/>
              </w:rPr>
            </w:pPr>
            <w:r w:rsidRPr="00BF7C4F">
              <w:rPr>
                <w:rFonts w:ascii="Times New Roman" w:hAnsi="Times New Roman" w:cs="Times New Roman"/>
                <w:sz w:val="24"/>
                <w:szCs w:val="24"/>
              </w:rPr>
              <w:t>Присуждение каждой заявке порядкового номера п</w:t>
            </w:r>
            <w:r>
              <w:rPr>
                <w:rFonts w:ascii="Times New Roman" w:hAnsi="Times New Roman" w:cs="Times New Roman"/>
                <w:sz w:val="24"/>
                <w:szCs w:val="24"/>
              </w:rPr>
              <w:t xml:space="preserve">о мере </w:t>
            </w:r>
            <w:r w:rsidRPr="002E5717">
              <w:rPr>
                <w:rFonts w:ascii="Times New Roman" w:hAnsi="Times New Roman" w:cs="Times New Roman"/>
                <w:sz w:val="24"/>
                <w:szCs w:val="24"/>
              </w:rPr>
              <w:t xml:space="preserve">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rsidR="007E20FC" w:rsidRPr="002E5717" w:rsidRDefault="007E20FC" w:rsidP="007E20FC">
            <w:pPr>
              <w:spacing w:after="0" w:line="240" w:lineRule="auto"/>
              <w:ind w:firstLine="567"/>
              <w:jc w:val="both"/>
              <w:rPr>
                <w:rFonts w:ascii="Times New Roman" w:hAnsi="Times New Roman" w:cs="Times New Roman"/>
                <w:sz w:val="24"/>
                <w:szCs w:val="24"/>
              </w:rPr>
            </w:pPr>
          </w:p>
          <w:p w:rsidR="007E20FC" w:rsidRPr="002E5717"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3.Оценка заявок на участие в запросе предложений по критериям</w:t>
            </w:r>
          </w:p>
          <w:p w:rsidR="007E20FC" w:rsidRPr="002E5717"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3.1. Определение цены на оказание услуг по малому/среднему/крупному ремонту (кат. 1,2,3), за 1 единицу по критерию «Размер коэффициента снижения цены на оказание услуг по малому ремонту (кат. 1), за 1 единицу техники»/ «Размер коэффициента снижения цены на оказание услуг по среднему ремонту (кат. 2), за 1 единицу техники»/ «Размер коэффициента снижения цены на оказание услуг по крупному ремонту (кат. 3), за 1 единицу техники»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w:t>
            </w:r>
          </w:p>
          <w:p w:rsidR="007E20FC" w:rsidRPr="002E5717" w:rsidRDefault="007E20FC" w:rsidP="007E20FC">
            <w:pPr>
              <w:spacing w:after="0" w:line="240" w:lineRule="auto"/>
              <w:ind w:firstLine="567"/>
              <w:jc w:val="both"/>
              <w:rPr>
                <w:rFonts w:ascii="Times New Roman" w:hAnsi="Times New Roman" w:cs="Times New Roman"/>
                <w:sz w:val="24"/>
                <w:szCs w:val="24"/>
              </w:rPr>
            </w:pPr>
          </w:p>
          <w:p w:rsidR="007E20FC" w:rsidRPr="002E5717"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Рейтинг, присуждаемый заявке по критериям «Размер коэффициента снижения цены на оказание услуг по малому ремонту (кат. 1), за 1 единицу техники»/ «Размер коэффициента снижения цены на оказание услуг по среднему ремонту (кат. 2), за 1 единицу техники»/ «Размер коэффициента снижения цены на оказание услуг по крупному ремонту (кат. 3), за 1 единицу техники», определяется по формуле:</w:t>
            </w:r>
          </w:p>
          <w:p w:rsidR="007E20FC"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Rцi = Цmin/Цi×100, где Цi – предложение о размере коэффициенте снижения цены на оказание услуг по малому/среднему/крупному ремонту i</w:t>
            </w:r>
            <w:r>
              <w:rPr>
                <w:rFonts w:ascii="Times New Roman" w:hAnsi="Times New Roman" w:cs="Times New Roman"/>
                <w:sz w:val="24"/>
                <w:szCs w:val="24"/>
              </w:rPr>
              <w:t>-го участника процедуры закупки,</w:t>
            </w:r>
          </w:p>
          <w:p w:rsidR="007E20FC" w:rsidRPr="002E5717" w:rsidRDefault="007E20FC" w:rsidP="007E20FC">
            <w:pPr>
              <w:spacing w:after="0" w:line="240" w:lineRule="auto"/>
              <w:jc w:val="both"/>
              <w:rPr>
                <w:rFonts w:ascii="Times New Roman" w:hAnsi="Times New Roman" w:cs="Times New Roman"/>
                <w:sz w:val="24"/>
                <w:szCs w:val="24"/>
              </w:rPr>
            </w:pPr>
            <w:r w:rsidRPr="002E5717">
              <w:rPr>
                <w:rFonts w:ascii="Times New Roman" w:hAnsi="Times New Roman" w:cs="Times New Roman"/>
                <w:sz w:val="24"/>
                <w:szCs w:val="24"/>
              </w:rPr>
              <w:t xml:space="preserve"> Ц(1)min- минимальное предложение о размере коэффициента снижения</w:t>
            </w:r>
            <w:r>
              <w:rPr>
                <w:rFonts w:ascii="Times New Roman" w:hAnsi="Times New Roman" w:cs="Times New Roman"/>
                <w:sz w:val="24"/>
                <w:szCs w:val="24"/>
              </w:rPr>
              <w:t xml:space="preserve"> цены на оказание услуг по мало</w:t>
            </w:r>
            <w:r w:rsidRPr="002E5717">
              <w:rPr>
                <w:rFonts w:ascii="Times New Roman" w:hAnsi="Times New Roman" w:cs="Times New Roman"/>
                <w:sz w:val="24"/>
                <w:szCs w:val="24"/>
              </w:rPr>
              <w:t>му/среднему/крупному ремонту из всех представленных участниками в заявках</w:t>
            </w:r>
          </w:p>
          <w:p w:rsidR="007E20FC" w:rsidRPr="002E5717"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2E5717">
              <w:rPr>
                <w:rFonts w:ascii="Times New Roman" w:hAnsi="Times New Roman" w:cs="Times New Roman"/>
                <w:sz w:val="24"/>
                <w:szCs w:val="24"/>
              </w:rPr>
              <w:t>При его использовании, цена на оказание услуг по малому/</w:t>
            </w:r>
            <w:r w:rsidRPr="00DD757B">
              <w:rPr>
                <w:rFonts w:ascii="Times New Roman" w:hAnsi="Times New Roman" w:cs="Times New Roman"/>
                <w:sz w:val="24"/>
                <w:szCs w:val="24"/>
              </w:rPr>
              <w:t>среднему/крупному ремонту определяется путём произведения начальной (</w:t>
            </w:r>
            <w:r w:rsidRPr="00745C6A">
              <w:rPr>
                <w:rFonts w:ascii="Times New Roman" w:hAnsi="Times New Roman" w:cs="Times New Roman"/>
                <w:sz w:val="24"/>
                <w:szCs w:val="24"/>
              </w:rPr>
              <w:t xml:space="preserve">максимальной) цены на оказание услуг по малому/среднему/крупному ремонту, указанной в Документации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Техническое задание), на коэффициент снижения, предложенный участником.</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w:t>
            </w: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рейтинг, присуждаемый этой заявке по критерию «Размер коэффициента снижения цены на оказание услуг по малому ремонту (кат. 1), за 1 единицу </w:t>
            </w:r>
            <w:r w:rsidR="005D55CB" w:rsidRPr="00745C6A">
              <w:rPr>
                <w:rFonts w:ascii="Times New Roman" w:hAnsi="Times New Roman" w:cs="Times New Roman"/>
                <w:sz w:val="24"/>
                <w:szCs w:val="24"/>
              </w:rPr>
              <w:t>техники» /</w:t>
            </w:r>
            <w:r w:rsidRPr="00745C6A">
              <w:rPr>
                <w:rFonts w:ascii="Times New Roman" w:hAnsi="Times New Roman" w:cs="Times New Roman"/>
                <w:sz w:val="24"/>
                <w:szCs w:val="24"/>
              </w:rPr>
              <w:t xml:space="preserve"> «Размер коэффициента снижения цены на оказание услуг по среднему ремонту (кат. 2), за 1 единицу </w:t>
            </w:r>
            <w:r w:rsidR="005D55CB" w:rsidRPr="00745C6A">
              <w:rPr>
                <w:rFonts w:ascii="Times New Roman" w:hAnsi="Times New Roman" w:cs="Times New Roman"/>
                <w:sz w:val="24"/>
                <w:szCs w:val="24"/>
              </w:rPr>
              <w:t>техники» /</w:t>
            </w:r>
            <w:r w:rsidRPr="00745C6A">
              <w:rPr>
                <w:rFonts w:ascii="Times New Roman" w:hAnsi="Times New Roman" w:cs="Times New Roman"/>
                <w:sz w:val="24"/>
                <w:szCs w:val="24"/>
              </w:rPr>
              <w:t xml:space="preserve"> «Размер коэффициента снижения цены на оказание услуг по крупному ремонту (кат. 3), за 1 единицу техники», умножается на соответствующую указанному критерию значимость.</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3.2. Определение цены единицы товара по критерию «Размер коэффициента снижения цены условной единицы (по прейскуранту запасных частей)»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Коэффициент снижения цены применяется единым ко всем позициям Прейскуранта запасных </w:t>
            </w:r>
            <w:r w:rsidR="00CA29D2" w:rsidRPr="00745C6A">
              <w:rPr>
                <w:rFonts w:ascii="Times New Roman" w:hAnsi="Times New Roman" w:cs="Times New Roman"/>
                <w:sz w:val="24"/>
                <w:szCs w:val="24"/>
              </w:rPr>
              <w:t>частей (</w:t>
            </w:r>
            <w:r w:rsidRPr="00745C6A">
              <w:rPr>
                <w:rFonts w:ascii="Times New Roman" w:hAnsi="Times New Roman" w:cs="Times New Roman"/>
                <w:sz w:val="24"/>
                <w:szCs w:val="24"/>
              </w:rPr>
              <w:t xml:space="preserve">Приложение №1 </w:t>
            </w:r>
            <w:r w:rsidR="00CA29D2" w:rsidRPr="00745C6A">
              <w:rPr>
                <w:rFonts w:ascii="Times New Roman" w:hAnsi="Times New Roman" w:cs="Times New Roman"/>
                <w:sz w:val="24"/>
                <w:szCs w:val="24"/>
              </w:rPr>
              <w:t>к Техническому</w:t>
            </w:r>
            <w:r w:rsidRPr="00745C6A">
              <w:rPr>
                <w:rFonts w:ascii="Times New Roman" w:hAnsi="Times New Roman" w:cs="Times New Roman"/>
                <w:sz w:val="24"/>
                <w:szCs w:val="24"/>
              </w:rPr>
              <w:t xml:space="preserve">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B678DE">
              <w:rPr>
                <w:rFonts w:ascii="Times New Roman" w:hAnsi="Times New Roman" w:cs="Times New Roman"/>
                <w:sz w:val="24"/>
                <w:szCs w:val="24"/>
              </w:rPr>
              <w:t xml:space="preserve"> </w:t>
            </w:r>
            <w:r w:rsidRPr="00745C6A">
              <w:rPr>
                <w:rFonts w:ascii="Times New Roman" w:hAnsi="Times New Roman" w:cs="Times New Roman"/>
                <w:sz w:val="24"/>
                <w:szCs w:val="24"/>
              </w:rPr>
              <w:t>Документации о закупке).</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Рейтинг, присуждаемый заявке по критериям «Размер коэффициента снижения цены условной</w:t>
            </w:r>
            <w:r w:rsidRPr="00DD757B">
              <w:rPr>
                <w:rFonts w:ascii="Times New Roman" w:hAnsi="Times New Roman" w:cs="Times New Roman"/>
                <w:sz w:val="24"/>
                <w:szCs w:val="24"/>
              </w:rPr>
              <w:t xml:space="preserve"> единицы (по прейскуранту запасных частей)», определяется по формуле:</w:t>
            </w:r>
          </w:p>
          <w:p w:rsidR="007E20FC" w:rsidRPr="00DD757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Rцi = Цmin/Цi×100, где Цi – предложение о </w:t>
            </w:r>
            <w:r>
              <w:rPr>
                <w:rFonts w:ascii="Times New Roman" w:hAnsi="Times New Roman" w:cs="Times New Roman"/>
                <w:sz w:val="24"/>
                <w:szCs w:val="24"/>
              </w:rPr>
              <w:t xml:space="preserve">размере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прейскуранту запасных частей) i-го участника процедуры закупки, Ц(1)min- минимальное предложение о</w:t>
            </w:r>
            <w:r>
              <w:rPr>
                <w:rFonts w:ascii="Times New Roman" w:hAnsi="Times New Roman" w:cs="Times New Roman"/>
                <w:sz w:val="24"/>
                <w:szCs w:val="24"/>
              </w:rPr>
              <w:t xml:space="preserve"> коэффициенте</w:t>
            </w:r>
            <w:r w:rsidRPr="00DD757B">
              <w:rPr>
                <w:rFonts w:ascii="Times New Roman" w:hAnsi="Times New Roman" w:cs="Times New Roman"/>
                <w:sz w:val="24"/>
                <w:szCs w:val="24"/>
              </w:rPr>
              <w:t xml:space="preserve"> снижения цены условной единицы (по прейскуранту запасных частей) из всех представленных участниками в заявках.</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745C6A"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При его </w:t>
            </w:r>
            <w:r w:rsidRPr="00745C6A">
              <w:rPr>
                <w:rFonts w:ascii="Times New Roman" w:hAnsi="Times New Roman" w:cs="Times New Roman"/>
                <w:sz w:val="24"/>
                <w:szCs w:val="24"/>
              </w:rPr>
              <w:t xml:space="preserve">использовании, цена единицы </w:t>
            </w:r>
            <w:r w:rsidR="005D55CB" w:rsidRPr="00745C6A">
              <w:rPr>
                <w:rFonts w:ascii="Times New Roman" w:hAnsi="Times New Roman" w:cs="Times New Roman"/>
                <w:sz w:val="24"/>
                <w:szCs w:val="24"/>
              </w:rPr>
              <w:t>товара определяется</w:t>
            </w:r>
            <w:r w:rsidRPr="00745C6A">
              <w:rPr>
                <w:rFonts w:ascii="Times New Roman" w:hAnsi="Times New Roman" w:cs="Times New Roman"/>
                <w:sz w:val="24"/>
                <w:szCs w:val="24"/>
              </w:rPr>
              <w:t xml:space="preserve"> путём произведения начальной (максимальной) цены единицы товара, указанной в Документации (Приложение №1 </w:t>
            </w:r>
            <w:r w:rsidR="005D55CB" w:rsidRPr="00745C6A">
              <w:rPr>
                <w:rFonts w:ascii="Times New Roman" w:hAnsi="Times New Roman" w:cs="Times New Roman"/>
                <w:sz w:val="24"/>
                <w:szCs w:val="24"/>
              </w:rPr>
              <w:t>к Техническому</w:t>
            </w:r>
            <w:r w:rsidRPr="00745C6A">
              <w:rPr>
                <w:rFonts w:ascii="Times New Roman" w:hAnsi="Times New Roman" w:cs="Times New Roman"/>
                <w:sz w:val="24"/>
                <w:szCs w:val="24"/>
              </w:rPr>
              <w:t xml:space="preserve">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Документации о закупке), на коэффициент снижения, предложенный участником.</w:t>
            </w:r>
          </w:p>
          <w:p w:rsidR="007E20FC" w:rsidRPr="00745C6A"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 xml:space="preserve">Перечень товаров с единичными расценками приводится в Прейскуранте запасных </w:t>
            </w:r>
            <w:r w:rsidR="005D55CB" w:rsidRPr="00745C6A">
              <w:rPr>
                <w:rFonts w:ascii="Times New Roman" w:hAnsi="Times New Roman" w:cs="Times New Roman"/>
                <w:sz w:val="24"/>
                <w:szCs w:val="24"/>
              </w:rPr>
              <w:t>частей (</w:t>
            </w:r>
            <w:r w:rsidRPr="00745C6A">
              <w:rPr>
                <w:rFonts w:ascii="Times New Roman" w:hAnsi="Times New Roman" w:cs="Times New Roman"/>
                <w:sz w:val="24"/>
                <w:szCs w:val="24"/>
              </w:rPr>
              <w:t xml:space="preserve">Приложение №1 </w:t>
            </w:r>
            <w:r w:rsidR="005D55CB" w:rsidRPr="00745C6A">
              <w:rPr>
                <w:rFonts w:ascii="Times New Roman" w:hAnsi="Times New Roman" w:cs="Times New Roman"/>
                <w:sz w:val="24"/>
                <w:szCs w:val="24"/>
              </w:rPr>
              <w:t>к Техническому</w:t>
            </w:r>
            <w:r w:rsidRPr="00745C6A">
              <w:rPr>
                <w:rFonts w:ascii="Times New Roman" w:hAnsi="Times New Roman" w:cs="Times New Roman"/>
                <w:sz w:val="24"/>
                <w:szCs w:val="24"/>
              </w:rPr>
              <w:t xml:space="preserve"> заданию Раздел </w:t>
            </w:r>
            <w:r>
              <w:rPr>
                <w:rFonts w:ascii="Times New Roman" w:hAnsi="Times New Roman" w:cs="Times New Roman"/>
                <w:sz w:val="24"/>
                <w:szCs w:val="24"/>
                <w:lang w:val="en-US"/>
              </w:rPr>
              <w:t>I</w:t>
            </w:r>
            <w:r w:rsidRPr="00745C6A">
              <w:rPr>
                <w:rFonts w:ascii="Times New Roman" w:hAnsi="Times New Roman" w:cs="Times New Roman"/>
                <w:sz w:val="24"/>
                <w:szCs w:val="24"/>
                <w:lang w:val="en-US"/>
              </w:rPr>
              <w:t>V</w:t>
            </w:r>
            <w:r w:rsidRPr="00745C6A">
              <w:rPr>
                <w:rFonts w:ascii="Times New Roman" w:hAnsi="Times New Roman" w:cs="Times New Roman"/>
                <w:sz w:val="24"/>
                <w:szCs w:val="24"/>
              </w:rPr>
              <w:t xml:space="preserve"> Документации о закупке). </w:t>
            </w:r>
          </w:p>
          <w:p w:rsidR="007E20FC" w:rsidRPr="00745C6A"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745C6A">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w:t>
            </w:r>
            <w:r w:rsidRPr="00DD757B">
              <w:rPr>
                <w:rFonts w:ascii="Times New Roman" w:hAnsi="Times New Roman" w:cs="Times New Roman"/>
                <w:sz w:val="24"/>
                <w:szCs w:val="24"/>
              </w:rPr>
              <w:t xml:space="preserve"> этой заявке по критерию «Коэффициент снижения цены условной единицы (по прейскуранту запасных частей)», умножается на соответствующую указанному критерию значимость.</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p>
          <w:p w:rsidR="001D0358" w:rsidRPr="00DD757B" w:rsidRDefault="001D0358" w:rsidP="001D0358">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Победителем открытого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rsidR="001D0358" w:rsidRDefault="001D0358" w:rsidP="001D0358">
            <w:pPr>
              <w:spacing w:before="240" w:after="0" w:line="240" w:lineRule="auto"/>
              <w:ind w:firstLine="459"/>
              <w:jc w:val="both"/>
              <w:rPr>
                <w:rFonts w:ascii="Times New Roman" w:eastAsia="Times New Roman" w:hAnsi="Times New Roman" w:cs="Times New Roman"/>
                <w:sz w:val="24"/>
                <w:szCs w:val="24"/>
                <w:lang w:eastAsia="ru-RU"/>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средн</w:t>
            </w:r>
            <w:r w:rsidR="005D55CB">
              <w:rPr>
                <w:rFonts w:ascii="Times New Roman" w:hAnsi="Times New Roman" w:cs="Times New Roman"/>
                <w:sz w:val="24"/>
                <w:szCs w:val="24"/>
              </w:rPr>
              <w:t>евзвешенный</w:t>
            </w:r>
            <w:r w:rsidRPr="00DD757B">
              <w:rPr>
                <w:rFonts w:ascii="Times New Roman" w:hAnsi="Times New Roman" w:cs="Times New Roman"/>
                <w:sz w:val="24"/>
                <w:szCs w:val="24"/>
              </w:rPr>
              <w:t xml:space="preserve"> коэффициент снижения цены, предложенный победителем и определяемый по формуле:</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Кср</w:t>
            </w:r>
            <w:r w:rsidR="005D55CB">
              <w:rPr>
                <w:rFonts w:ascii="Times New Roman" w:hAnsi="Times New Roman" w:cs="Times New Roman"/>
                <w:sz w:val="24"/>
                <w:szCs w:val="24"/>
              </w:rPr>
              <w:t>взв</w:t>
            </w:r>
            <w:r w:rsidRPr="00DD757B">
              <w:rPr>
                <w:rFonts w:ascii="Times New Roman" w:hAnsi="Times New Roman" w:cs="Times New Roman"/>
                <w:sz w:val="24"/>
                <w:szCs w:val="24"/>
              </w:rPr>
              <w:t xml:space="preserve">. = </w:t>
            </w:r>
            <w:r w:rsidRPr="00D83D25">
              <w:rPr>
                <w:rFonts w:ascii="Times New Roman" w:hAnsi="Times New Roman" w:cs="Times New Roman"/>
                <w:sz w:val="24"/>
                <w:szCs w:val="24"/>
              </w:rPr>
              <w:t>(К1*5%+К2*10%+К3*5%+К4*</w:t>
            </w:r>
            <w:r w:rsidR="00D83D25" w:rsidRPr="00D83D25">
              <w:rPr>
                <w:rFonts w:ascii="Times New Roman" w:hAnsi="Times New Roman" w:cs="Times New Roman"/>
                <w:sz w:val="24"/>
                <w:szCs w:val="24"/>
              </w:rPr>
              <w:t>80%)</w:t>
            </w:r>
            <w:r w:rsidR="00D83D25">
              <w:rPr>
                <w:rFonts w:ascii="Times New Roman" w:hAnsi="Times New Roman" w:cs="Times New Roman"/>
                <w:sz w:val="24"/>
                <w:szCs w:val="24"/>
              </w:rPr>
              <w:t>,</w:t>
            </w:r>
            <w:r w:rsidR="00D83D25" w:rsidRPr="00D83D25">
              <w:rPr>
                <w:rFonts w:ascii="Times New Roman" w:hAnsi="Times New Roman" w:cs="Times New Roman"/>
                <w:sz w:val="24"/>
                <w:szCs w:val="24"/>
              </w:rPr>
              <w:t xml:space="preserve"> </w:t>
            </w:r>
            <w:r w:rsidR="00D83D25" w:rsidRPr="003F4BD9">
              <w:rPr>
                <w:rFonts w:ascii="Times New Roman" w:hAnsi="Times New Roman" w:cs="Times New Roman"/>
                <w:sz w:val="24"/>
                <w:szCs w:val="24"/>
              </w:rPr>
              <w:t>где</w:t>
            </w:r>
            <w:r w:rsidRPr="00DD757B">
              <w:rPr>
                <w:rFonts w:ascii="Times New Roman" w:hAnsi="Times New Roman" w:cs="Times New Roman"/>
                <w:sz w:val="24"/>
                <w:szCs w:val="24"/>
              </w:rPr>
              <w:t>:</w:t>
            </w:r>
          </w:p>
          <w:p w:rsidR="00D83D25" w:rsidRPr="003F4BD9" w:rsidRDefault="00D83D25" w:rsidP="007E20FC">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                                          </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DD757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К1, К2, К3 -  </w:t>
            </w:r>
            <w:r>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малому ремонту (кат. 1), за 1 единицу техники/</w:t>
            </w:r>
            <w:r>
              <w:rPr>
                <w:rFonts w:ascii="Times New Roman" w:hAnsi="Times New Roman" w:cs="Times New Roman"/>
                <w:sz w:val="24"/>
                <w:szCs w:val="24"/>
              </w:rPr>
              <w:t xml:space="preserve"> 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среднему ремонту (кат. 2), за 1 единицу техники/</w:t>
            </w:r>
            <w:r>
              <w:rPr>
                <w:rFonts w:ascii="Times New Roman" w:hAnsi="Times New Roman" w:cs="Times New Roman"/>
                <w:sz w:val="24"/>
                <w:szCs w:val="24"/>
              </w:rPr>
              <w:t xml:space="preserve"> 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на оказание услуг по крупному ремонту (кат. 3), за 1 единицу техники, предложенный победителем закупки,</w:t>
            </w:r>
          </w:p>
          <w:p w:rsidR="007E20FC" w:rsidRPr="00DD757B" w:rsidRDefault="007E20FC" w:rsidP="007E20FC">
            <w:pPr>
              <w:spacing w:after="0" w:line="240" w:lineRule="auto"/>
              <w:ind w:firstLine="567"/>
              <w:jc w:val="both"/>
              <w:rPr>
                <w:rFonts w:ascii="Times New Roman" w:hAnsi="Times New Roman" w:cs="Times New Roman"/>
                <w:sz w:val="24"/>
                <w:szCs w:val="24"/>
              </w:rPr>
            </w:pPr>
          </w:p>
          <w:p w:rsidR="007E20FC" w:rsidRPr="0093438B" w:rsidRDefault="007E20FC" w:rsidP="007E20FC">
            <w:pPr>
              <w:spacing w:after="0" w:line="240" w:lineRule="auto"/>
              <w:ind w:firstLine="567"/>
              <w:jc w:val="both"/>
              <w:rPr>
                <w:rFonts w:ascii="Times New Roman" w:hAnsi="Times New Roman" w:cs="Times New Roman"/>
                <w:sz w:val="24"/>
                <w:szCs w:val="24"/>
              </w:rPr>
            </w:pPr>
            <w:r w:rsidRPr="00DD757B">
              <w:rPr>
                <w:rFonts w:ascii="Times New Roman" w:hAnsi="Times New Roman" w:cs="Times New Roman"/>
                <w:sz w:val="24"/>
                <w:szCs w:val="24"/>
              </w:rPr>
              <w:t xml:space="preserve">К4 </w:t>
            </w:r>
            <w:r>
              <w:rPr>
                <w:rFonts w:ascii="Times New Roman" w:hAnsi="Times New Roman" w:cs="Times New Roman"/>
                <w:sz w:val="24"/>
                <w:szCs w:val="24"/>
              </w:rPr>
              <w:t>–</w:t>
            </w:r>
            <w:r w:rsidRPr="00DD757B">
              <w:rPr>
                <w:rFonts w:ascii="Times New Roman" w:hAnsi="Times New Roman" w:cs="Times New Roman"/>
                <w:sz w:val="24"/>
                <w:szCs w:val="24"/>
              </w:rPr>
              <w:t xml:space="preserve"> </w:t>
            </w:r>
            <w:r>
              <w:rPr>
                <w:rFonts w:ascii="Times New Roman" w:hAnsi="Times New Roman" w:cs="Times New Roman"/>
                <w:sz w:val="24"/>
                <w:szCs w:val="24"/>
              </w:rPr>
              <w:t xml:space="preserve">Размер </w:t>
            </w:r>
            <w:r w:rsidRPr="00DD757B">
              <w:rPr>
                <w:rFonts w:ascii="Times New Roman" w:hAnsi="Times New Roman" w:cs="Times New Roman"/>
                <w:sz w:val="24"/>
                <w:szCs w:val="24"/>
              </w:rPr>
              <w:t>коэффициент</w:t>
            </w:r>
            <w:r>
              <w:rPr>
                <w:rFonts w:ascii="Times New Roman" w:hAnsi="Times New Roman" w:cs="Times New Roman"/>
                <w:sz w:val="24"/>
                <w:szCs w:val="24"/>
              </w:rPr>
              <w:t>а</w:t>
            </w:r>
            <w:r w:rsidRPr="00DD757B">
              <w:rPr>
                <w:rFonts w:ascii="Times New Roman" w:hAnsi="Times New Roman" w:cs="Times New Roman"/>
                <w:sz w:val="24"/>
                <w:szCs w:val="24"/>
              </w:rPr>
              <w:t xml:space="preserve"> снижения цены условной единицы (по </w:t>
            </w:r>
            <w:r w:rsidRPr="0093438B">
              <w:rPr>
                <w:rFonts w:ascii="Times New Roman" w:hAnsi="Times New Roman" w:cs="Times New Roman"/>
                <w:sz w:val="24"/>
                <w:szCs w:val="24"/>
              </w:rPr>
              <w:t>прейскуранту запасных частей, предложенный победителем закупки.</w:t>
            </w:r>
          </w:p>
          <w:p w:rsidR="007E20FC" w:rsidRPr="0093438B" w:rsidRDefault="007E20FC" w:rsidP="007E20FC">
            <w:pPr>
              <w:spacing w:after="0" w:line="240" w:lineRule="auto"/>
              <w:ind w:firstLine="567"/>
              <w:jc w:val="both"/>
              <w:rPr>
                <w:rFonts w:ascii="Times New Roman" w:hAnsi="Times New Roman" w:cs="Times New Roman"/>
                <w:sz w:val="24"/>
                <w:szCs w:val="24"/>
              </w:rPr>
            </w:pPr>
          </w:p>
          <w:p w:rsidR="007E20FC" w:rsidRPr="0093438B" w:rsidRDefault="007E20FC" w:rsidP="007E20FC">
            <w:pPr>
              <w:spacing w:after="0" w:line="240" w:lineRule="auto"/>
              <w:ind w:firstLine="567"/>
              <w:jc w:val="both"/>
              <w:rPr>
                <w:rFonts w:ascii="Times New Roman" w:eastAsia="Times New Roman" w:hAnsi="Times New Roman" w:cs="Times New Roman"/>
                <w:sz w:val="24"/>
                <w:szCs w:val="24"/>
                <w:lang w:eastAsia="ru-RU"/>
              </w:rPr>
            </w:pPr>
            <w:r w:rsidRPr="0093438B">
              <w:rPr>
                <w:rFonts w:ascii="Times New Roman" w:hAnsi="Times New Roman" w:cs="Times New Roman"/>
                <w:sz w:val="24"/>
                <w:szCs w:val="24"/>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p>
          <w:p w:rsidR="007E20FC" w:rsidRPr="0093438B" w:rsidRDefault="007E20FC" w:rsidP="007E20FC">
            <w:pPr>
              <w:spacing w:after="0" w:line="240" w:lineRule="auto"/>
              <w:ind w:firstLine="567"/>
              <w:jc w:val="both"/>
              <w:rPr>
                <w:rFonts w:ascii="Times New Roman" w:eastAsia="Times New Roman" w:hAnsi="Times New Roman" w:cs="Times New Roman"/>
                <w:sz w:val="24"/>
                <w:szCs w:val="24"/>
                <w:lang w:eastAsia="ru-RU"/>
              </w:rPr>
            </w:pPr>
          </w:p>
          <w:p w:rsidR="006B0825" w:rsidRPr="00C54215" w:rsidRDefault="006B0825" w:rsidP="006B0825">
            <w:pPr>
              <w:spacing w:before="120" w:after="0" w:line="240" w:lineRule="auto"/>
              <w:ind w:firstLine="459"/>
              <w:jc w:val="both"/>
              <w:rPr>
                <w:rFonts w:ascii="Times New Roman" w:eastAsia="Times New Roman" w:hAnsi="Times New Roman" w:cs="Times New Roman"/>
                <w:sz w:val="24"/>
                <w:szCs w:val="24"/>
                <w:lang w:eastAsia="ru-RU"/>
              </w:rPr>
            </w:pPr>
            <w:r w:rsidRPr="008037BB">
              <w:rPr>
                <w:rFonts w:ascii="Times New Roman" w:eastAsia="Times New Roman" w:hAnsi="Times New Roman" w:cs="Times New Roman"/>
                <w:sz w:val="24"/>
                <w:szCs w:val="24"/>
                <w:lang w:eastAsia="ru-RU"/>
              </w:rPr>
              <w:t>На основании результатов</w:t>
            </w:r>
            <w:r w:rsidRPr="00D93D3D">
              <w:rPr>
                <w:rFonts w:ascii="Times New Roman" w:eastAsia="Times New Roman" w:hAnsi="Times New Roman" w:cs="Times New Roman"/>
                <w:sz w:val="24"/>
                <w:szCs w:val="24"/>
                <w:lang w:eastAsia="ru-RU"/>
              </w:rPr>
              <w:t xml:space="preserve">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w:t>
            </w:r>
            <w:r w:rsidRPr="00C54215">
              <w:rPr>
                <w:rFonts w:ascii="Times New Roman" w:eastAsia="Times New Roman" w:hAnsi="Times New Roman" w:cs="Times New Roman"/>
                <w:sz w:val="24"/>
                <w:szCs w:val="24"/>
                <w:lang w:eastAsia="ru-RU"/>
              </w:rPr>
              <w:t>меньший (лучший) порядковый номер присваивается Заявке, которая поступила раньше.</w:t>
            </w:r>
          </w:p>
          <w:p w:rsidR="00EE2D38" w:rsidRPr="00D93D3D" w:rsidRDefault="006B0825" w:rsidP="006B0825">
            <w:pPr>
              <w:spacing w:after="0" w:line="240" w:lineRule="auto"/>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C54215">
              <w:rPr>
                <w:rFonts w:ascii="Times New Roman" w:hAnsi="Times New Roman" w:cs="Times New Roman"/>
                <w:sz w:val="24"/>
                <w:szCs w:val="24"/>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 Данный расчет применяется с учетом п.2.1 настоящей документации.</w:t>
            </w:r>
          </w:p>
        </w:tc>
      </w:tr>
      <w:tr w:rsidR="00D93D3D" w:rsidRPr="00D93D3D" w:rsidTr="00D93D3D">
        <w:trPr>
          <w:trHeight w:val="1607"/>
        </w:trPr>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D93D3D">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D93D3D">
                <w:rPr>
                  <w:rFonts w:ascii="Times New Roman" w:eastAsia="Calibri" w:hAnsi="Times New Roman" w:cs="Times New Roman"/>
                  <w:iCs/>
                  <w:color w:val="0000FF"/>
                  <w:sz w:val="24"/>
                  <w:szCs w:val="24"/>
                  <w:u w:val="single"/>
                </w:rPr>
                <w:t xml:space="preserve">в разделе </w:t>
              </w:r>
              <w:r w:rsidRPr="00D93D3D">
                <w:rPr>
                  <w:rFonts w:ascii="Times New Roman" w:eastAsia="Calibri" w:hAnsi="Times New Roman" w:cs="Times New Roman"/>
                  <w:iCs/>
                  <w:color w:val="0000FF"/>
                  <w:sz w:val="24"/>
                  <w:szCs w:val="24"/>
                  <w:u w:val="single"/>
                  <w:lang w:val="en-US"/>
                </w:rPr>
                <w:t>V</w:t>
              </w:r>
              <w:r w:rsidRPr="00D93D3D">
                <w:rPr>
                  <w:rFonts w:ascii="Times New Roman" w:eastAsia="Calibri" w:hAnsi="Times New Roman" w:cs="Times New Roman"/>
                  <w:iCs/>
                  <w:color w:val="0000FF"/>
                  <w:sz w:val="24"/>
                  <w:szCs w:val="24"/>
                  <w:u w:val="single"/>
                </w:rPr>
                <w:t xml:space="preserve"> «Проект договора»</w:t>
              </w:r>
            </w:hyperlink>
            <w:r w:rsidRPr="00D93D3D">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D93D3D">
                <w:rPr>
                  <w:rFonts w:ascii="Times New Roman" w:eastAsia="Calibri" w:hAnsi="Times New Roman" w:cs="Times New Roman"/>
                  <w:iCs/>
                  <w:color w:val="0000FF"/>
                  <w:sz w:val="24"/>
                  <w:szCs w:val="24"/>
                  <w:u w:val="single"/>
                </w:rPr>
                <w:t>разделе IV «Техническое задание»</w:t>
              </w:r>
            </w:hyperlink>
            <w:r w:rsidRPr="00D93D3D">
              <w:rPr>
                <w:rFonts w:ascii="Times New Roman" w:eastAsia="Calibri" w:hAnsi="Times New Roman" w:cs="Times New Roman"/>
                <w:iCs/>
                <w:sz w:val="24"/>
                <w:szCs w:val="24"/>
              </w:rPr>
              <w:t xml:space="preserve">) </w:t>
            </w:r>
            <w:r w:rsidRPr="00D93D3D">
              <w:rPr>
                <w:rFonts w:ascii="Times New Roman" w:eastAsia="Calibri" w:hAnsi="Times New Roman" w:cs="Times New Roman"/>
                <w:iCs/>
                <w:color w:val="000000"/>
                <w:sz w:val="24"/>
                <w:szCs w:val="24"/>
              </w:rPr>
              <w:t>Документации о закупке.</w:t>
            </w:r>
          </w:p>
          <w:p w:rsidR="00D93D3D" w:rsidRPr="00D93D3D" w:rsidRDefault="00D93D3D" w:rsidP="00D93D3D">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3" w:name="_Ref368314453"/>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96" w:type="dxa"/>
            <w:tcBorders>
              <w:top w:val="single" w:sz="4" w:space="0" w:color="auto"/>
              <w:left w:val="single" w:sz="4" w:space="0" w:color="auto"/>
              <w:bottom w:val="single" w:sz="4" w:space="0" w:color="auto"/>
              <w:right w:val="single" w:sz="4" w:space="0" w:color="auto"/>
            </w:tcBorders>
          </w:tcPr>
          <w:p w:rsidR="0041204C" w:rsidRPr="0041204C" w:rsidRDefault="0021461F" w:rsidP="0041204C">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sz w:val="24"/>
                <w:szCs w:val="24"/>
                <w:lang w:eastAsia="ru-RU"/>
              </w:rPr>
              <w:t xml:space="preserve">Не </w:t>
            </w:r>
            <w:r w:rsidRPr="0041204C">
              <w:rPr>
                <w:rFonts w:ascii="Times New Roman" w:eastAsia="Times New Roman" w:hAnsi="Times New Roman" w:cs="Times New Roman"/>
                <w:sz w:val="24"/>
                <w:szCs w:val="24"/>
                <w:lang w:eastAsia="ru-RU"/>
              </w:rPr>
              <w:t xml:space="preserve">требуется </w:t>
            </w:r>
          </w:p>
          <w:p w:rsidR="00D93D3D" w:rsidRPr="00D93D3D" w:rsidRDefault="00D93D3D" w:rsidP="0021461F">
            <w:pPr>
              <w:spacing w:after="0" w:line="240" w:lineRule="auto"/>
              <w:ind w:firstLine="317"/>
              <w:rPr>
                <w:rFonts w:ascii="Times New Roman" w:eastAsia="Times New Roman" w:hAnsi="Times New Roman" w:cs="Times New Roman"/>
                <w:sz w:val="24"/>
                <w:szCs w:val="24"/>
                <w:lang w:eastAsia="ru-RU"/>
              </w:rPr>
            </w:pPr>
          </w:p>
        </w:tc>
      </w:tr>
      <w:tr w:rsidR="00D93D3D" w:rsidRPr="00D93D3D" w:rsidTr="0091789A">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contextualSpacing/>
              <w:rPr>
                <w:rFonts w:ascii="Times New Roman" w:eastAsia="Times New Roman" w:hAnsi="Times New Roman" w:cs="Times New Roman"/>
                <w:sz w:val="24"/>
                <w:szCs w:val="24"/>
                <w:lang w:eastAsia="ru-RU"/>
              </w:rPr>
            </w:pPr>
            <w:bookmarkStart w:id="24" w:name="_Ref377141801"/>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25" w:name="форма19"/>
            <w:bookmarkEnd w:id="24"/>
            <w:r w:rsidRPr="00D93D3D">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25"/>
          </w:p>
        </w:tc>
        <w:tc>
          <w:tcPr>
            <w:tcW w:w="7796"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21461F" w:rsidP="0021461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C12DAB">
              <w:rPr>
                <w:rFonts w:ascii="Times New Roman" w:eastAsia="Times New Roman" w:hAnsi="Times New Roman" w:cs="Times New Roman"/>
                <w:sz w:val="24"/>
                <w:szCs w:val="24"/>
                <w:lang w:eastAsia="ru-RU"/>
              </w:rPr>
              <w:t xml:space="preserve">требуется </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9A3502" w:rsidP="00D93D3D">
            <w:pPr>
              <w:numPr>
                <w:ilvl w:val="0"/>
                <w:numId w:val="3"/>
              </w:num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2268" w:type="dxa"/>
            <w:tcBorders>
              <w:top w:val="single" w:sz="4" w:space="0" w:color="auto"/>
              <w:left w:val="single" w:sz="4" w:space="0" w:color="auto"/>
              <w:bottom w:val="single" w:sz="4" w:space="0" w:color="auto"/>
              <w:right w:val="single" w:sz="4" w:space="0" w:color="auto"/>
            </w:tcBorders>
          </w:tcPr>
          <w:p w:rsidR="00866909" w:rsidRPr="00866909"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Русский</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D93D3D" w:rsidRDefault="00866909" w:rsidP="00714C61">
            <w:pPr>
              <w:spacing w:after="0" w:line="240" w:lineRule="auto"/>
              <w:rPr>
                <w:rFonts w:ascii="Times New Roman" w:eastAsia="Times New Roman" w:hAnsi="Times New Roman" w:cs="Times New Roman"/>
                <w:sz w:val="24"/>
                <w:szCs w:val="24"/>
                <w:lang w:eastAsia="ru-RU"/>
              </w:rPr>
            </w:pPr>
            <w:bookmarkStart w:id="26" w:name="_Ref378853535"/>
            <w:r w:rsidRPr="00714C61">
              <w:rPr>
                <w:rFonts w:ascii="Times New Roman" w:eastAsia="Times New Roman" w:hAnsi="Times New Roman" w:cs="Times New Roman"/>
                <w:sz w:val="24"/>
                <w:szCs w:val="24"/>
                <w:lang w:eastAsia="ru-RU"/>
              </w:rPr>
              <w:t>21</w:t>
            </w: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Default="003E0B15" w:rsidP="00714C61">
            <w:pPr>
              <w:spacing w:after="0" w:line="240" w:lineRule="auto"/>
              <w:rPr>
                <w:rFonts w:ascii="Times New Roman" w:eastAsia="Times New Roman" w:hAnsi="Times New Roman" w:cs="Times New Roman"/>
                <w:sz w:val="24"/>
                <w:szCs w:val="24"/>
                <w:lang w:eastAsia="ru-RU"/>
              </w:rPr>
            </w:pPr>
          </w:p>
          <w:p w:rsidR="003E0B15" w:rsidRPr="00714C61" w:rsidRDefault="003E0B15" w:rsidP="00714C61">
            <w:pPr>
              <w:spacing w:after="0" w:line="240" w:lineRule="auto"/>
              <w:rPr>
                <w:rFonts w:ascii="Times New Roman" w:eastAsia="Times New Roman" w:hAnsi="Times New Roman" w:cs="Times New Roman"/>
                <w:sz w:val="24"/>
                <w:szCs w:val="24"/>
                <w:lang w:eastAsia="ru-RU"/>
              </w:rPr>
            </w:pPr>
          </w:p>
        </w:tc>
        <w:bookmarkEnd w:id="26"/>
        <w:tc>
          <w:tcPr>
            <w:tcW w:w="2268" w:type="dxa"/>
            <w:tcBorders>
              <w:top w:val="single" w:sz="4" w:space="0" w:color="auto"/>
              <w:left w:val="single" w:sz="4" w:space="0" w:color="auto"/>
              <w:bottom w:val="single" w:sz="4" w:space="0" w:color="auto"/>
              <w:right w:val="single" w:sz="4" w:space="0" w:color="auto"/>
            </w:tcBorders>
          </w:tcPr>
          <w:p w:rsid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Валюта закупки</w:t>
            </w:r>
          </w:p>
          <w:p w:rsidR="00866909" w:rsidRPr="00D93D3D" w:rsidRDefault="00866909" w:rsidP="00D93D3D">
            <w:pPr>
              <w:spacing w:after="0" w:line="240" w:lineRule="auto"/>
              <w:rPr>
                <w:rFonts w:ascii="Times New Roman" w:eastAsia="Times New Roman" w:hAnsi="Times New Roman" w:cs="Times New Roman"/>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hanging="1"/>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Российский рубль</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23"/>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Закупочная комиссия по результатам основного этапа закупки (оценки и сопоставления Заявок) вправе принять решение о проведении переторжки, т.е. предоставлении Участникам возможности добровольно повысить предпочтительность своих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_Ref378109129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16</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о закупке являются критериями оценки и сопоставления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и, при необходимости, критерии оценки и сопоставления заявок, отношении которых будет проводится переторжка.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Переторжка проводится путем снижения цены договора без НДС предложенной Участником закупки в своей заявке на величину «Шага переторжки».</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В случаях, когда Открытый запрос предложений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2268"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«Башинформсвязь» не позднее, чем в течение 3 (трёх) дней со дня принятия решения о внесении изменений.</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Любые изменения</w:t>
            </w:r>
            <w:r w:rsidR="00436EE9">
              <w:rPr>
                <w:rFonts w:ascii="Times New Roman" w:eastAsia="Times New Roman" w:hAnsi="Times New Roman" w:cs="Times New Roman"/>
                <w:sz w:val="24"/>
                <w:szCs w:val="24"/>
                <w:lang w:eastAsia="ru-RU"/>
              </w:rPr>
              <w:t xml:space="preserve"> </w:t>
            </w:r>
            <w:r w:rsidR="004F613F">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вносимые в Извещение о закупке, настоящую Документацию, являются её неотъемлемой частью.</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D93D3D" w:rsidRPr="00D93D3D" w:rsidRDefault="00D93D3D" w:rsidP="00D93D3D">
            <w:pPr>
              <w:spacing w:after="0" w:line="240" w:lineRule="auto"/>
              <w:ind w:firstLine="459"/>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изменения в Извещение о закупке, Документацию о закупке внесены Заказчиком позднее чем за 1 (один) день до даты окончания срока подачи Заявок, срок подачи Заявок должен быть продлён так, чтобы со дня размещения в ЕИС внесённых в Извещение о закупке, Документацию о закупке изменений до даты окончания срока подачи Заявок срок составлял не менее чем 5 (пять) рабочих дней.</w:t>
            </w: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7" w:name="_2.3._Требования_к"/>
      <w:bookmarkStart w:id="28" w:name="_2.2._Требования_к"/>
      <w:bookmarkStart w:id="29" w:name="_Toc438142136"/>
      <w:bookmarkEnd w:id="27"/>
      <w:bookmarkEnd w:id="28"/>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2</w:t>
      </w:r>
      <w:r w:rsidRPr="00D93D3D">
        <w:rPr>
          <w:rFonts w:ascii="Times New Roman" w:eastAsia="MS Mincho" w:hAnsi="Times New Roman" w:cs="Times New Roman"/>
          <w:b/>
          <w:bCs/>
          <w:i/>
          <w:iCs/>
          <w:color w:val="17365D"/>
          <w:sz w:val="26"/>
          <w:szCs w:val="24"/>
          <w:lang w:val="x-none" w:eastAsia="x-none"/>
        </w:rPr>
        <w:t xml:space="preserve">. Требования к </w:t>
      </w:r>
      <w:r w:rsidRPr="00D93D3D">
        <w:rPr>
          <w:rFonts w:ascii="Times New Roman" w:eastAsia="MS Mincho" w:hAnsi="Times New Roman" w:cs="Times New Roman"/>
          <w:b/>
          <w:bCs/>
          <w:i/>
          <w:iCs/>
          <w:color w:val="17365D"/>
          <w:sz w:val="26"/>
          <w:szCs w:val="24"/>
          <w:lang w:eastAsia="x-none"/>
        </w:rPr>
        <w:t>З</w:t>
      </w:r>
      <w:r w:rsidRPr="00D93D3D">
        <w:rPr>
          <w:rFonts w:ascii="Times New Roman" w:eastAsia="MS Mincho" w:hAnsi="Times New Roman" w:cs="Times New Roman"/>
          <w:b/>
          <w:bCs/>
          <w:i/>
          <w:iCs/>
          <w:color w:val="17365D"/>
          <w:sz w:val="26"/>
          <w:szCs w:val="24"/>
          <w:lang w:val="x-none" w:eastAsia="x-none"/>
        </w:rPr>
        <w:t>аявке на участие в закупке</w:t>
      </w:r>
      <w:bookmarkEnd w:id="29"/>
    </w:p>
    <w:p w:rsidR="00D93D3D" w:rsidRPr="00D93D3D" w:rsidRDefault="00D93D3D" w:rsidP="00D93D3D">
      <w:pPr>
        <w:spacing w:after="0" w:line="240" w:lineRule="auto"/>
        <w:rPr>
          <w:rFonts w:ascii="Times New Roman" w:eastAsia="Times New Roman" w:hAnsi="Times New Roman" w:cs="Times New Roman"/>
          <w:sz w:val="2"/>
          <w:szCs w:val="2"/>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D93D3D" w:rsidRPr="00D93D3D" w:rsidTr="00D93D3D">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21461F" w:rsidRPr="00D93D3D">
              <w:rPr>
                <w:rFonts w:ascii="Times New Roman" w:eastAsia="Times New Roman" w:hAnsi="Times New Roman" w:cs="Times New Roman"/>
                <w:sz w:val="24"/>
                <w:szCs w:val="24"/>
                <w:lang w:eastAsia="ru-RU"/>
              </w:rPr>
              <w:t xml:space="preserve">ЭТП. </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Порядок и </w:t>
            </w:r>
            <w:r w:rsidR="0021461F" w:rsidRPr="00D93D3D">
              <w:rPr>
                <w:rFonts w:ascii="Times New Roman" w:eastAsia="Times New Roman" w:hAnsi="Times New Roman" w:cs="Times New Roman"/>
                <w:sz w:val="24"/>
                <w:szCs w:val="24"/>
                <w:lang w:eastAsia="ru-RU"/>
              </w:rPr>
              <w:t>срок внесения</w:t>
            </w:r>
            <w:r w:rsidRPr="00D93D3D">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Претендент, подавший Заявку на участие в Открытом запросе предложений, вправе изменить или отозвать Заявку в любое время до окончания срока подачи Заявок на участие в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66909" w:rsidRDefault="00866909" w:rsidP="00D93D3D">
            <w:pPr>
              <w:numPr>
                <w:ilvl w:val="0"/>
                <w:numId w:val="3"/>
              </w:numPr>
              <w:spacing w:after="0" w:line="240" w:lineRule="auto"/>
              <w:rPr>
                <w:rFonts w:ascii="Times New Roman" w:eastAsia="Times New Roman" w:hAnsi="Times New Roman" w:cs="Times New Roman"/>
                <w:sz w:val="24"/>
                <w:szCs w:val="24"/>
                <w:lang w:eastAsia="ru-RU"/>
              </w:rPr>
            </w:pPr>
            <w:bookmarkStart w:id="30" w:name="_Ref368314814"/>
          </w:p>
          <w:p w:rsidR="00D93D3D" w:rsidRPr="00866909" w:rsidRDefault="00866909" w:rsidP="0086690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31" w:name="форма26"/>
            <w:bookmarkEnd w:id="30"/>
            <w:r w:rsidRPr="00D93D3D">
              <w:rPr>
                <w:rFonts w:ascii="Times New Roman" w:eastAsia="Times New Roman" w:hAnsi="Times New Roman" w:cs="Times New Roman"/>
                <w:sz w:val="24"/>
                <w:szCs w:val="24"/>
                <w:lang w:eastAsia="ru-RU"/>
              </w:rPr>
              <w:t>Документы, включаемые Претендентом на участие в закупке</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состав Заявки (требования к содержанию Заявки</w:t>
            </w:r>
            <w:bookmarkEnd w:id="31"/>
            <w:r w:rsidRPr="00D93D3D">
              <w:rPr>
                <w:rFonts w:ascii="Times New Roman" w:eastAsia="Times New Roman" w:hAnsi="Times New Roman" w:cs="Times New Roman"/>
                <w:sz w:val="24"/>
                <w:szCs w:val="24"/>
                <w:lang w:eastAsia="ru-RU"/>
              </w:rPr>
              <w:t>)</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D93D3D">
              <w:rPr>
                <w:rFonts w:ascii="Times New Roman" w:eastAsia="Times New Roman" w:hAnsi="Times New Roman" w:cs="Times New Roman"/>
                <w:sz w:val="24"/>
                <w:szCs w:val="24"/>
                <w:lang w:eastAsia="ru-RU"/>
              </w:rPr>
              <w:t xml:space="preserve">Для участия в закупке Претендент подает Заявку на участие в закупке в соответствии с формами документов, установленными                      </w:t>
            </w:r>
            <w:hyperlink w:anchor="_РАЗДЕЛ_III._ФОРМЫ" w:history="1">
              <w:r w:rsidRPr="00D93D3D">
                <w:rPr>
                  <w:rFonts w:ascii="Times New Roman" w:eastAsia="Times New Roman" w:hAnsi="Times New Roman" w:cs="Times New Roman"/>
                  <w:color w:val="0000FF"/>
                  <w:sz w:val="24"/>
                  <w:szCs w:val="24"/>
                  <w:u w:val="single"/>
                  <w:lang w:eastAsia="ru-RU"/>
                </w:rPr>
                <w:t>в части III «ФОРМЫ ДЛЯ ЗАПОЛНЕНИЯ ПРЕТЕНДЕНТАМИ»</w:t>
              </w:r>
            </w:hyperlink>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color w:val="FF0000"/>
                <w:sz w:val="24"/>
                <w:szCs w:val="24"/>
                <w:vertAlign w:val="superscript"/>
                <w:lang w:eastAsia="ru-RU"/>
              </w:rPr>
              <w:footnoteReference w:id="1"/>
            </w:r>
          </w:p>
          <w:p w:rsidR="00D93D3D" w:rsidRPr="00D93D3D" w:rsidRDefault="00D93D3D" w:rsidP="00D93D3D">
            <w:pPr>
              <w:spacing w:before="120" w:after="0" w:line="240" w:lineRule="auto"/>
              <w:ind w:firstLine="486"/>
              <w:jc w:val="both"/>
              <w:rPr>
                <w:rFonts w:ascii="Times New Roman" w:eastAsia="Times New Roman" w:hAnsi="Times New Roman" w:cs="Times New Roman"/>
                <w:sz w:val="24"/>
                <w:szCs w:val="24"/>
                <w:lang w:eastAsia="ru-RU"/>
              </w:rPr>
            </w:pPr>
            <w:bookmarkStart w:id="35" w:name="_Toc313349952"/>
            <w:bookmarkStart w:id="36" w:name="_Toc313350148"/>
            <w:bookmarkStart w:id="37" w:name="_Ref320180868"/>
            <w:bookmarkEnd w:id="32"/>
            <w:bookmarkEnd w:id="33"/>
            <w:r w:rsidRPr="00D93D3D">
              <w:rPr>
                <w:rFonts w:ascii="Times New Roman" w:eastAsia="Times New Roman" w:hAnsi="Times New Roman" w:cs="Times New Roman"/>
                <w:sz w:val="24"/>
                <w:szCs w:val="24"/>
                <w:lang w:eastAsia="ru-RU"/>
              </w:rPr>
              <w:t>Заявка на участие в закупке (</w:t>
            </w:r>
            <w:hyperlink w:anchor="_Форма_1_ЗАЯВКА" w:history="1">
              <w:r w:rsidRPr="00D93D3D">
                <w:rPr>
                  <w:rFonts w:ascii="Times New Roman" w:eastAsia="Times New Roman" w:hAnsi="Times New Roman" w:cs="Times New Roman"/>
                  <w:color w:val="0000FF"/>
                  <w:sz w:val="24"/>
                  <w:szCs w:val="24"/>
                  <w:u w:val="single"/>
                  <w:lang w:eastAsia="ru-RU"/>
                </w:rPr>
                <w:t>форма 1</w:t>
              </w:r>
            </w:hyperlink>
            <w:r w:rsidRPr="00D93D3D">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5"/>
            <w:bookmarkEnd w:id="36"/>
            <w:bookmarkEnd w:id="37"/>
          </w:p>
          <w:bookmarkEnd w:id="34"/>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38" w:name="_Toc313349953"/>
            <w:bookmarkStart w:id="39" w:name="_Toc313350149"/>
            <w:r w:rsidRPr="00D93D3D">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D93D3D">
                <w:rPr>
                  <w:rFonts w:ascii="Times New Roman" w:eastAsia="Times New Roman" w:hAnsi="Times New Roman" w:cs="Times New Roman"/>
                  <w:color w:val="0000FF"/>
                  <w:sz w:val="24"/>
                  <w:szCs w:val="24"/>
                  <w:u w:val="single"/>
                  <w:lang w:eastAsia="ru-RU"/>
                </w:rPr>
                <w:t>формой 2</w:t>
              </w:r>
            </w:hyperlink>
            <w:r w:rsidRPr="00D93D3D">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u w:val="single"/>
                <w:lang w:eastAsia="ru-RU"/>
              </w:rPr>
              <w:t>указанной</w:t>
            </w:r>
            <w:r w:rsidRPr="00D93D3D">
              <w:rPr>
                <w:rFonts w:ascii="Times New Roman" w:eastAsia="Times New Roman" w:hAnsi="Times New Roman" w:cs="Times New Roman"/>
                <w:sz w:val="24"/>
                <w:szCs w:val="24"/>
                <w:lang w:eastAsia="ru-RU"/>
              </w:rPr>
              <w:t xml:space="preserve"> в части III «ФОРМЫ ДЛЯ ЗАПОЛНЕНИЯ ПРЕТЕНДЕНТАМИ» настоящей Документации;</w:t>
            </w:r>
            <w:bookmarkEnd w:id="38"/>
            <w:bookmarkEnd w:id="39"/>
          </w:p>
          <w:p w:rsidR="00D93D3D" w:rsidRPr="00D93D3D" w:rsidRDefault="00D93D3D" w:rsidP="00D93D3D">
            <w:pPr>
              <w:spacing w:after="0" w:line="240" w:lineRule="auto"/>
              <w:ind w:firstLine="382"/>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предложений,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D93D3D" w:rsidRPr="00D93D3D" w:rsidRDefault="00D93D3D" w:rsidP="00D93D3D">
            <w:pPr>
              <w:spacing w:after="0" w:line="240" w:lineRule="auto"/>
              <w:ind w:firstLine="387"/>
              <w:jc w:val="both"/>
              <w:rPr>
                <w:rFonts w:ascii="Times New Roman" w:eastAsia="Times New Roman" w:hAnsi="Times New Roman" w:cs="Times New Roman"/>
                <w:color w:val="FF0000"/>
                <w:sz w:val="24"/>
                <w:szCs w:val="24"/>
                <w:lang w:eastAsia="ru-RU"/>
              </w:rPr>
            </w:pPr>
            <w:r w:rsidRPr="00D93D3D">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bookmarkStart w:id="40" w:name="_Ref453681279"/>
            <w:r w:rsidRPr="00D93D3D">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bookmarkEnd w:id="40"/>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1" w:name="_Ref314562138"/>
            <w:r w:rsidRPr="00D93D3D">
              <w:rPr>
                <w:rFonts w:ascii="Times New Roman" w:eastAsia="Times New Roman" w:hAnsi="Times New Roman" w:cs="Times New Roman"/>
                <w:sz w:val="24"/>
                <w:szCs w:val="24"/>
                <w:lang w:eastAsia="ru-RU"/>
              </w:rPr>
              <w:t xml:space="preserve">3) </w:t>
            </w:r>
            <w:bookmarkEnd w:id="41"/>
            <w:r w:rsidRPr="00D93D3D">
              <w:rPr>
                <w:rFonts w:ascii="Times New Roman" w:eastAsia="Times New Roman" w:hAnsi="Times New Roman" w:cs="Times New Roman"/>
                <w:sz w:val="24"/>
                <w:szCs w:val="24"/>
                <w:lang w:eastAsia="ru-RU"/>
              </w:rPr>
              <w:t xml:space="preserve">Документы, которые подтверждают соответствие Претендента/Претендентов требованиям к Участникам, установленным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 </w:t>
            </w:r>
            <w:r w:rsidRPr="00D93D3D">
              <w:rPr>
                <w:rFonts w:ascii="Times New Roman" w:eastAsia="Times New Roman" w:hAnsi="Times New Roman" w:cs="Times New Roman"/>
                <w:b/>
                <w:iCs/>
                <w:sz w:val="24"/>
                <w:szCs w:val="24"/>
                <w:lang w:eastAsia="ru-RU"/>
              </w:rPr>
              <w:t xml:space="preserve">с </w:t>
            </w:r>
            <w:r w:rsidRPr="00D93D3D">
              <w:rPr>
                <w:rFonts w:ascii="Times New Roman" w:eastAsia="Times New Roman" w:hAnsi="Times New Roman" w:cs="Times New Roman"/>
                <w:sz w:val="24"/>
                <w:szCs w:val="24"/>
                <w:lang w:eastAsia="ru-RU"/>
              </w:rPr>
              <w:t>обязательным включением форм</w:t>
            </w:r>
            <w:r w:rsidRPr="00D93D3D">
              <w:rPr>
                <w:rFonts w:ascii="Times New Roman" w:eastAsia="Times New Roman" w:hAnsi="Times New Roman" w:cs="Times New Roman"/>
                <w:b/>
                <w:iCs/>
                <w:sz w:val="24"/>
                <w:szCs w:val="24"/>
                <w:u w:val="single"/>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D93D3D">
              <w:rPr>
                <w:rFonts w:ascii="Times New Roman" w:eastAsia="Times New Roman" w:hAnsi="Times New Roman" w:cs="Times New Roman"/>
                <w:b/>
                <w:iCs/>
                <w:sz w:val="24"/>
                <w:szCs w:val="24"/>
                <w:u w:val="single"/>
                <w:lang w:eastAsia="ru-RU"/>
              </w:rPr>
              <w:t xml:space="preserve">, </w:t>
            </w:r>
            <w:r w:rsidRPr="00D93D3D">
              <w:rPr>
                <w:rFonts w:ascii="Times New Roman" w:eastAsia="Times New Roman" w:hAnsi="Times New Roman" w:cs="Times New Roman"/>
                <w:sz w:val="24"/>
                <w:szCs w:val="24"/>
                <w:lang w:eastAsia="ru-RU"/>
              </w:rPr>
              <w:t xml:space="preserve">копии разрешительных документов указанных в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Cs/>
                <w:sz w:val="24"/>
                <w:szCs w:val="24"/>
                <w:lang w:eastAsia="ru-RU"/>
              </w:rPr>
              <w:t xml:space="preserve"> </w:t>
            </w:r>
            <w:hyperlink w:anchor="_РАЗДЕЛ_II._ИНФОРМАЦИОННА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2" w:name="_Ref313307290"/>
            <w:r w:rsidRPr="00D93D3D">
              <w:rPr>
                <w:rFonts w:ascii="Times New Roman" w:eastAsia="Times New Roman" w:hAnsi="Times New Roman" w:cs="Times New Roman"/>
                <w:sz w:val="24"/>
                <w:szCs w:val="24"/>
                <w:lang w:eastAsia="ru-RU"/>
              </w:rPr>
              <w:t>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w:t>
            </w:r>
            <w:r w:rsidRPr="00C54215">
              <w:rPr>
                <w:rFonts w:ascii="Times New Roman" w:eastAsia="Times New Roman" w:hAnsi="Times New Roman" w:cs="Times New Roman"/>
                <w:sz w:val="24"/>
                <w:szCs w:val="24"/>
                <w:lang w:eastAsia="ru-RU"/>
              </w:rPr>
              <w:t>ультатам работ, услуг, объёмам работ, услуг), цены (включая расчёт</w:t>
            </w:r>
            <w:r w:rsidR="00C545A7" w:rsidRPr="00C54215">
              <w:rPr>
                <w:rFonts w:ascii="Times New Roman" w:eastAsia="Times New Roman" w:hAnsi="Times New Roman" w:cs="Times New Roman"/>
                <w:sz w:val="24"/>
                <w:szCs w:val="24"/>
                <w:lang w:eastAsia="ru-RU"/>
              </w:rPr>
              <w:t xml:space="preserve"> цены договора</w:t>
            </w:r>
            <w:r w:rsidRPr="00C54215">
              <w:rPr>
                <w:rFonts w:ascii="Times New Roman" w:eastAsia="Times New Roman" w:hAnsi="Times New Roman" w:cs="Times New Roman"/>
                <w:sz w:val="24"/>
                <w:szCs w:val="24"/>
                <w:lang w:eastAsia="ru-RU"/>
              </w:rPr>
              <w:t xml:space="preserve">) и других условий договора (договоров) </w:t>
            </w:r>
            <w:hyperlink w:anchor="_Форма_3_ТЕХНИКО-КОММЕРЧЕСКОЕ" w:history="1">
              <w:r w:rsidRPr="00C54215">
                <w:rPr>
                  <w:rFonts w:ascii="Times New Roman" w:eastAsia="Times New Roman" w:hAnsi="Times New Roman" w:cs="Times New Roman"/>
                  <w:color w:val="0000FF"/>
                  <w:sz w:val="24"/>
                  <w:szCs w:val="24"/>
                  <w:u w:val="single"/>
                  <w:lang w:eastAsia="ru-RU"/>
                </w:rPr>
                <w:t>по форме 3</w:t>
              </w:r>
            </w:hyperlink>
            <w:r w:rsidRPr="00C54215">
              <w:rPr>
                <w:rFonts w:ascii="Times New Roman" w:eastAsia="Times New Roman" w:hAnsi="Times New Roman" w:cs="Times New Roman"/>
                <w:sz w:val="24"/>
                <w:szCs w:val="24"/>
                <w:lang w:eastAsia="ru-RU"/>
              </w:rPr>
              <w:t xml:space="preserve"> </w:t>
            </w:r>
            <w:bookmarkStart w:id="43" w:name="_Ref314562291"/>
            <w:r w:rsidRPr="00C54215">
              <w:rPr>
                <w:rFonts w:ascii="Times New Roman" w:eastAsia="Times New Roman" w:hAnsi="Times New Roman" w:cs="Times New Roman"/>
                <w:sz w:val="24"/>
                <w:szCs w:val="24"/>
                <w:lang w:eastAsia="ru-RU"/>
              </w:rPr>
              <w:t xml:space="preserve">и другим формам </w:t>
            </w:r>
            <w:hyperlink w:anchor="_РАЗДЕЛ_III._ФОРМЫ" w:history="1">
              <w:r w:rsidRPr="00C54215">
                <w:rPr>
                  <w:rFonts w:ascii="Times New Roman" w:eastAsia="Times New Roman" w:hAnsi="Times New Roman" w:cs="Times New Roman"/>
                  <w:color w:val="0000FF"/>
                  <w:sz w:val="24"/>
                  <w:szCs w:val="24"/>
                  <w:u w:val="single"/>
                  <w:lang w:eastAsia="ru-RU"/>
                </w:rPr>
                <w:t>раздела III «Формы для заполнения претендентами закупки»</w:t>
              </w:r>
            </w:hyperlink>
            <w:r w:rsidRPr="00C54215">
              <w:rPr>
                <w:rFonts w:ascii="Times New Roman" w:eastAsia="Times New Roman" w:hAnsi="Times New Roman" w:cs="Times New Roman"/>
                <w:sz w:val="24"/>
                <w:szCs w:val="24"/>
                <w:lang w:eastAsia="ru-RU"/>
              </w:rPr>
              <w:t xml:space="preserve">. </w:t>
            </w:r>
          </w:p>
          <w:p w:rsidR="00D93D3D" w:rsidRPr="00C54215"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C5421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2"/>
            <w:bookmarkEnd w:id="43"/>
            <w:r w:rsidR="00CF4A14" w:rsidRPr="00C54215">
              <w:rPr>
                <w:rFonts w:ascii="Times New Roman" w:eastAsia="Times New Roman" w:hAnsi="Times New Roman" w:cs="Times New Roman"/>
                <w:sz w:val="24"/>
                <w:szCs w:val="24"/>
                <w:lang w:eastAsia="ru-RU"/>
              </w:rPr>
              <w:t xml:space="preserve">пунктом </w:t>
            </w:r>
            <w:r w:rsidR="007955B2">
              <w:rPr>
                <w:rFonts w:ascii="Times New Roman" w:eastAsia="Times New Roman" w:hAnsi="Times New Roman" w:cs="Times New Roman"/>
                <w:sz w:val="24"/>
                <w:szCs w:val="24"/>
                <w:lang w:eastAsia="ru-RU"/>
              </w:rPr>
              <w:t>13</w:t>
            </w:r>
            <w:r w:rsidR="00CF4A14" w:rsidRPr="00C54215">
              <w:rPr>
                <w:rFonts w:ascii="Times New Roman" w:eastAsia="Times New Roman" w:hAnsi="Times New Roman" w:cs="Times New Roman"/>
                <w:sz w:val="24"/>
                <w:szCs w:val="24"/>
                <w:lang w:eastAsia="ru-RU"/>
              </w:rPr>
              <w:t xml:space="preserve"> </w:t>
            </w:r>
            <w:hyperlink w:anchor="_РАЗДЕЛ_II._СВЕДЕНИЯ" w:history="1">
              <w:r w:rsidR="00CF4A14"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00CF4A14" w:rsidRPr="00C54215">
              <w:rPr>
                <w:rFonts w:ascii="Times New Roman" w:eastAsia="Times New Roman" w:hAnsi="Times New Roman" w:cs="Times New Roman"/>
                <w:sz w:val="24"/>
                <w:szCs w:val="24"/>
                <w:lang w:eastAsia="ru-RU"/>
              </w:rPr>
              <w:t xml:space="preserve"> </w:t>
            </w:r>
            <w:r w:rsidRPr="00C54215">
              <w:rPr>
                <w:rFonts w:ascii="Times New Roman" w:eastAsia="Times New Roman" w:hAnsi="Times New Roman" w:cs="Times New Roman"/>
                <w:sz w:val="24"/>
                <w:szCs w:val="24"/>
                <w:lang w:eastAsia="ru-RU"/>
              </w:rPr>
              <w:t xml:space="preserve">настоящей Документации. </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bookmarkStart w:id="44" w:name="_Ref313307321"/>
            <w:r w:rsidRPr="00C54215">
              <w:rPr>
                <w:rFonts w:ascii="Times New Roman" w:eastAsia="Times New Roman" w:hAnsi="Times New Roman" w:cs="Times New Roman"/>
                <w:sz w:val="24"/>
                <w:szCs w:val="24"/>
                <w:lang w:eastAsia="ru-RU"/>
              </w:rPr>
              <w:t>6)</w:t>
            </w:r>
            <w:r w:rsidRPr="00C54215">
              <w:rPr>
                <w:rFonts w:ascii="Times New Roman" w:eastAsia="Calibri" w:hAnsi="Times New Roman" w:cs="Times New Roman"/>
                <w:i/>
                <w:sz w:val="24"/>
                <w:szCs w:val="24"/>
              </w:rPr>
              <w:t xml:space="preserve"> </w:t>
            </w:r>
            <w:r w:rsidRPr="00C54215">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C54215">
              <w:rPr>
                <w:rFonts w:ascii="Times New Roman" w:eastAsia="Times New Roman" w:hAnsi="Times New Roman" w:cs="Times New Roman"/>
                <w:sz w:val="24"/>
                <w:szCs w:val="24"/>
                <w:lang w:eastAsia="ru-RU"/>
              </w:rPr>
              <w:fldChar w:fldCharType="begin"/>
            </w:r>
            <w:r w:rsidRPr="00C54215">
              <w:rPr>
                <w:rFonts w:ascii="Times New Roman" w:eastAsia="Times New Roman" w:hAnsi="Times New Roman" w:cs="Times New Roman"/>
                <w:sz w:val="24"/>
                <w:szCs w:val="24"/>
                <w:lang w:eastAsia="ru-RU"/>
              </w:rPr>
              <w:instrText xml:space="preserve"> REF _Ref378109129 \r \h </w:instrText>
            </w:r>
            <w:r w:rsidR="00C54215" w:rsidRPr="00C54215">
              <w:rPr>
                <w:rFonts w:ascii="Times New Roman" w:eastAsia="Times New Roman" w:hAnsi="Times New Roman" w:cs="Times New Roman"/>
                <w:sz w:val="24"/>
                <w:szCs w:val="24"/>
                <w:lang w:eastAsia="ru-RU"/>
              </w:rPr>
              <w:instrText xml:space="preserve"> \* MERGEFORMAT </w:instrText>
            </w:r>
            <w:r w:rsidRPr="00C54215">
              <w:rPr>
                <w:rFonts w:ascii="Times New Roman" w:eastAsia="Times New Roman" w:hAnsi="Times New Roman" w:cs="Times New Roman"/>
                <w:sz w:val="24"/>
                <w:szCs w:val="24"/>
                <w:lang w:eastAsia="ru-RU"/>
              </w:rPr>
            </w:r>
            <w:r w:rsidRPr="00C54215">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16</w:t>
            </w:r>
            <w:r w:rsidRPr="00C54215">
              <w:rPr>
                <w:rFonts w:ascii="Times New Roman" w:eastAsia="Times New Roman" w:hAnsi="Times New Roman" w:cs="Times New Roman"/>
                <w:sz w:val="24"/>
                <w:szCs w:val="24"/>
                <w:lang w:eastAsia="ru-RU"/>
              </w:rPr>
              <w:fldChar w:fldCharType="end"/>
            </w:r>
            <w:r w:rsidRPr="00C54215">
              <w:rPr>
                <w:rFonts w:ascii="Times New Roman" w:eastAsia="Times New Roman" w:hAnsi="Times New Roman" w:cs="Times New Roman"/>
                <w:sz w:val="24"/>
                <w:szCs w:val="24"/>
                <w:lang w:eastAsia="ru-RU"/>
              </w:rPr>
              <w:t xml:space="preserve"> </w:t>
            </w:r>
            <w:hyperlink w:anchor="_РАЗДЕЛ_II._СВЕДЕНИЯ" w:history="1">
              <w:r w:rsidRPr="00C54215">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(при их наличии).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_Ref422763807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_Форма_7_План" w:history="1">
              <w:r w:rsidRPr="00D93D3D">
                <w:rPr>
                  <w:rFonts w:ascii="Times New Roman" w:eastAsia="Times New Roman" w:hAnsi="Times New Roman" w:cs="Times New Roman"/>
                  <w:color w:val="0000FF"/>
                  <w:sz w:val="24"/>
                  <w:szCs w:val="24"/>
                  <w:u w:val="single"/>
                  <w:lang w:eastAsia="ru-RU"/>
                </w:rPr>
                <w:t>Форме 7</w:t>
              </w:r>
            </w:hyperlink>
            <w:r w:rsidRPr="00D93D3D">
              <w:rPr>
                <w:rFonts w:ascii="Times New Roman" w:eastAsia="Times New Roman" w:hAnsi="Times New Roman" w:cs="Times New Roman"/>
                <w:sz w:val="24"/>
                <w:szCs w:val="24"/>
                <w:lang w:eastAsia="ru-RU"/>
              </w:rPr>
              <w:t>, указанной в части III «ФОРМЫ ДЛЯ ЗАПОЛНЕНИЯ ПРЕТЕНДЕНТАМИ» настоящей Документации.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Документы, подтверждающие внесение обеспечения Заявки, в случае,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9) </w:t>
            </w:r>
            <w:bookmarkStart w:id="45" w:name="_Toc313350156"/>
            <w:bookmarkStart w:id="46" w:name="_Toc313349960"/>
            <w:bookmarkEnd w:id="44"/>
            <w:r w:rsidRPr="00D93D3D">
              <w:rPr>
                <w:rFonts w:ascii="Times New Roman" w:eastAsia="Times New Roman" w:hAnsi="Times New Roman" w:cs="Times New Roman"/>
                <w:sz w:val="24"/>
                <w:szCs w:val="24"/>
                <w:lang w:eastAsia="ru-RU"/>
              </w:rPr>
              <w:t>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предложений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предложений в соответствии с </w:t>
            </w:r>
            <w:hyperlink r:id="rId34"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и Документацией о закупке;</w:t>
            </w:r>
          </w:p>
          <w:p w:rsidR="00D93D3D" w:rsidRPr="00D93D3D" w:rsidRDefault="00D93D3D" w:rsidP="00D93D3D">
            <w:pPr>
              <w:spacing w:after="0" w:line="240" w:lineRule="auto"/>
              <w:ind w:firstLine="488"/>
              <w:jc w:val="both"/>
              <w:rPr>
                <w:rFonts w:ascii="Times New Roman" w:eastAsia="Times New Roman" w:hAnsi="Times New Roman" w:cs="Times New Roman"/>
                <w:iCs/>
                <w:sz w:val="24"/>
                <w:szCs w:val="24"/>
                <w:lang w:eastAsia="ru-RU"/>
              </w:rPr>
            </w:pPr>
            <w:r w:rsidRPr="00D93D3D">
              <w:rPr>
                <w:rFonts w:ascii="Times New Roman" w:eastAsia="Times New Roman" w:hAnsi="Times New Roman" w:cs="Times New Roman"/>
                <w:sz w:val="24"/>
                <w:szCs w:val="24"/>
                <w:lang w:eastAsia="ru-RU"/>
              </w:rPr>
              <w:t xml:space="preserve">в) </w:t>
            </w:r>
            <w:r w:rsidRPr="00D93D3D">
              <w:rPr>
                <w:rFonts w:ascii="Times New Roman" w:eastAsia="Times New Roman" w:hAnsi="Times New Roman" w:cs="Times New Roman"/>
                <w:iCs/>
                <w:sz w:val="24"/>
                <w:szCs w:val="24"/>
                <w:lang w:eastAsia="ru-RU"/>
              </w:rPr>
              <w:t>о лице (лицах) с которым будет заключён договор (договоры) по результатам Открытого запроса предложений,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предложений.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предложений. Распределение сумм денежных средств указывается в соглашении в процентах от цены договора (договоров), предложенной Претендентом в Заявке;</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_Ref368314453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18</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в пункте </w:t>
            </w:r>
            <w:hyperlink w:anchor="форма19" w:history="1">
              <w:r w:rsidRPr="00D93D3D">
                <w:rPr>
                  <w:rFonts w:ascii="Times New Roman" w:eastAsia="Times New Roman" w:hAnsi="Times New Roman" w:cs="Times New Roman"/>
                  <w:color w:val="0000FF"/>
                  <w:sz w:val="24"/>
                  <w:szCs w:val="24"/>
                  <w:u w:val="single"/>
                  <w:lang w:eastAsia="ru-RU"/>
                </w:rPr>
                <w:t>19</w:t>
              </w:r>
            </w:hyperlink>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5"/>
            <w:bookmarkEnd w:id="46"/>
          </w:p>
          <w:p w:rsidR="00D93D3D" w:rsidRPr="00D93D3D" w:rsidRDefault="00D93D3D" w:rsidP="00D93D3D">
            <w:pPr>
              <w:spacing w:after="0" w:line="240" w:lineRule="auto"/>
              <w:ind w:firstLine="488"/>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8"/>
              <w:jc w:val="both"/>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sz w:val="24"/>
                <w:szCs w:val="24"/>
                <w:lang w:eastAsia="ru-RU"/>
              </w:rPr>
              <w:t>Претендент на участие в Открытом запросе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47" w:name="_Ref461531999"/>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48" w:name="форма27"/>
            <w:bookmarkEnd w:id="47"/>
            <w:r w:rsidRPr="00D93D3D">
              <w:rPr>
                <w:rFonts w:ascii="Times New Roman" w:eastAsia="Times New Roman" w:hAnsi="Times New Roman" w:cs="Times New Roman"/>
                <w:sz w:val="24"/>
                <w:szCs w:val="24"/>
                <w:lang w:eastAsia="ru-RU"/>
              </w:rPr>
              <w:t>Перечень документов, предоставляемых;</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победителем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r w:rsidRPr="00D93D3D">
              <w:rPr>
                <w:rFonts w:ascii="Times New Roman" w:eastAsia="Times New Roman" w:hAnsi="Times New Roman" w:cs="Times New Roman"/>
                <w:sz w:val="26"/>
                <w:szCs w:val="26"/>
                <w:lang w:eastAsia="ru-RU"/>
              </w:rPr>
              <w:t xml:space="preserve"> </w:t>
            </w:r>
            <w:bookmarkEnd w:id="48"/>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49" w:name="_Ref373858908"/>
            <w:r w:rsidRPr="00D93D3D">
              <w:rPr>
                <w:rFonts w:ascii="Times New Roman" w:eastAsia="Times New Roman" w:hAnsi="Times New Roman" w:cs="Times New Roman"/>
                <w:sz w:val="24"/>
                <w:szCs w:val="24"/>
                <w:lang w:eastAsia="ru-RU"/>
              </w:rPr>
              <w:t>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w:t>
            </w:r>
            <w:bookmarkEnd w:id="49"/>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0" w:name="_Ref374097459"/>
            <w:r w:rsidRPr="00D93D3D">
              <w:rPr>
                <w:rFonts w:ascii="Times New Roman" w:eastAsia="Times New Roman"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 Копию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1" w:name="_Ref334305142"/>
            <w:bookmarkStart w:id="52" w:name="_Ref422836591"/>
            <w:r w:rsidRPr="00D93D3D">
              <w:rPr>
                <w:rFonts w:ascii="Times New Roman" w:eastAsia="Times New Roman" w:hAnsi="Times New Roman" w:cs="Times New Roman"/>
                <w:sz w:val="24"/>
                <w:szCs w:val="24"/>
                <w:lang w:eastAsia="ru-RU"/>
              </w:rPr>
              <w:t>4. Копии учредительных документов (для юридических лиц)</w:t>
            </w:r>
            <w:bookmarkEnd w:id="51"/>
            <w:r w:rsidRPr="00D93D3D">
              <w:rPr>
                <w:rFonts w:ascii="Times New Roman" w:eastAsia="Times New Roman" w:hAnsi="Times New Roman" w:cs="Times New Roman"/>
                <w:sz w:val="24"/>
                <w:szCs w:val="24"/>
                <w:lang w:eastAsia="ru-RU"/>
              </w:rPr>
              <w:t>;</w:t>
            </w:r>
            <w:bookmarkEnd w:id="52"/>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bookmarkStart w:id="53" w:name="_Ref373859518"/>
            <w:bookmarkStart w:id="54" w:name="_Ref374549362"/>
            <w:r w:rsidRPr="00D93D3D">
              <w:rPr>
                <w:rFonts w:ascii="Times New Roman" w:eastAsia="Times New Roman" w:hAnsi="Times New Roman" w:cs="Times New Roman"/>
                <w:sz w:val="24"/>
                <w:szCs w:val="24"/>
                <w:lang w:eastAsia="ru-RU"/>
              </w:rP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bookmarkEnd w:id="53"/>
            <w:r w:rsidRPr="00D93D3D">
              <w:rPr>
                <w:rFonts w:ascii="Times New Roman" w:eastAsia="Times New Roman" w:hAnsi="Times New Roman" w:cs="Times New Roman"/>
                <w:sz w:val="24"/>
                <w:szCs w:val="24"/>
                <w:lang w:eastAsia="ru-RU"/>
              </w:rPr>
              <w:t>;</w:t>
            </w:r>
            <w:bookmarkEnd w:id="54"/>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6. Документ, заполненный по  </w:t>
            </w:r>
            <w:hyperlink w:anchor="_Форма_5_Справка" w:history="1">
              <w:r w:rsidRPr="00D93D3D">
                <w:rPr>
                  <w:rFonts w:ascii="Times New Roman" w:eastAsia="Times New Roman" w:hAnsi="Times New Roman" w:cs="Times New Roman"/>
                  <w:color w:val="0000FF"/>
                  <w:sz w:val="24"/>
                  <w:szCs w:val="24"/>
                  <w:u w:val="single"/>
                  <w:lang w:eastAsia="ru-RU"/>
                </w:rPr>
                <w:t>Форме 5</w:t>
              </w:r>
            </w:hyperlink>
            <w:r w:rsidRPr="00D93D3D">
              <w:rPr>
                <w:rFonts w:ascii="Times New Roman" w:eastAsia="Times New Roman" w:hAnsi="Times New Roman" w:cs="Times New Roman"/>
                <w:sz w:val="24"/>
                <w:szCs w:val="24"/>
                <w:lang w:eastAsia="ru-RU"/>
              </w:rPr>
              <w:t xml:space="preserve"> 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D93D3D" w:rsidRPr="00D93D3D" w:rsidRDefault="00D93D3D" w:rsidP="00D93D3D">
            <w:pPr>
              <w:spacing w:after="0" w:line="240" w:lineRule="auto"/>
              <w:ind w:firstLine="48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D93D3D" w:rsidRPr="00D93D3D" w:rsidRDefault="00D93D3D" w:rsidP="00D93D3D">
            <w:pPr>
              <w:spacing w:after="0" w:line="240" w:lineRule="auto"/>
              <w:ind w:firstLine="387"/>
              <w:jc w:val="both"/>
              <w:rPr>
                <w:rFonts w:ascii="Times New Roman" w:eastAsia="Times New Roman" w:hAnsi="Times New Roman" w:cs="Times New Roman"/>
                <w:color w:val="538135"/>
                <w:sz w:val="24"/>
                <w:szCs w:val="24"/>
                <w:lang w:eastAsia="ru-RU"/>
              </w:rPr>
            </w:pPr>
            <w:r w:rsidRPr="00D93D3D">
              <w:rPr>
                <w:rFonts w:ascii="Times New Roman" w:eastAsia="Times New Roman" w:hAnsi="Times New Roman" w:cs="Times New Roman"/>
                <w:sz w:val="24"/>
                <w:szCs w:val="24"/>
                <w:lang w:eastAsia="ru-RU"/>
              </w:rPr>
              <w:t xml:space="preserve">8. </w:t>
            </w:r>
            <w:r w:rsidRPr="00D93D3D">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D93D3D" w:rsidRPr="00D93D3D" w:rsidRDefault="00D93D3D" w:rsidP="00D93D3D">
            <w:pPr>
              <w:spacing w:after="0" w:line="240" w:lineRule="auto"/>
              <w:ind w:firstLine="528"/>
              <w:jc w:val="both"/>
              <w:rPr>
                <w:rFonts w:ascii="Times New Roman" w:eastAsia="Times New Roman" w:hAnsi="Times New Roman" w:cs="Times New Roman"/>
                <w:sz w:val="10"/>
                <w:szCs w:val="10"/>
                <w:lang w:eastAsia="ru-RU"/>
              </w:rPr>
            </w:pPr>
          </w:p>
          <w:p w:rsidR="00D93D3D" w:rsidRPr="00D93D3D" w:rsidRDefault="00D93D3D" w:rsidP="00D93D3D">
            <w:pPr>
              <w:suppressAutoHyphens/>
              <w:spacing w:after="0" w:line="240" w:lineRule="auto"/>
              <w:jc w:val="both"/>
              <w:rPr>
                <w:rFonts w:ascii="Times New Roman" w:eastAsia="Times New Roman" w:hAnsi="Times New Roman" w:cs="Times New Roman"/>
                <w:color w:val="000000"/>
                <w:sz w:val="24"/>
                <w:szCs w:val="24"/>
                <w:lang w:eastAsia="ru-RU"/>
              </w:rPr>
            </w:pPr>
          </w:p>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color w:val="000000"/>
                <w:sz w:val="24"/>
                <w:szCs w:val="24"/>
                <w:lang w:eastAsia="ru-RU"/>
              </w:rPr>
              <w:t>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непредоставленными, а такой Победитель/Участник, которому присвоен второй номер по результатам Закупки будет отстранён от заключения договора (договоров).</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bookmarkEnd w:id="55"/>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формой 3</w:t>
              </w:r>
            </w:hyperlink>
            <w:r w:rsidRPr="00D93D3D">
              <w:rPr>
                <w:rFonts w:ascii="Times New Roman" w:eastAsia="Times New Roman" w:hAnsi="Times New Roman" w:cs="Times New Roman"/>
                <w:sz w:val="24"/>
                <w:szCs w:val="24"/>
                <w:lang w:eastAsia="ru-RU"/>
              </w:rPr>
              <w:t xml:space="preserve"> </w:t>
            </w:r>
            <w:hyperlink w:anchor="_РАЗДЕЛ_III._ФОРМЫ" w:history="1">
              <w:r w:rsidRPr="00D93D3D">
                <w:rPr>
                  <w:rFonts w:ascii="Times New Roman" w:eastAsia="Times New Roman" w:hAnsi="Times New Roman" w:cs="Times New Roman"/>
                  <w:color w:val="0000FF"/>
                  <w:sz w:val="24"/>
                  <w:szCs w:val="24"/>
                  <w:u w:val="single"/>
                  <w:lang w:eastAsia="ru-RU"/>
                </w:rPr>
                <w:t xml:space="preserve">раздела </w:t>
              </w:r>
              <w:r w:rsidRPr="00D93D3D">
                <w:rPr>
                  <w:rFonts w:ascii="Times New Roman" w:eastAsia="Times New Roman" w:hAnsi="Times New Roman" w:cs="Times New Roman"/>
                  <w:color w:val="0000FF"/>
                  <w:sz w:val="24"/>
                  <w:szCs w:val="24"/>
                  <w:u w:val="single"/>
                  <w:lang w:val="en-US" w:eastAsia="ru-RU"/>
                </w:rPr>
                <w:t>III</w:t>
              </w:r>
              <w:r w:rsidRPr="00D93D3D">
                <w:rPr>
                  <w:rFonts w:ascii="Times New Roman" w:eastAsia="Times New Roman" w:hAnsi="Times New Roman" w:cs="Times New Roman"/>
                  <w:color w:val="0000FF"/>
                  <w:sz w:val="24"/>
                  <w:szCs w:val="24"/>
                  <w:u w:val="single"/>
                  <w:lang w:eastAsia="ru-RU"/>
                </w:rPr>
                <w:t xml:space="preserve"> «ФОРМЫ ДЛЯ ЗАПОЛНЕНИЯ ПРЕТЕНДЕНТАМИ»</w:t>
              </w:r>
            </w:hyperlink>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814594" w:rsidRDefault="00814594"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814594" w:rsidRDefault="00814594" w:rsidP="00814594">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_Ref368314814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p>
          <w:p w:rsidR="00D93D3D" w:rsidRPr="00D93D3D" w:rsidRDefault="00D93D3D" w:rsidP="00D93D3D">
            <w:pPr>
              <w:spacing w:after="0" w:line="240" w:lineRule="auto"/>
              <w:ind w:firstLine="38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_Ref378853535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0</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iCs/>
                  <w:color w:val="0000FF"/>
                  <w:sz w:val="24"/>
                  <w:szCs w:val="24"/>
                  <w:u w:val="single"/>
                  <w:lang w:eastAsia="ru-RU"/>
                </w:rPr>
                <w:t xml:space="preserve">раздела </w:t>
              </w:r>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D93D3D" w:rsidRPr="00D93D3D" w:rsidRDefault="00D93D3D" w:rsidP="00D93D3D">
            <w:pPr>
              <w:spacing w:after="0" w:line="240" w:lineRule="auto"/>
              <w:ind w:firstLine="382"/>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признаков подлинности (качество - не менее 200 точек на дюйм, графической подписи лица, печати (при наличии));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bCs/>
                <w:sz w:val="24"/>
                <w:szCs w:val="24"/>
                <w:lang w:eastAsia="ru-RU"/>
              </w:rPr>
              <w:t>7. Все сведения и документы, включенные Претендентом в состав Заявки, должны быть поданы от имени Претендента, а также быть подлинными и достоверными</w:t>
            </w:r>
            <w:r w:rsidRPr="00D93D3D">
              <w:rPr>
                <w:rFonts w:ascii="Times New Roman" w:eastAsia="Times New Roman" w:hAnsi="Times New Roman" w:cs="Times New Roman"/>
                <w:sz w:val="24"/>
                <w:szCs w:val="24"/>
                <w:lang w:eastAsia="ru-RU"/>
              </w:rPr>
              <w:t>.</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D93D3D" w:rsidRPr="00D93D3D" w:rsidRDefault="00D93D3D" w:rsidP="00D93D3D">
            <w:pPr>
              <w:spacing w:after="0" w:line="240" w:lineRule="auto"/>
              <w:ind w:firstLine="387"/>
              <w:contextualSpacing/>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D93D3D" w:rsidRPr="00D93D3D" w:rsidTr="00D93D3D">
        <w:tc>
          <w:tcPr>
            <w:tcW w:w="710"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00B240FE">
              <w:rPr>
                <w:rFonts w:ascii="Times New Roman" w:eastAsia="Times New Roman" w:hAnsi="Times New Roman" w:cs="Times New Roman"/>
                <w:sz w:val="24"/>
                <w:szCs w:val="24"/>
                <w:lang w:eastAsia="ru-RU"/>
              </w:rPr>
              <w:t>8</w:t>
            </w: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iCs/>
                <w:sz w:val="24"/>
                <w:szCs w:val="24"/>
                <w:lang w:eastAsia="ru-RU"/>
              </w:rPr>
              <w:t xml:space="preserve">раздела </w:t>
            </w:r>
            <w:hyperlink w:anchor="_РАЗДЕЛ_II._СВЕДЕНИЯ" w:history="1">
              <w:r w:rsidRPr="00D93D3D">
                <w:rPr>
                  <w:rFonts w:ascii="Times New Roman" w:eastAsia="Times New Roman" w:hAnsi="Times New Roman" w:cs="Times New Roman"/>
                  <w:iCs/>
                  <w:color w:val="0000FF"/>
                  <w:sz w:val="24"/>
                  <w:szCs w:val="24"/>
                  <w:u w:val="single"/>
                  <w:lang w:val="en-US" w:eastAsia="ru-RU"/>
                </w:rPr>
                <w:t>II</w:t>
              </w:r>
              <w:r w:rsidRPr="00D93D3D">
                <w:rPr>
                  <w:rFonts w:ascii="Times New Roman" w:eastAsia="Times New Roman" w:hAnsi="Times New Roman" w:cs="Times New Roman"/>
                  <w:iCs/>
                  <w:color w:val="0000FF"/>
                  <w:sz w:val="24"/>
                  <w:szCs w:val="24"/>
                  <w:u w:val="single"/>
                  <w:lang w:eastAsia="ru-RU"/>
                </w:rPr>
                <w:t xml:space="preserve"> «Информационная карта»</w:t>
              </w:r>
            </w:hyperlink>
            <w:r w:rsidRPr="00D93D3D">
              <w:rPr>
                <w:rFonts w:ascii="Times New Roman" w:eastAsia="Times New Roman" w:hAnsi="Times New Roman" w:cs="Times New Roman"/>
                <w:iCs/>
                <w:sz w:val="24"/>
                <w:szCs w:val="24"/>
                <w:lang w:eastAsia="ru-RU"/>
              </w:rPr>
              <w:t xml:space="preserve"> Документации</w:t>
            </w:r>
            <w:r w:rsidRPr="00D93D3D">
              <w:rPr>
                <w:rFonts w:ascii="Times New Roman" w:eastAsia="Times New Roman" w:hAnsi="Times New Roman" w:cs="Times New Roman"/>
                <w:sz w:val="24"/>
                <w:szCs w:val="24"/>
                <w:lang w:eastAsia="ru-RU"/>
              </w:rPr>
              <w:t>, осуществляет рассмотрение поданных Претендентами Заявок на предмет их соответствия требованиям настоящей Документации, и определяет перечень Претендентов, которые признаются Участниками Открытого запроса предложений.</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Заявка и Претендент признаются несоответствующими Документации о закупке, если Заявка, в том числе указанные в ней товары, работы, услуги,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 результатам рассмотрения Заявок Закупочная комиссия не допускает Претендента к участию в Открытом запросе предложений в том числе, в следующих случаях: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а)</w:t>
            </w:r>
            <w:r w:rsidRPr="00D93D3D">
              <w:rPr>
                <w:rFonts w:ascii="Times New Roman" w:eastAsia="Times New Roman" w:hAnsi="Times New Roman" w:cs="Times New Roman"/>
                <w:sz w:val="24"/>
                <w:szCs w:val="24"/>
                <w:lang w:eastAsia="ru-RU"/>
              </w:rPr>
              <w:tab/>
              <w:t xml:space="preserve">несоответствия Претендента требованиям, установленным пунктом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sz w:val="24"/>
                <w:szCs w:val="24"/>
                <w:lang w:eastAsia="ru-RU"/>
              </w:rPr>
              <w:instrText xml:space="preserve"> REF _Ref378853304 \r \h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sz w:val="24"/>
                <w:szCs w:val="24"/>
                <w:lang w:eastAsia="ru-RU"/>
              </w:rPr>
              <w:t>15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sz w:val="24"/>
                <w:szCs w:val="24"/>
                <w:lang w:eastAsia="ru-RU"/>
              </w:rPr>
              <w:t xml:space="preserve"> </w:t>
            </w:r>
            <w:hyperlink w:anchor="_РАЗДЕЛ_II._СВЕДЕНИЯ" w:history="1">
              <w:r w:rsidRPr="00D93D3D">
                <w:rPr>
                  <w:rFonts w:ascii="Times New Roman" w:eastAsia="Times New Roman" w:hAnsi="Times New Roman" w:cs="Times New Roman"/>
                  <w:color w:val="0000FF"/>
                  <w:sz w:val="24"/>
                  <w:szCs w:val="24"/>
                  <w:u w:val="single"/>
                  <w:lang w:eastAsia="ru-RU"/>
                </w:rPr>
                <w:t>раздела II «Информационная карта»</w:t>
              </w:r>
            </w:hyperlink>
            <w:r w:rsidRPr="00D93D3D">
              <w:rPr>
                <w:rFonts w:ascii="Times New Roman" w:eastAsia="Times New Roman" w:hAnsi="Times New Roman" w:cs="Times New Roman"/>
                <w:sz w:val="24"/>
                <w:szCs w:val="24"/>
                <w:lang w:eastAsia="ru-RU"/>
              </w:rPr>
              <w:t xml:space="preserve">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w:t>
            </w:r>
            <w:r w:rsidRPr="00D93D3D">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w:t>
            </w:r>
            <w:r w:rsidRPr="00D93D3D">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г)</w:t>
            </w:r>
            <w:r w:rsidRPr="00D93D3D">
              <w:rPr>
                <w:rFonts w:ascii="Times New Roman" w:eastAsia="Times New Roman" w:hAnsi="Times New Roman" w:cs="Times New Roman"/>
                <w:sz w:val="24"/>
                <w:szCs w:val="24"/>
                <w:lang w:eastAsia="ru-RU"/>
              </w:rPr>
              <w:tab/>
              <w:t>предложенная в Заявке цена товаров, работ, услуг превышает начальную (максимальную) цену, указанную в Извещении о проведении закупки.</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D93D3D" w:rsidRPr="00D93D3D" w:rsidRDefault="00D93D3D" w:rsidP="00D93D3D">
            <w:pPr>
              <w:spacing w:after="0" w:line="240" w:lineRule="auto"/>
              <w:ind w:firstLine="486"/>
              <w:jc w:val="both"/>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hyperlink w:anchor="форма26" w:history="1">
              <w:r w:rsidRPr="00D93D3D">
                <w:rPr>
                  <w:rFonts w:ascii="Times New Roman" w:eastAsia="Times New Roman" w:hAnsi="Times New Roman" w:cs="Times New Roman"/>
                  <w:color w:val="0000FF"/>
                  <w:sz w:val="24"/>
                  <w:szCs w:val="24"/>
                  <w:u w:val="single"/>
                  <w:lang w:eastAsia="ru-RU"/>
                </w:rPr>
                <w:t>26</w:t>
              </w:r>
            </w:hyperlink>
            <w:r w:rsidRPr="00D93D3D">
              <w:rPr>
                <w:rFonts w:ascii="Times New Roman" w:eastAsia="Times New Roman" w:hAnsi="Times New Roman" w:cs="Times New Roman"/>
                <w:sz w:val="24"/>
                <w:szCs w:val="24"/>
                <w:lang w:eastAsia="ru-RU"/>
              </w:rPr>
              <w:t xml:space="preserve">, </w:t>
            </w:r>
            <w:hyperlink w:anchor="форма27" w:history="1">
              <w:r w:rsidRPr="00D93D3D">
                <w:rPr>
                  <w:rFonts w:ascii="Times New Roman" w:eastAsia="Times New Roman" w:hAnsi="Times New Roman" w:cs="Times New Roman"/>
                  <w:color w:val="0000FF"/>
                  <w:sz w:val="24"/>
                  <w:szCs w:val="24"/>
                  <w:u w:val="single"/>
                  <w:lang w:eastAsia="ru-RU"/>
                </w:rPr>
                <w:t>27</w:t>
              </w:r>
            </w:hyperlink>
            <w:r w:rsidRPr="00D93D3D">
              <w:rPr>
                <w:rFonts w:ascii="Times New Roman" w:eastAsia="Times New Roman" w:hAnsi="Times New Roman" w:cs="Times New Roman"/>
                <w:sz w:val="24"/>
                <w:szCs w:val="24"/>
                <w:lang w:eastAsia="ru-RU"/>
              </w:rPr>
              <w:t xml:space="preserve"> раздела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p w:rsidR="00D93D3D" w:rsidRPr="00D93D3D" w:rsidRDefault="00D93D3D" w:rsidP="00D93D3D">
            <w:pPr>
              <w:spacing w:after="0" w:line="240" w:lineRule="auto"/>
              <w:ind w:firstLine="486"/>
              <w:jc w:val="both"/>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
          <w:szCs w:val="2"/>
          <w:lang w:eastAsia="ru-RU"/>
        </w:rPr>
      </w:pPr>
      <w:bookmarkStart w:id="56" w:name="_2.4._Критерии_и"/>
      <w:bookmarkEnd w:id="56"/>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438142137"/>
      <w:bookmarkEnd w:id="57"/>
      <w:r w:rsidRPr="00D93D3D">
        <w:rPr>
          <w:rFonts w:ascii="Times New Roman" w:eastAsia="MS Mincho" w:hAnsi="Times New Roman" w:cs="Times New Roman"/>
          <w:b/>
          <w:bCs/>
          <w:i/>
          <w:iCs/>
          <w:color w:val="17365D"/>
          <w:sz w:val="26"/>
          <w:szCs w:val="24"/>
          <w:lang w:val="x-none" w:eastAsia="x-none"/>
        </w:rPr>
        <w:t>2.</w:t>
      </w:r>
      <w:r w:rsidRPr="00D93D3D">
        <w:rPr>
          <w:rFonts w:ascii="Times New Roman" w:eastAsia="MS Mincho" w:hAnsi="Times New Roman" w:cs="Times New Roman"/>
          <w:b/>
          <w:bCs/>
          <w:i/>
          <w:iCs/>
          <w:color w:val="17365D"/>
          <w:sz w:val="26"/>
          <w:szCs w:val="24"/>
          <w:lang w:eastAsia="x-none"/>
        </w:rPr>
        <w:t>3</w:t>
      </w:r>
      <w:r w:rsidRPr="00D93D3D">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002" w:type="dxa"/>
        <w:tblInd w:w="-34" w:type="dxa"/>
        <w:tblLayout w:type="fixed"/>
        <w:tblLook w:val="0000" w:firstRow="0" w:lastRow="0" w:firstColumn="0" w:lastColumn="0" w:noHBand="0" w:noVBand="0"/>
      </w:tblPr>
      <w:tblGrid>
        <w:gridCol w:w="568"/>
        <w:gridCol w:w="2340"/>
        <w:gridCol w:w="7440"/>
        <w:gridCol w:w="7654"/>
      </w:tblGrid>
      <w:tr w:rsidR="00D93D3D" w:rsidRPr="00D93D3D" w:rsidTr="00D93D3D">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Информация</w:t>
            </w:r>
          </w:p>
        </w:tc>
      </w:tr>
      <w:tr w:rsidR="00D93D3D" w:rsidRPr="00D93D3D" w:rsidTr="00D93D3D">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D93D3D" w:rsidRPr="00D93D3D" w:rsidRDefault="00D93D3D" w:rsidP="00D93D3D">
            <w:pPr>
              <w:spacing w:after="0" w:line="240" w:lineRule="auto"/>
              <w:ind w:left="34" w:hanging="1"/>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D93D3D" w:rsidRPr="00D93D3D" w:rsidRDefault="00D93D3D" w:rsidP="009D6E73">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9" w:name="_Ref335675605"/>
          </w:p>
          <w:bookmarkEnd w:id="59"/>
          <w:p w:rsidR="00D93D3D" w:rsidRPr="00D93D3D" w:rsidRDefault="00D93D3D" w:rsidP="009D6E73">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B3764F" w:rsidRPr="00B644CD" w:rsidRDefault="00B3764F" w:rsidP="009D6E73">
            <w:pPr>
              <w:spacing w:after="0" w:line="240" w:lineRule="auto"/>
              <w:ind w:firstLine="344"/>
              <w:contextualSpacing/>
              <w:jc w:val="both"/>
              <w:rPr>
                <w:rFonts w:ascii="Times New Roman" w:hAnsi="Times New Roman"/>
                <w:sz w:val="24"/>
                <w:szCs w:val="24"/>
              </w:rPr>
            </w:pPr>
            <w:r w:rsidRPr="00B644CD">
              <w:rPr>
                <w:rFonts w:ascii="Times New Roman" w:hAnsi="Times New Roman"/>
                <w:sz w:val="24"/>
                <w:szCs w:val="24"/>
              </w:rPr>
              <w:t>Одновременно с предоставлением подписанных экземпляров Договора (Договоров) Победитель Закупки должен предоставить:</w:t>
            </w:r>
          </w:p>
          <w:p w:rsidR="00B3764F" w:rsidRPr="00B644CD" w:rsidRDefault="00B3764F" w:rsidP="009D6E73">
            <w:pPr>
              <w:spacing w:after="0" w:line="240" w:lineRule="auto"/>
              <w:ind w:firstLine="334"/>
              <w:contextualSpacing/>
              <w:jc w:val="both"/>
              <w:rPr>
                <w:rFonts w:ascii="Times New Roman" w:hAnsi="Times New Roman"/>
                <w:sz w:val="24"/>
                <w:szCs w:val="24"/>
              </w:rPr>
            </w:pPr>
            <w:r w:rsidRPr="00B644CD">
              <w:rPr>
                <w:rFonts w:ascii="Times New Roman" w:hAnsi="Times New Roman"/>
                <w:sz w:val="24"/>
                <w:szCs w:val="24"/>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Претендента или законодательством страны происхождения Претендента (последнее применимо, если Претендент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D93D3D" w:rsidRPr="00D93D3D" w:rsidRDefault="00B3764F" w:rsidP="009D6E73">
            <w:pPr>
              <w:spacing w:after="0" w:line="240" w:lineRule="auto"/>
              <w:ind w:firstLine="528"/>
              <w:jc w:val="both"/>
              <w:rPr>
                <w:rFonts w:ascii="Times New Roman" w:eastAsia="Times New Roman" w:hAnsi="Times New Roman" w:cs="Times New Roman"/>
                <w:i/>
                <w:color w:val="FF0000"/>
                <w:sz w:val="24"/>
                <w:szCs w:val="24"/>
                <w:lang w:eastAsia="ru-RU"/>
              </w:rPr>
            </w:pPr>
            <w:r w:rsidRPr="00B644CD">
              <w:rPr>
                <w:rFonts w:ascii="Times New Roman" w:hAnsi="Times New Roman"/>
                <w:sz w:val="24"/>
                <w:szCs w:val="24"/>
              </w:rPr>
              <w:t>- 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rsidR="00D93D3D" w:rsidRPr="00D93D3D" w:rsidRDefault="00D93D3D" w:rsidP="00D93D3D">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5" w:history="1">
              <w:r w:rsidRPr="00D93D3D">
                <w:rPr>
                  <w:rFonts w:ascii="Times New Roman" w:eastAsia="Times New Roman" w:hAnsi="Times New Roman" w:cs="Times New Roman"/>
                  <w:color w:val="0000FF"/>
                  <w:sz w:val="24"/>
                  <w:szCs w:val="24"/>
                  <w:u w:val="single"/>
                  <w:lang w:eastAsia="ru-RU"/>
                </w:rPr>
                <w:t>Положением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направляет Договор (Договоры) на предварительное одобрение Договора (Договоров) таким органом управления Заказчика.</w:t>
            </w:r>
          </w:p>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p>
        </w:tc>
      </w:tr>
      <w:tr w:rsidR="00D93D3D" w:rsidRPr="00D93D3D" w:rsidTr="00D93D3D">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D93D3D" w:rsidRPr="004D3682" w:rsidRDefault="00D93D3D" w:rsidP="00D93D3D">
            <w:pPr>
              <w:spacing w:after="0" w:line="240" w:lineRule="auto"/>
              <w:ind w:firstLine="528"/>
              <w:jc w:val="both"/>
              <w:rPr>
                <w:rFonts w:ascii="Times New Roman" w:eastAsia="Times New Roman" w:hAnsi="Times New Roman" w:cs="Times New Roman"/>
                <w:i/>
                <w:sz w:val="24"/>
                <w:szCs w:val="24"/>
                <w:lang w:eastAsia="ru-RU"/>
              </w:rPr>
            </w:pPr>
            <w:r w:rsidRPr="004D3682">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4D3682">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D93D3D" w:rsidRPr="00D93D3D" w:rsidTr="00D93D3D">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D93D3D" w:rsidRPr="0021461F" w:rsidRDefault="0021461F" w:rsidP="00715C2F">
            <w:pPr>
              <w:spacing w:after="0" w:line="240" w:lineRule="auto"/>
              <w:ind w:firstLine="528"/>
              <w:jc w:val="both"/>
              <w:rPr>
                <w:rFonts w:ascii="Times New Roman" w:eastAsia="Times New Roman" w:hAnsi="Times New Roman" w:cs="Times New Roman"/>
                <w:sz w:val="24"/>
                <w:szCs w:val="24"/>
                <w:lang w:eastAsia="ru-RU"/>
              </w:rPr>
            </w:pPr>
            <w:r w:rsidRPr="0021461F">
              <w:rPr>
                <w:rFonts w:ascii="Times New Roman" w:hAnsi="Times New Roman" w:cs="Times New Roman"/>
                <w:sz w:val="24"/>
                <w:szCs w:val="24"/>
              </w:rPr>
              <w:t>Оплата ремонта производится в течение 30 (тридцати) календарных дней c даты получения Заказчиком оригинала счета и счета-фактуры, выставляемых не позднее 5-ти рабочих дней после подписания всеми сторонами Акта приемки-сдачи выполненных работ по тестированию и ремонту оборудования</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4D3682"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В текст договора, заключаемого по результатам Открытого запроса предложений, по соглашению сторон могут быть внесены следующие изменения:</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итогам Закупки;</w:t>
            </w:r>
          </w:p>
          <w:p w:rsidR="00D93D3D" w:rsidRPr="004D3682" w:rsidRDefault="00D93D3D" w:rsidP="00F912D9">
            <w:pPr>
              <w:numPr>
                <w:ilvl w:val="0"/>
                <w:numId w:val="2"/>
              </w:numPr>
              <w:spacing w:after="0" w:line="240" w:lineRule="auto"/>
              <w:ind w:left="0" w:firstLine="1248"/>
              <w:contextualSpacing/>
              <w:jc w:val="both"/>
              <w:rPr>
                <w:rFonts w:ascii="Times New Roman" w:eastAsia="Times New Roman" w:hAnsi="Times New Roman" w:cs="Times New Roman"/>
                <w:sz w:val="24"/>
                <w:szCs w:val="24"/>
                <w:lang w:eastAsia="ru-RU"/>
              </w:rPr>
            </w:pPr>
            <w:r w:rsidRPr="004D3682">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rsidR="00D93D3D" w:rsidRPr="004D3682" w:rsidRDefault="00D93D3D" w:rsidP="00D93D3D">
            <w:pPr>
              <w:spacing w:after="0" w:line="240" w:lineRule="auto"/>
              <w:ind w:firstLine="528"/>
              <w:jc w:val="both"/>
              <w:rPr>
                <w:rFonts w:ascii="Times New Roman" w:eastAsia="Times New Roman" w:hAnsi="Times New Roman" w:cs="Times New Roman"/>
                <w:sz w:val="24"/>
                <w:szCs w:val="24"/>
                <w:highlight w:val="yellow"/>
                <w:lang w:eastAsia="ru-RU"/>
              </w:rPr>
            </w:pPr>
            <w:r w:rsidRPr="004D3682">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Возможность проведения 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постквалификации установлен </w:t>
            </w:r>
            <w:hyperlink r:id="rId36" w:history="1">
              <w:r w:rsidRPr="00D93D3D">
                <w:rPr>
                  <w:rFonts w:ascii="Times New Roman" w:eastAsia="Times New Roman" w:hAnsi="Times New Roman" w:cs="Times New Roman"/>
                  <w:color w:val="0000FF"/>
                  <w:sz w:val="24"/>
                  <w:szCs w:val="24"/>
                  <w:u w:val="single"/>
                  <w:lang w:eastAsia="ru-RU"/>
                </w:rPr>
                <w:t>Положением о закупках</w:t>
              </w:r>
            </w:hyperlink>
            <w:r w:rsidRPr="00D93D3D">
              <w:rPr>
                <w:rFonts w:ascii="Times New Roman" w:eastAsia="Times New Roman" w:hAnsi="Times New Roman" w:cs="Times New Roman"/>
                <w:sz w:val="24"/>
                <w:szCs w:val="24"/>
                <w:lang w:eastAsia="ru-RU"/>
              </w:rPr>
              <w:t xml:space="preserve"> товаров, работ, услуг ПАО «Башинформсвязь».</w:t>
            </w:r>
          </w:p>
        </w:tc>
      </w:tr>
      <w:tr w:rsidR="00D93D3D" w:rsidRPr="00D93D3D" w:rsidTr="00D93D3D">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77689" w:rsidRDefault="00177689" w:rsidP="00D93D3D">
            <w:pPr>
              <w:numPr>
                <w:ilvl w:val="0"/>
                <w:numId w:val="3"/>
              </w:numPr>
              <w:spacing w:after="0" w:line="240" w:lineRule="auto"/>
              <w:contextualSpacing/>
              <w:jc w:val="center"/>
              <w:rPr>
                <w:rFonts w:ascii="Times New Roman" w:eastAsia="Times New Roman" w:hAnsi="Times New Roman" w:cs="Times New Roman"/>
                <w:sz w:val="24"/>
                <w:szCs w:val="24"/>
                <w:lang w:eastAsia="ru-RU"/>
              </w:rPr>
            </w:pPr>
          </w:p>
          <w:p w:rsidR="00D93D3D" w:rsidRPr="00177689" w:rsidRDefault="00177689" w:rsidP="0017768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36</w:t>
            </w:r>
          </w:p>
        </w:tc>
        <w:tc>
          <w:tcPr>
            <w:tcW w:w="2340" w:type="dxa"/>
            <w:tcBorders>
              <w:top w:val="single" w:sz="4" w:space="0" w:color="auto"/>
              <w:left w:val="single" w:sz="4" w:space="0" w:color="auto"/>
              <w:bottom w:val="single" w:sz="4" w:space="0" w:color="auto"/>
              <w:right w:val="single" w:sz="4" w:space="0" w:color="auto"/>
            </w:tcBorders>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93D3D" w:rsidRPr="00D93D3D" w:rsidRDefault="00D93D3D" w:rsidP="00D93D3D">
            <w:pPr>
              <w:suppressAutoHyphens/>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Претендента/Участника разъяснение Заявки на любом этапе проведения Открытого запроса предложений. Срок предоставления разъяснений устанавливается Заказчиком одинаковым для всех Претендентов/Участников,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предложений, объем и состав предлагаемых Претендентом товаров, работ, услуг.</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 </w:t>
            </w:r>
            <w:bookmarkStart w:id="60" w:name="_GoBack"/>
            <w:bookmarkEnd w:id="60"/>
            <w:r w:rsidRPr="00D93D3D">
              <w:rPr>
                <w:rFonts w:ascii="Times New Roman" w:eastAsia="Times New Roman" w:hAnsi="Times New Roman" w:cs="Times New Roman"/>
                <w:sz w:val="24"/>
                <w:szCs w:val="24"/>
                <w:lang w:eastAsia="ru-RU"/>
              </w:rPr>
              <w:t xml:space="preserve">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Заказчику исправленных документов. </w:t>
            </w:r>
          </w:p>
          <w:p w:rsidR="00D93D3D" w:rsidRPr="00D93D3D" w:rsidRDefault="00D93D3D" w:rsidP="00D93D3D">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непредставления Претендентом/Участником исправленных документов, Заказчиком применяются следующие правила:</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отдельных сумм, преимущество имеет цена, указанная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D93D3D" w:rsidRPr="00D93D3D" w:rsidRDefault="00D93D3D" w:rsidP="00F912D9">
            <w:pPr>
              <w:numPr>
                <w:ilvl w:val="0"/>
                <w:numId w:val="5"/>
              </w:numPr>
              <w:tabs>
                <w:tab w:val="left" w:pos="103"/>
              </w:tabs>
              <w:autoSpaceDE w:val="0"/>
              <w:autoSpaceDN w:val="0"/>
              <w:adjustRightInd w:val="0"/>
              <w:spacing w:after="0" w:line="240" w:lineRule="auto"/>
              <w:ind w:left="-10"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D93D3D" w:rsidRPr="00D93D3D" w:rsidRDefault="00D93D3D" w:rsidP="00D93D3D">
      <w:pPr>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r w:rsidRPr="00D93D3D">
        <w:rPr>
          <w:rFonts w:ascii="Times New Roman" w:eastAsia="Times New Roman" w:hAnsi="Times New Roman" w:cs="Times New Roman"/>
          <w:color w:val="0000FF"/>
          <w:sz w:val="24"/>
          <w:szCs w:val="24"/>
          <w:u w:val="single"/>
          <w:lang w:eastAsia="ru-RU"/>
        </w:rPr>
        <w:t xml:space="preserve">Положением о закупках товаров, работ, услуг ПАО «Башинформсвязь», утвержденным Советом директоров Общества (Протокол № </w:t>
      </w:r>
      <w:r w:rsidR="003F4361">
        <w:rPr>
          <w:rFonts w:ascii="Times New Roman" w:eastAsia="Times New Roman" w:hAnsi="Times New Roman" w:cs="Times New Roman"/>
          <w:color w:val="0000FF"/>
          <w:sz w:val="24"/>
          <w:szCs w:val="24"/>
          <w:u w:val="single"/>
          <w:lang w:eastAsia="ru-RU"/>
        </w:rPr>
        <w:t>48</w:t>
      </w:r>
      <w:r w:rsidRPr="00D93D3D">
        <w:rPr>
          <w:rFonts w:ascii="Times New Roman" w:eastAsia="Times New Roman" w:hAnsi="Times New Roman" w:cs="Times New Roman"/>
          <w:color w:val="0000FF"/>
          <w:sz w:val="24"/>
          <w:szCs w:val="24"/>
          <w:u w:val="single"/>
          <w:lang w:eastAsia="ru-RU"/>
        </w:rPr>
        <w:t xml:space="preserve"> от </w:t>
      </w:r>
      <w:r w:rsidR="003F4361">
        <w:rPr>
          <w:rFonts w:ascii="Times New Roman" w:eastAsia="Times New Roman" w:hAnsi="Times New Roman" w:cs="Times New Roman"/>
          <w:color w:val="0000FF"/>
          <w:sz w:val="24"/>
          <w:szCs w:val="24"/>
          <w:u w:val="single"/>
          <w:lang w:eastAsia="ru-RU"/>
        </w:rPr>
        <w:t>15</w:t>
      </w:r>
      <w:r w:rsidRPr="00D93D3D">
        <w:rPr>
          <w:rFonts w:ascii="Times New Roman" w:eastAsia="Times New Roman" w:hAnsi="Times New Roman" w:cs="Times New Roman"/>
          <w:color w:val="0000FF"/>
          <w:sz w:val="24"/>
          <w:szCs w:val="24"/>
          <w:u w:val="single"/>
          <w:lang w:eastAsia="ru-RU"/>
        </w:rPr>
        <w:t xml:space="preserve"> </w:t>
      </w:r>
      <w:r w:rsidR="003F4361">
        <w:rPr>
          <w:rFonts w:ascii="Times New Roman" w:eastAsia="Times New Roman" w:hAnsi="Times New Roman" w:cs="Times New Roman"/>
          <w:color w:val="0000FF"/>
          <w:sz w:val="24"/>
          <w:szCs w:val="24"/>
          <w:u w:val="single"/>
          <w:lang w:eastAsia="ru-RU"/>
        </w:rPr>
        <w:t>февраля</w:t>
      </w:r>
      <w:r w:rsidRPr="00D93D3D">
        <w:rPr>
          <w:rFonts w:ascii="Times New Roman" w:eastAsia="Times New Roman" w:hAnsi="Times New Roman" w:cs="Times New Roman"/>
          <w:color w:val="0000FF"/>
          <w:sz w:val="24"/>
          <w:szCs w:val="24"/>
          <w:u w:val="single"/>
          <w:lang w:eastAsia="ru-RU"/>
        </w:rPr>
        <w:t xml:space="preserve"> 201</w:t>
      </w:r>
      <w:r w:rsidR="003F4361">
        <w:rPr>
          <w:rFonts w:ascii="Times New Roman" w:eastAsia="Times New Roman" w:hAnsi="Times New Roman" w:cs="Times New Roman"/>
          <w:color w:val="0000FF"/>
          <w:sz w:val="24"/>
          <w:szCs w:val="24"/>
          <w:u w:val="single"/>
          <w:lang w:eastAsia="ru-RU"/>
        </w:rPr>
        <w:t>7</w:t>
      </w:r>
      <w:r w:rsidRPr="00D93D3D">
        <w:rPr>
          <w:rFonts w:ascii="Times New Roman" w:eastAsia="Times New Roman" w:hAnsi="Times New Roman" w:cs="Times New Roman"/>
          <w:color w:val="0000FF"/>
          <w:sz w:val="24"/>
          <w:szCs w:val="24"/>
          <w:u w:val="single"/>
          <w:lang w:eastAsia="ru-RU"/>
        </w:rPr>
        <w:t> г.)</w:t>
      </w:r>
      <w:r w:rsidR="003F4361">
        <w:rPr>
          <w:rFonts w:ascii="Times New Roman" w:eastAsia="Times New Roman" w:hAnsi="Times New Roman" w:cs="Times New Roman"/>
          <w:color w:val="0000FF"/>
          <w:sz w:val="24"/>
          <w:szCs w:val="24"/>
          <w:u w:val="single"/>
          <w:lang w:eastAsia="ru-RU"/>
        </w:rPr>
        <w:t xml:space="preserve"> </w:t>
      </w:r>
      <w:r w:rsidRPr="00D93D3D">
        <w:rPr>
          <w:rFonts w:ascii="Times New Roman" w:eastAsia="Times New Roman" w:hAnsi="Times New Roman" w:cs="Times New Roman"/>
          <w:sz w:val="24"/>
          <w:szCs w:val="24"/>
          <w:lang w:eastAsia="ru-RU"/>
        </w:rPr>
        <w:t xml:space="preserve"> и действующим законодательством Российской Федерации.</w:t>
      </w:r>
    </w:p>
    <w:p w:rsidR="00D93D3D" w:rsidRPr="00D93D3D" w:rsidRDefault="00D93D3D" w:rsidP="00D93D3D">
      <w:pPr>
        <w:keepNext/>
        <w:tabs>
          <w:tab w:val="left" w:pos="6424"/>
        </w:tabs>
        <w:spacing w:after="120" w:line="240" w:lineRule="auto"/>
        <w:ind w:left="788" w:hanging="357"/>
        <w:jc w:val="both"/>
        <w:outlineLvl w:val="0"/>
        <w:rPr>
          <w:rFonts w:ascii="Cambria" w:eastAsia="Times New Roman" w:hAnsi="Cambria" w:cs="Times New Roman"/>
          <w:b/>
          <w:bCs/>
          <w:color w:val="365F91"/>
          <w:sz w:val="28"/>
          <w:szCs w:val="28"/>
          <w:lang w:eastAsia="ru-RU"/>
        </w:rPr>
      </w:pPr>
      <w:bookmarkStart w:id="61" w:name="_РАЗДЕЛ_III._ФОРМЫ"/>
      <w:bookmarkEnd w:id="61"/>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keepNext/>
        <w:tabs>
          <w:tab w:val="left" w:pos="6424"/>
        </w:tabs>
        <w:spacing w:after="120" w:line="240" w:lineRule="auto"/>
        <w:ind w:left="788" w:hanging="357"/>
        <w:jc w:val="center"/>
        <w:outlineLvl w:val="0"/>
        <w:rPr>
          <w:rFonts w:ascii="Cambria" w:eastAsia="Times New Roman" w:hAnsi="Cambria" w:cs="Times New Roman"/>
          <w:b/>
          <w:bCs/>
          <w:color w:val="365F91"/>
          <w:sz w:val="28"/>
          <w:szCs w:val="28"/>
          <w:lang w:eastAsia="ru-RU"/>
        </w:rPr>
      </w:pPr>
    </w:p>
    <w:p w:rsidR="00D93D3D" w:rsidRPr="00D93D3D" w:rsidRDefault="00D93D3D" w:rsidP="00D93D3D">
      <w:pPr>
        <w:keepNext/>
        <w:tabs>
          <w:tab w:val="left" w:pos="6424"/>
        </w:tabs>
        <w:spacing w:after="120" w:line="240" w:lineRule="auto"/>
        <w:ind w:left="788" w:hanging="357"/>
        <w:jc w:val="both"/>
        <w:outlineLvl w:val="0"/>
        <w:rPr>
          <w:rFonts w:ascii="Cambria" w:eastAsia="MS Mincho" w:hAnsi="Cambria" w:cs="Times New Roman"/>
          <w:b/>
          <w:bCs/>
          <w:color w:val="365F91"/>
          <w:kern w:val="32"/>
          <w:sz w:val="28"/>
          <w:szCs w:val="28"/>
          <w:lang w:eastAsia="x-none"/>
        </w:rPr>
      </w:pPr>
      <w:r w:rsidRPr="00D93D3D">
        <w:rPr>
          <w:rFonts w:ascii="Cambria" w:eastAsia="Times New Roman" w:hAnsi="Cambria" w:cs="Times New Roman"/>
          <w:b/>
          <w:bCs/>
          <w:color w:val="365F91"/>
          <w:sz w:val="28"/>
          <w:szCs w:val="28"/>
          <w:lang w:eastAsia="ru-RU"/>
        </w:rPr>
        <w:br w:type="page"/>
      </w:r>
      <w:bookmarkStart w:id="62" w:name="_Toc438142138"/>
      <w:bookmarkStart w:id="63" w:name="форма1"/>
      <w:bookmarkStart w:id="64" w:name="_Toc98251753"/>
      <w:r w:rsidRPr="00D93D3D">
        <w:rPr>
          <w:rFonts w:ascii="Times New Roman" w:eastAsia="MS Mincho" w:hAnsi="Times New Roman" w:cs="Times New Roman"/>
          <w:b/>
          <w:bCs/>
          <w:color w:val="17365D"/>
          <w:kern w:val="32"/>
          <w:sz w:val="28"/>
          <w:szCs w:val="24"/>
          <w:lang w:val="x-none" w:eastAsia="x-none"/>
        </w:rPr>
        <w:t>РАЗДЕЛ III. ФОРМЫ ДЛЯ ЗАПОЛНЕНИЯ ПРЕТЕНДЕНТАМИ ЗАКУПКИ</w:t>
      </w:r>
      <w:bookmarkEnd w:id="62"/>
      <w:r w:rsidRPr="00D93D3D">
        <w:rPr>
          <w:rFonts w:ascii="Cambria" w:eastAsia="MS Mincho" w:hAnsi="Cambria" w:cs="Times New Roman"/>
          <w:b/>
          <w:bCs/>
          <w:color w:val="365F91"/>
          <w:kern w:val="32"/>
          <w:sz w:val="28"/>
          <w:szCs w:val="28"/>
          <w:lang w:val="x-none" w:eastAsia="x-none"/>
        </w:rPr>
        <w:t xml:space="preserve"> </w:t>
      </w:r>
      <w:bookmarkEnd w:id="63"/>
    </w:p>
    <w:p w:rsidR="00D93D3D" w:rsidRPr="00D93D3D" w:rsidRDefault="00D93D3D" w:rsidP="00D93D3D">
      <w:pPr>
        <w:keepNext/>
        <w:spacing w:after="12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438142139"/>
      <w:bookmarkEnd w:id="65"/>
      <w:r w:rsidRPr="00D93D3D">
        <w:rPr>
          <w:rFonts w:ascii="Times New Roman" w:eastAsia="MS Mincho" w:hAnsi="Times New Roman" w:cs="Times New Roman"/>
          <w:b/>
          <w:bCs/>
          <w:color w:val="548DD4"/>
          <w:kern w:val="32"/>
          <w:sz w:val="28"/>
          <w:szCs w:val="24"/>
          <w:lang w:val="x-none" w:eastAsia="x-none"/>
        </w:rPr>
        <w:t xml:space="preserve">Форма 1 </w:t>
      </w:r>
      <w:r w:rsidRPr="00D93D3D">
        <w:rPr>
          <w:rFonts w:ascii="Times New Roman" w:eastAsia="MS Mincho" w:hAnsi="Times New Roman" w:cs="Times New Roman"/>
          <w:b/>
          <w:bCs/>
          <w:color w:val="548DD4"/>
          <w:kern w:val="32"/>
          <w:sz w:val="28"/>
          <w:szCs w:val="24"/>
          <w:lang w:eastAsia="x-none"/>
        </w:rPr>
        <w:t>З</w:t>
      </w:r>
      <w:r w:rsidRPr="00D93D3D">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66"/>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Фирменный бланк Претендента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«___» __________ 20___ года  №______</w:t>
      </w: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r w:rsidRPr="00D93D3D">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ind w:firstLine="567"/>
        <w:jc w:val="center"/>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Изучив Извещение и Документацию о проведении Открытого запроса предложений в электронной форме на право заключения договора на ________,(далее также - Документация о проведении Открытого запроса предложений) безоговорочно принимая установленные в них требования и условия, </w:t>
      </w:r>
    </w:p>
    <w:p w:rsidR="00D93D3D" w:rsidRPr="00D93D3D" w:rsidRDefault="00D93D3D" w:rsidP="00D93D3D">
      <w:pPr>
        <w:spacing w:after="0" w:line="240" w:lineRule="auto"/>
        <w:ind w:left="851"/>
        <w:jc w:val="both"/>
        <w:rPr>
          <w:rFonts w:ascii="Times New Roman" w:eastAsia="Times New Roman" w:hAnsi="Times New Roman" w:cs="Times New Roman"/>
          <w:i/>
          <w:sz w:val="16"/>
          <w:szCs w:val="16"/>
          <w:lang w:eastAsia="ru-RU"/>
        </w:rPr>
      </w:pPr>
      <w:r w:rsidRPr="00D93D3D">
        <w:rPr>
          <w:rFonts w:ascii="Times New Roman" w:eastAsia="Times New Roman" w:hAnsi="Times New Roman" w:cs="Times New Roman"/>
          <w:sz w:val="24"/>
          <w:szCs w:val="24"/>
          <w:lang w:eastAsia="ru-RU"/>
        </w:rPr>
        <w:t xml:space="preserve">_____________________________________________________________________________,                           </w:t>
      </w:r>
      <w:r w:rsidRPr="00D93D3D">
        <w:rPr>
          <w:rFonts w:ascii="Times New Roman" w:eastAsia="Times New Roman" w:hAnsi="Times New Roman" w:cs="Times New Roman"/>
          <w:i/>
          <w:sz w:val="16"/>
          <w:szCs w:val="16"/>
          <w:lang w:eastAsia="ru-RU"/>
        </w:rPr>
        <w:t>(полное наименование Претендента на участие в Открытом запросе предложений с указанием организационно-правовой формы)</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sz w:val="20"/>
          <w:szCs w:val="20"/>
          <w:lang w:eastAsia="ru-RU"/>
        </w:rPr>
        <w:t xml:space="preserve">                                                  (</w:t>
      </w:r>
      <w:r w:rsidRPr="00D93D3D">
        <w:rPr>
          <w:rFonts w:ascii="Times New Roman" w:eastAsia="Times New Roman" w:hAnsi="Times New Roman" w:cs="Times New Roman"/>
          <w:i/>
          <w:sz w:val="20"/>
          <w:szCs w:val="20"/>
          <w:lang w:eastAsia="ru-RU"/>
        </w:rPr>
        <w:t>местонахождение Претендента на участие в Открытом запросе предложений)</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предлагает заключить договор_______________________________________</w:t>
      </w:r>
    </w:p>
    <w:p w:rsidR="00D93D3D" w:rsidRPr="00D93D3D" w:rsidRDefault="00D93D3D" w:rsidP="00D93D3D">
      <w:pPr>
        <w:spacing w:after="0" w:line="240" w:lineRule="auto"/>
        <w:ind w:firstLine="567"/>
        <w:jc w:val="both"/>
        <w:rPr>
          <w:rFonts w:ascii="Times New Roman" w:eastAsia="Times New Roman" w:hAnsi="Times New Roman" w:cs="Times New Roman"/>
          <w:i/>
          <w:sz w:val="20"/>
          <w:szCs w:val="20"/>
          <w:lang w:eastAsia="ru-RU"/>
        </w:rPr>
      </w:pP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i/>
          <w:sz w:val="20"/>
          <w:szCs w:val="20"/>
          <w:lang w:eastAsia="ru-RU"/>
        </w:rPr>
        <w:t>(предмет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D93D3D">
          <w:rPr>
            <w:rFonts w:ascii="Times New Roman" w:eastAsia="Times New Roman" w:hAnsi="Times New Roman" w:cs="Times New Roman"/>
            <w:color w:val="0000FF"/>
            <w:sz w:val="24"/>
            <w:szCs w:val="24"/>
            <w:u w:val="single"/>
            <w:lang w:eastAsia="ru-RU"/>
          </w:rPr>
          <w:t>Форма 3</w:t>
        </w:r>
      </w:hyperlink>
      <w:r w:rsidRPr="00D93D3D">
        <w:rPr>
          <w:rFonts w:ascii="Times New Roman" w:eastAsia="Times New Roman" w:hAnsi="Times New Roman" w:cs="Times New Roman"/>
          <w:sz w:val="24"/>
          <w:szCs w:val="24"/>
          <w:lang w:eastAsia="ru-RU"/>
        </w:rPr>
        <w:t>), и другими документами, являющимися неотъемлемыми приложениями к настоящей Заявке. Настоящая Заявка имеет правовой статус оферты и действует не более чем 75 (семьдесят пять) календарных дней</w:t>
      </w:r>
      <w:r w:rsidRPr="00D93D3D">
        <w:rPr>
          <w:rFonts w:ascii="Times New Roman" w:eastAsia="Times New Roman" w:hAnsi="Times New Roman" w:cs="Times New Roman"/>
          <w:sz w:val="26"/>
          <w:szCs w:val="26"/>
          <w:lang w:eastAsia="ru-RU"/>
        </w:rPr>
        <w:t xml:space="preserve"> </w:t>
      </w:r>
      <w:r w:rsidRPr="00D93D3D">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запроса предложений датой открытия доступа к Заявкам.</w:t>
      </w:r>
      <w:bookmarkStart w:id="73" w:name="_Hlt440565644"/>
      <w:bookmarkEnd w:id="73"/>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27 настоящей Документации и п. 10.11 </w:t>
      </w:r>
      <w:hyperlink r:id="rId37"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против _________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Претендента на участие в Открытом запросе предложений) банкротом и об открытии конкурсного производства, деятельность _________(</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D93D3D">
          <w:rPr>
            <w:rFonts w:ascii="Times New Roman" w:eastAsia="Times New Roman" w:hAnsi="Times New Roman" w:cs="Times New Roman"/>
            <w:color w:val="0000FF"/>
            <w:sz w:val="24"/>
            <w:szCs w:val="24"/>
            <w:u w:val="single"/>
            <w:lang w:eastAsia="ru-RU"/>
          </w:rPr>
          <w:t>Положения о закупках товаров, работ, услуг ПАО «Башинформсвязь»»</w:t>
        </w:r>
      </w:hyperlink>
      <w:r w:rsidRPr="00D93D3D">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в Открытом запросе предложений в электронной форме на право заключения договора на _________(</w:t>
      </w:r>
      <w:r w:rsidRPr="00D93D3D">
        <w:rPr>
          <w:rFonts w:ascii="Times New Roman" w:eastAsia="Times New Roman" w:hAnsi="Times New Roman" w:cs="Times New Roman"/>
          <w:i/>
          <w:lang w:eastAsia="ru-RU"/>
        </w:rPr>
        <w:t>указать наименование закупки</w:t>
      </w:r>
      <w:r w:rsidRPr="00D93D3D">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подтверждаем, что сведения о _______ (</w:t>
      </w:r>
      <w:r w:rsidRPr="00D93D3D">
        <w:rPr>
          <w:rFonts w:ascii="Times New Roman" w:eastAsia="Times New Roman" w:hAnsi="Times New Roman" w:cs="Times New Roman"/>
          <w:i/>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об 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Arial"/>
          <w:color w:val="000000"/>
          <w:sz w:val="24"/>
          <w:szCs w:val="24"/>
          <w:lang w:eastAsia="ru-RU"/>
        </w:rPr>
        <w:t>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Настоящим уведомляем о наличии/отсутствии у ________________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на дату подачи данной Заявки</w:t>
      </w:r>
      <w:r w:rsidRPr="00D93D3D">
        <w:rPr>
          <w:rFonts w:ascii="Times New Roman" w:eastAsia="Times New Roman" w:hAnsi="Times New Roman" w:cs="Times New Roman"/>
          <w:i/>
          <w:sz w:val="24"/>
          <w:szCs w:val="24"/>
          <w:lang w:eastAsia="ru-RU"/>
        </w:rPr>
        <w:t xml:space="preserve">  </w:t>
      </w:r>
      <w:r w:rsidRPr="00D93D3D">
        <w:rPr>
          <w:rFonts w:ascii="Times New Roman" w:eastAsia="Times New Roman" w:hAnsi="Times New Roman" w:cs="Times New Roman"/>
          <w:sz w:val="24"/>
          <w:szCs w:val="24"/>
          <w:lang w:eastAsia="ru-RU"/>
        </w:rPr>
        <w:t xml:space="preserve">связей, носящих характер аффилированности, с руководством ПАО «Башинформсвязь», </w:t>
      </w:r>
      <w:r w:rsidRPr="00D93D3D">
        <w:rPr>
          <w:rFonts w:ascii="Times New Roman" w:eastAsia="Times New Roman" w:hAnsi="Times New Roman" w:cs="Times New Roman"/>
          <w:i/>
          <w:sz w:val="24"/>
          <w:szCs w:val="24"/>
          <w:lang w:eastAsia="ru-RU"/>
        </w:rPr>
        <w:t>(при наличии такой связи указать ФИО аффилированного лица Претендента, его должность)</w:t>
      </w:r>
      <w:r w:rsidRPr="00D93D3D">
        <w:rPr>
          <w:rFonts w:ascii="Times New Roman" w:eastAsia="Times New Roman" w:hAnsi="Times New Roman" w:cs="Times New Roman"/>
          <w:sz w:val="24"/>
          <w:szCs w:val="24"/>
          <w:lang w:eastAsia="ru-RU"/>
        </w:rPr>
        <w:t xml:space="preserve">.  </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p>
    <w:p w:rsidR="00D93D3D" w:rsidRPr="00D93D3D" w:rsidRDefault="00D93D3D" w:rsidP="00D93D3D">
      <w:pPr>
        <w:spacing w:after="0" w:line="240" w:lineRule="auto"/>
        <w:ind w:firstLine="567"/>
        <w:jc w:val="both"/>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абз. 1 пп. б) пп. 1 пункта </w:t>
      </w:r>
      <w:r w:rsidRPr="00D93D3D">
        <w:rPr>
          <w:rFonts w:ascii="Times New Roman" w:eastAsia="Times New Roman" w:hAnsi="Times New Roman" w:cs="Times New Roman"/>
          <w:sz w:val="24"/>
          <w:szCs w:val="24"/>
          <w:lang w:eastAsia="ru-RU"/>
        </w:rPr>
        <w:fldChar w:fldCharType="begin"/>
      </w:r>
      <w:r w:rsidRPr="00D93D3D">
        <w:rPr>
          <w:rFonts w:ascii="Times New Roman" w:eastAsia="Times New Roman" w:hAnsi="Times New Roman" w:cs="Times New Roman"/>
          <w:i/>
          <w:sz w:val="24"/>
          <w:szCs w:val="24"/>
          <w:lang w:eastAsia="ru-RU"/>
        </w:rPr>
        <w:instrText xml:space="preserve"> REF _Ref368314814 \r \h  \* MERGEFORMAT </w:instrText>
      </w:r>
      <w:r w:rsidRPr="00D93D3D">
        <w:rPr>
          <w:rFonts w:ascii="Times New Roman" w:eastAsia="Times New Roman" w:hAnsi="Times New Roman" w:cs="Times New Roman"/>
          <w:sz w:val="24"/>
          <w:szCs w:val="24"/>
          <w:lang w:eastAsia="ru-RU"/>
        </w:rPr>
      </w:r>
      <w:r w:rsidRPr="00D93D3D">
        <w:rPr>
          <w:rFonts w:ascii="Times New Roman" w:eastAsia="Times New Roman" w:hAnsi="Times New Roman" w:cs="Times New Roman"/>
          <w:sz w:val="24"/>
          <w:szCs w:val="24"/>
          <w:lang w:eastAsia="ru-RU"/>
        </w:rPr>
        <w:fldChar w:fldCharType="separate"/>
      </w:r>
      <w:r w:rsidR="000C0E3A">
        <w:rPr>
          <w:rFonts w:ascii="Times New Roman" w:eastAsia="Times New Roman" w:hAnsi="Times New Roman" w:cs="Times New Roman"/>
          <w:i/>
          <w:sz w:val="24"/>
          <w:szCs w:val="24"/>
          <w:lang w:eastAsia="ru-RU"/>
        </w:rPr>
        <w:t>25</w:t>
      </w:r>
      <w:r w:rsidRPr="00D93D3D">
        <w:rPr>
          <w:rFonts w:ascii="Times New Roman" w:eastAsia="Times New Roman" w:hAnsi="Times New Roman" w:cs="Times New Roman"/>
          <w:sz w:val="24"/>
          <w:szCs w:val="24"/>
          <w:lang w:eastAsia="ru-RU"/>
        </w:rPr>
        <w:fldChar w:fldCharType="end"/>
      </w:r>
      <w:r w:rsidRPr="00D93D3D">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предложений ______ </w:t>
      </w:r>
      <w:r w:rsidRPr="00D93D3D">
        <w:rPr>
          <w:rFonts w:ascii="Times New Roman" w:eastAsia="Times New Roman" w:hAnsi="Times New Roman" w:cs="Times New Roman"/>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 </w:t>
      </w:r>
      <w:r w:rsidRPr="00D93D3D">
        <w:rPr>
          <w:rFonts w:ascii="Times New Roman" w:eastAsia="Times New Roman" w:hAnsi="Times New Roman" w:cs="Times New Roman"/>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Претендента не требуется.] </w:t>
      </w:r>
    </w:p>
    <w:p w:rsidR="00D93D3D" w:rsidRPr="00D93D3D" w:rsidRDefault="00D93D3D" w:rsidP="00D93D3D">
      <w:pPr>
        <w:spacing w:after="0" w:line="240" w:lineRule="auto"/>
        <w:ind w:firstLine="567"/>
        <w:jc w:val="both"/>
        <w:rPr>
          <w:rFonts w:ascii="Times New Roman" w:eastAsia="Times New Roman" w:hAnsi="Times New Roman" w:cs="Times New Roman"/>
          <w:bCs/>
          <w:i/>
          <w:sz w:val="24"/>
          <w:szCs w:val="24"/>
          <w:lang w:eastAsia="ru-RU"/>
        </w:rPr>
      </w:pPr>
      <w:r w:rsidRPr="00D93D3D">
        <w:rPr>
          <w:rFonts w:ascii="Times New Roman" w:eastAsia="Times New Roman" w:hAnsi="Times New Roman" w:cs="Times New Roman"/>
          <w:bCs/>
          <w:sz w:val="24"/>
          <w:szCs w:val="24"/>
          <w:lang w:eastAsia="ru-RU"/>
        </w:rPr>
        <w:t xml:space="preserve">Сообщаем, что для совершения сделки по результатам Открытого запроса предложений _____ </w:t>
      </w:r>
      <w:r w:rsidRPr="00D93D3D">
        <w:rPr>
          <w:rFonts w:ascii="Times New Roman" w:eastAsia="Times New Roman" w:hAnsi="Times New Roman" w:cs="Times New Roman"/>
          <w:bCs/>
          <w:i/>
          <w:sz w:val="24"/>
          <w:szCs w:val="24"/>
          <w:lang w:eastAsia="ru-RU"/>
        </w:rPr>
        <w:t xml:space="preserve">(наименование Претендента на участие в Открытом запросе предложений) </w:t>
      </w:r>
      <w:r w:rsidRPr="00D93D3D">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 </w:t>
      </w:r>
      <w:r w:rsidRPr="00D93D3D">
        <w:rPr>
          <w:rFonts w:ascii="Times New Roman" w:eastAsia="Times New Roman" w:hAnsi="Times New Roman" w:cs="Times New Roman"/>
          <w:bCs/>
          <w:i/>
          <w:sz w:val="24"/>
          <w:szCs w:val="24"/>
          <w:lang w:eastAsia="ru-RU"/>
        </w:rPr>
        <w:t>(наименование Претендента на участие в Открытом запросе предложений)</w:t>
      </w:r>
      <w:r w:rsidRPr="00D93D3D">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D93D3D">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Открытого запроса предложений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запроса предложений, </w:t>
      </w:r>
      <w:r w:rsidRPr="00D93D3D">
        <w:rPr>
          <w:rFonts w:ascii="Times New Roman" w:eastAsia="Times New Roman" w:hAnsi="Times New Roman" w:cs="Times New Roman"/>
          <w:bCs/>
          <w:sz w:val="24"/>
          <w:szCs w:val="24"/>
          <w:lang w:eastAsia="ru-RU"/>
        </w:rPr>
        <w:t>проектом Договора</w:t>
      </w:r>
      <w:r w:rsidRPr="00D93D3D">
        <w:rPr>
          <w:rFonts w:ascii="Times New Roman" w:eastAsia="Times New Roman" w:hAnsi="Times New Roman" w:cs="Times New Roman"/>
          <w:sz w:val="24"/>
          <w:szCs w:val="24"/>
          <w:lang w:eastAsia="ru-RU"/>
        </w:rPr>
        <w:t xml:space="preserve"> и условиями нашей Заявки.</w:t>
      </w:r>
    </w:p>
    <w:p w:rsidR="00D93D3D" w:rsidRPr="00D93D3D" w:rsidRDefault="00D93D3D" w:rsidP="00D93D3D">
      <w:pPr>
        <w:spacing w:after="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D93D3D" w:rsidRPr="00D93D3D" w:rsidRDefault="00D93D3D" w:rsidP="00D93D3D">
      <w:pPr>
        <w:spacing w:after="0" w:line="240" w:lineRule="auto"/>
        <w:ind w:firstLine="56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ОПИСЬ ДОКУМЕНТОВ</w:t>
      </w:r>
    </w:p>
    <w:tbl>
      <w:tblPr>
        <w:tblW w:w="10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134"/>
        <w:gridCol w:w="1108"/>
      </w:tblGrid>
      <w:tr w:rsidR="00D93D3D" w:rsidRPr="00D93D3D" w:rsidTr="00D93D3D">
        <w:trPr>
          <w:tblHeader/>
        </w:trPr>
        <w:tc>
          <w:tcPr>
            <w:tcW w:w="567"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п/п</w:t>
            </w:r>
          </w:p>
        </w:tc>
        <w:tc>
          <w:tcPr>
            <w:tcW w:w="7513" w:type="dxa"/>
            <w:vAlign w:val="center"/>
          </w:tcPr>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документа</w:t>
            </w:r>
          </w:p>
          <w:p w:rsidR="00D93D3D" w:rsidRPr="00D93D3D" w:rsidRDefault="00D93D3D" w:rsidP="00D93D3D">
            <w:pPr>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[указываются документы, перечисленные в пунктах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_Ref378853304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C0E3A">
              <w:rPr>
                <w:rFonts w:ascii="Times New Roman" w:eastAsia="Times New Roman" w:hAnsi="Times New Roman" w:cs="Times New Roman"/>
                <w:lang w:eastAsia="ru-RU"/>
              </w:rPr>
              <w:t>15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_Ref368314814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C0E3A">
              <w:rPr>
                <w:rFonts w:ascii="Times New Roman" w:eastAsia="Times New Roman" w:hAnsi="Times New Roman" w:cs="Times New Roman"/>
                <w:lang w:eastAsia="ru-RU"/>
              </w:rPr>
              <w:t>25</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lang w:eastAsia="ru-RU"/>
              </w:rPr>
              <w:fldChar w:fldCharType="begin"/>
            </w:r>
            <w:r w:rsidRPr="00D93D3D">
              <w:rPr>
                <w:rFonts w:ascii="Times New Roman" w:eastAsia="Times New Roman" w:hAnsi="Times New Roman" w:cs="Times New Roman"/>
                <w:lang w:eastAsia="ru-RU"/>
              </w:rPr>
              <w:instrText xml:space="preserve"> REF _Ref368316022 \r \h  \* MERGEFORMAT </w:instrText>
            </w:r>
            <w:r w:rsidRPr="00D93D3D">
              <w:rPr>
                <w:rFonts w:ascii="Times New Roman" w:eastAsia="Times New Roman" w:hAnsi="Times New Roman" w:cs="Times New Roman"/>
                <w:lang w:eastAsia="ru-RU"/>
              </w:rPr>
            </w:r>
            <w:r w:rsidRPr="00D93D3D">
              <w:rPr>
                <w:rFonts w:ascii="Times New Roman" w:eastAsia="Times New Roman" w:hAnsi="Times New Roman" w:cs="Times New Roman"/>
                <w:lang w:eastAsia="ru-RU"/>
              </w:rPr>
              <w:fldChar w:fldCharType="separate"/>
            </w:r>
            <w:r w:rsidR="000C0E3A">
              <w:rPr>
                <w:rFonts w:ascii="Times New Roman" w:eastAsia="Times New Roman" w:hAnsi="Times New Roman" w:cs="Times New Roman"/>
                <w:lang w:eastAsia="ru-RU"/>
              </w:rPr>
              <w:t>27</w:t>
            </w:r>
            <w:r w:rsidRPr="00D93D3D">
              <w:rPr>
                <w:rFonts w:ascii="Times New Roman" w:eastAsia="Times New Roman" w:hAnsi="Times New Roman" w:cs="Times New Roman"/>
                <w:lang w:eastAsia="ru-RU"/>
              </w:rPr>
              <w:fldChar w:fldCharType="end"/>
            </w:r>
            <w:r w:rsidRPr="00D93D3D">
              <w:rPr>
                <w:rFonts w:ascii="Times New Roman" w:eastAsia="Times New Roman" w:hAnsi="Times New Roman" w:cs="Times New Roman"/>
                <w:lang w:eastAsia="ru-RU"/>
              </w:rPr>
              <w:t xml:space="preserve"> части </w:t>
            </w:r>
            <w:hyperlink w:anchor="_РАЗДЕЛ_II._СВЕДЕНИЯ" w:history="1">
              <w:r w:rsidRPr="00D93D3D">
                <w:rPr>
                  <w:rFonts w:ascii="Times New Roman" w:eastAsia="Times New Roman" w:hAnsi="Times New Roman" w:cs="Times New Roman"/>
                  <w:color w:val="0000FF"/>
                  <w:u w:val="single"/>
                  <w:lang w:eastAsia="ru-RU"/>
                </w:rPr>
                <w:t>раздела II «Информационная карта»</w:t>
              </w:r>
            </w:hyperlink>
            <w:r w:rsidRPr="00D93D3D">
              <w:rPr>
                <w:rFonts w:ascii="Times New Roman" w:eastAsia="Times New Roman" w:hAnsi="Times New Roman" w:cs="Times New Roman"/>
                <w:lang w:eastAsia="ru-RU"/>
              </w:rPr>
              <w:t xml:space="preserve"> Документации о проведении Открытого запроса предложений</w:t>
            </w:r>
          </w:p>
        </w:tc>
        <w:tc>
          <w:tcPr>
            <w:tcW w:w="1134"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 </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страницы</w:t>
            </w:r>
          </w:p>
        </w:tc>
        <w:tc>
          <w:tcPr>
            <w:tcW w:w="1108" w:type="dxa"/>
            <w:vAlign w:val="center"/>
          </w:tcPr>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Число</w:t>
            </w:r>
          </w:p>
          <w:p w:rsidR="00D93D3D" w:rsidRPr="00D93D3D" w:rsidRDefault="00D93D3D" w:rsidP="00D93D3D">
            <w:pPr>
              <w:spacing w:after="0" w:line="240" w:lineRule="auto"/>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страниц</w:t>
            </w: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r w:rsidR="00D93D3D" w:rsidRPr="00D93D3D" w:rsidTr="00D93D3D">
        <w:tc>
          <w:tcPr>
            <w:tcW w:w="567" w:type="dxa"/>
            <w:vAlign w:val="center"/>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7513"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34"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c>
          <w:tcPr>
            <w:tcW w:w="1108" w:type="dxa"/>
          </w:tcPr>
          <w:p w:rsidR="00D93D3D" w:rsidRPr="00D93D3D" w:rsidRDefault="00D93D3D" w:rsidP="00D93D3D">
            <w:pPr>
              <w:spacing w:after="0" w:line="240" w:lineRule="auto"/>
              <w:rPr>
                <w:rFonts w:ascii="Times New Roman" w:eastAsia="Times New Roman" w:hAnsi="Times New Roman" w:cs="Times New Roman"/>
                <w:sz w:val="12"/>
                <w:szCs w:val="12"/>
                <w:lang w:eastAsia="ru-RU"/>
              </w:rPr>
            </w:pPr>
          </w:p>
        </w:tc>
      </w:tr>
    </w:tbl>
    <w:p w:rsidR="00D93D3D" w:rsidRPr="00D93D3D" w:rsidRDefault="00D93D3D" w:rsidP="00D93D3D">
      <w:pPr>
        <w:spacing w:after="0" w:line="240" w:lineRule="auto"/>
        <w:rPr>
          <w:rFonts w:ascii="Times New Roman" w:eastAsia="Times New Roman" w:hAnsi="Times New Roman" w:cs="Times New Roman"/>
          <w:sz w:val="10"/>
          <w:szCs w:val="10"/>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sz w:val="20"/>
          <w:szCs w:val="20"/>
          <w:lang w:eastAsia="ru-RU"/>
        </w:rPr>
      </w:pPr>
    </w:p>
    <w:p w:rsidR="00D93D3D" w:rsidRPr="00D93D3D" w:rsidRDefault="00D93D3D" w:rsidP="00D93D3D">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lang w:eastAsia="ru-RU"/>
        </w:rPr>
      </w:pPr>
      <w:r w:rsidRPr="00D93D3D">
        <w:rPr>
          <w:rFonts w:ascii="Times New Roman" w:eastAsia="Times New Roman" w:hAnsi="Times New Roman" w:cs="Times New Roman"/>
          <w:color w:val="808080"/>
          <w:lang w:eastAsia="ru-RU"/>
        </w:rPr>
        <w:t>ИНСТРУКЦИИ ПО ЗАПОЛНЕНИЮ:</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Заявку следует оформить на официальном бланке Претендента на участие в Открытом запросе предложений. Претендент на участие в Открытом запросе предложений присваивает Заявке дату и номер в соответствии с принятыми у него правилами документооборота.</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указать свое полное наименование (с указанием организационно-правовой формы) и местонахождение.</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Претендент на участие в Открытом запросе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D93D3D" w:rsidRPr="00D93D3D" w:rsidRDefault="00D93D3D" w:rsidP="00D93D3D">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Претендентом.</w:t>
      </w:r>
    </w:p>
    <w:bookmarkEnd w:id="64"/>
    <w:p w:rsidR="00D93D3D" w:rsidRPr="00D93D3D" w:rsidRDefault="00D93D3D" w:rsidP="00D93D3D">
      <w:pPr>
        <w:keepNext/>
        <w:tabs>
          <w:tab w:val="left" w:pos="709"/>
        </w:tabs>
        <w:spacing w:before="240" w:after="120" w:line="240" w:lineRule="auto"/>
        <w:ind w:left="792" w:hanging="660"/>
        <w:jc w:val="both"/>
        <w:outlineLvl w:val="0"/>
        <w:rPr>
          <w:rFonts w:ascii="Times New Roman" w:eastAsia="MS Mincho" w:hAnsi="Times New Roman" w:cs="Times New Roman"/>
          <w:b/>
          <w:bCs/>
          <w:kern w:val="32"/>
          <w:sz w:val="2"/>
          <w:szCs w:val="2"/>
          <w:lang w:val="x-none" w:eastAsia="x-none"/>
        </w:rPr>
      </w:pPr>
      <w:r w:rsidRPr="00D93D3D">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438142140"/>
      <w:bookmarkEnd w:id="80"/>
      <w:r w:rsidRPr="00D93D3D">
        <w:rPr>
          <w:rFonts w:ascii="Times New Roman" w:eastAsia="MS Mincho" w:hAnsi="Times New Roman" w:cs="Times New Roman"/>
          <w:b/>
          <w:bCs/>
          <w:color w:val="548DD4"/>
          <w:kern w:val="32"/>
          <w:sz w:val="28"/>
          <w:szCs w:val="24"/>
          <w:lang w:val="x-none" w:eastAsia="x-none"/>
        </w:rPr>
        <w:t xml:space="preserve">Форма 2 АНКЕТА ПРЕТЕНДЕНТА НА УЧАСТИЕ В ОТКРЫТОМ </w:t>
      </w:r>
      <w:r w:rsidRPr="00D93D3D">
        <w:rPr>
          <w:rFonts w:ascii="Times New Roman" w:eastAsia="MS Mincho" w:hAnsi="Times New Roman" w:cs="Times New Roman"/>
          <w:b/>
          <w:bCs/>
          <w:color w:val="548DD4"/>
          <w:kern w:val="32"/>
          <w:sz w:val="28"/>
          <w:szCs w:val="24"/>
          <w:lang w:eastAsia="x-none"/>
        </w:rPr>
        <w:t>ЗАПРОСЕ ПРЕДЛОЖЕНИЙ</w:t>
      </w:r>
      <w:bookmarkEnd w:id="81"/>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от «___» __________ 20___ г. № 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Открытый запрос предложений в электронной форме на право заключения договора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на ________________________________________________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D93D3D">
        <w:rPr>
          <w:rFonts w:ascii="Times New Roman" w:eastAsia="Times New Roman" w:hAnsi="Times New Roman" w:cs="Times New Roman"/>
          <w:sz w:val="24"/>
          <w:szCs w:val="24"/>
          <w:lang w:eastAsia="ru-RU"/>
        </w:rPr>
        <w:t xml:space="preserve">АНКЕТА ПРЕТЕНДЕНТА НА УЧАСТИЕ В ОТКРЫТОМ </w:t>
      </w:r>
      <w:bookmarkEnd w:id="84"/>
      <w:bookmarkEnd w:id="85"/>
      <w:r w:rsidRPr="00D93D3D">
        <w:rPr>
          <w:rFonts w:ascii="Times New Roman" w:eastAsia="Times New Roman" w:hAnsi="Times New Roman" w:cs="Times New Roman"/>
          <w:sz w:val="24"/>
          <w:szCs w:val="24"/>
          <w:lang w:eastAsia="ru-RU"/>
        </w:rPr>
        <w:t>ЗАПРОСЕ ПРЕДЛОЖЕНИЙ</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Претендент на участие в Открытом запросе предложений: ________________________________ </w:t>
      </w:r>
    </w:p>
    <w:p w:rsidR="00D93D3D" w:rsidRPr="00D93D3D" w:rsidRDefault="00D93D3D" w:rsidP="00D93D3D">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D93D3D" w:rsidRPr="00D93D3D" w:rsidTr="00D93D3D">
        <w:trPr>
          <w:cantSplit/>
          <w:trHeight w:val="240"/>
          <w:tblHeader/>
        </w:trPr>
        <w:tc>
          <w:tcPr>
            <w:tcW w:w="306"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w:t>
            </w:r>
          </w:p>
        </w:tc>
        <w:tc>
          <w:tcPr>
            <w:tcW w:w="3000"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D93D3D" w:rsidRPr="00D93D3D" w:rsidRDefault="00D93D3D" w:rsidP="00D93D3D">
            <w:pPr>
              <w:spacing w:after="0" w:line="240" w:lineRule="auto"/>
              <w:jc w:val="center"/>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Сведения о Претенденте на участие в Открытом запросе предложений</w:t>
            </w:r>
          </w:p>
        </w:tc>
      </w:tr>
      <w:tr w:rsidR="00D93D3D" w:rsidRPr="00D93D3D" w:rsidTr="00D93D3D">
        <w:trPr>
          <w:cantSplit/>
          <w:trHeight w:val="471"/>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Претендента на участие в Открытом запросе предложений – физического лица, в том числе зарегистрированного в качестве индивидуального предпринимателя)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физического лица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Виды деятельности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ИНН, дата постановки на учет в налоговом органе,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КПП, ОГРН, ОКПО, ОКОПФ, ОКТМО</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11.</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13.</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Height w:val="284"/>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14.</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15.</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16.</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17.</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Ф.И.О. руководителя Претендента на участие в Открытом запросе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18.</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Орган управления Претендента на участие в Открытом запросе предложений</w:t>
            </w:r>
            <w:r w:rsidRPr="00D93D3D" w:rsidDel="00782B65">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предложений и порядок одобрения соответствующей сделки</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19.</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Ф.И.О. уполномоченного лица Претендента на участие в Открытом запрос предложений с указанием должности, контактного телефона, электронной почты </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20.</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Численность персонала</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21</w:t>
            </w:r>
          </w:p>
        </w:tc>
        <w:tc>
          <w:tcPr>
            <w:tcW w:w="3000" w:type="pct"/>
            <w:vAlign w:val="center"/>
          </w:tcPr>
          <w:p w:rsidR="00D93D3D" w:rsidRPr="00D93D3D" w:rsidRDefault="00D93D3D" w:rsidP="00907C6A">
            <w:pPr>
              <w:spacing w:after="0" w:line="240" w:lineRule="auto"/>
              <w:rPr>
                <w:rFonts w:ascii="Times New Roman" w:eastAsia="Times New Roman" w:hAnsi="Times New Roman" w:cs="Times New Roman"/>
                <w:sz w:val="24"/>
                <w:szCs w:val="24"/>
                <w:highlight w:val="yellow"/>
                <w:lang w:eastAsia="ru-RU"/>
              </w:rPr>
            </w:pPr>
            <w:r w:rsidRPr="00D93D3D">
              <w:rPr>
                <w:rFonts w:ascii="Times New Roman" w:eastAsia="Times New Roman" w:hAnsi="Times New Roman" w:cs="Times New Roman"/>
                <w:sz w:val="24"/>
                <w:szCs w:val="24"/>
                <w:lang w:eastAsia="ru-RU"/>
              </w:rPr>
              <w:t xml:space="preserve">Сведения об отнесении Претендента к </w:t>
            </w:r>
            <w:r w:rsidRPr="00D93D3D">
              <w:rPr>
                <w:rFonts w:ascii="Times New Roman" w:eastAsia="Times New Roman" w:hAnsi="Times New Roman" w:cs="Arial"/>
                <w:color w:val="000000"/>
                <w:sz w:val="24"/>
                <w:szCs w:val="24"/>
                <w:lang w:eastAsia="ru-RU"/>
              </w:rPr>
              <w:t>Субъекта</w:t>
            </w:r>
            <w:r w:rsidR="00907C6A">
              <w:rPr>
                <w:rFonts w:ascii="Times New Roman" w:eastAsia="Times New Roman" w:hAnsi="Times New Roman" w:cs="Arial"/>
                <w:color w:val="000000"/>
                <w:sz w:val="24"/>
                <w:szCs w:val="24"/>
                <w:lang w:eastAsia="ru-RU"/>
              </w:rPr>
              <w:t>м МСП (</w:t>
            </w:r>
            <w:r w:rsidR="00907C6A">
              <w:rPr>
                <w:rFonts w:ascii="Times New Roman" w:eastAsia="Times New Roman" w:hAnsi="Times New Roman" w:cs="Times New Roman"/>
                <w:sz w:val="24"/>
                <w:szCs w:val="24"/>
                <w:lang w:eastAsia="ru-RU"/>
              </w:rPr>
              <w:t>в</w:t>
            </w:r>
            <w:r w:rsidR="00907C6A" w:rsidRPr="00D93D3D">
              <w:rPr>
                <w:rFonts w:ascii="Times New Roman" w:eastAsia="Times New Roman" w:hAnsi="Times New Roman" w:cs="Times New Roman"/>
                <w:sz w:val="24"/>
                <w:szCs w:val="24"/>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sz w:val="24"/>
                <w:szCs w:val="24"/>
                <w:lang w:eastAsia="ru-RU"/>
              </w:rPr>
              <w:t>)</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r w:rsidR="00D93D3D" w:rsidRPr="00D93D3D" w:rsidTr="00D93D3D">
        <w:trPr>
          <w:cantSplit/>
        </w:trPr>
        <w:tc>
          <w:tcPr>
            <w:tcW w:w="306"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22</w:t>
            </w:r>
          </w:p>
        </w:tc>
        <w:tc>
          <w:tcPr>
            <w:tcW w:w="3000"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Сведения об отнесении Претендента к организации, применяющей упрощённую систему налогообложения</w:t>
            </w:r>
          </w:p>
        </w:tc>
        <w:tc>
          <w:tcPr>
            <w:tcW w:w="1694" w:type="pct"/>
            <w:vAlign w:val="center"/>
          </w:tcPr>
          <w:p w:rsidR="00D93D3D" w:rsidRPr="00D93D3D" w:rsidRDefault="00D93D3D" w:rsidP="00D93D3D">
            <w:pPr>
              <w:spacing w:after="0" w:line="240" w:lineRule="auto"/>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bookmarkStart w:id="86" w:name="_Toc98251773"/>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bookmarkEnd w:id="86"/>
      <w:r w:rsidRPr="00D93D3D">
        <w:rPr>
          <w:rFonts w:ascii="Times New Roman" w:eastAsia="Times New Roman" w:hAnsi="Times New Roman" w:cs="Times New Roman"/>
          <w:color w:val="808080"/>
          <w:sz w:val="24"/>
          <w:szCs w:val="24"/>
          <w:lang w:eastAsia="ru-RU"/>
        </w:rPr>
        <w:t>:</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приложением к которой является данная анкета Претендента процедуры закупки. </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В графе 19 указывается уполномоченное лицо Претендента на участие в Открытом запросе предложений</w:t>
      </w:r>
      <w:r w:rsidRPr="00D93D3D" w:rsidDel="00782B65">
        <w:rPr>
          <w:rFonts w:ascii="Times New Roman" w:eastAsia="Times New Roman" w:hAnsi="Times New Roman" w:cs="Times New Roman"/>
          <w:color w:val="808080"/>
          <w:sz w:val="24"/>
          <w:szCs w:val="24"/>
          <w:lang w:eastAsia="ru-RU"/>
        </w:rPr>
        <w:t xml:space="preserve"> </w:t>
      </w:r>
      <w:r w:rsidRPr="00D93D3D">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Заполненная Претендентом на участие в Открытом запросе предложений анкета должна содержать все сведения, указанные в таблице. В случае отсутствия каких-либо данных указать слово «нет».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
          <w:szCs w:val="2"/>
          <w:lang w:eastAsia="ru-RU"/>
        </w:rPr>
      </w:pPr>
      <w:r w:rsidRPr="00D93D3D">
        <w:rPr>
          <w:rFonts w:ascii="Times New Roman" w:eastAsia="Times New Roman" w:hAnsi="Times New Roman" w:cs="Times New Roman"/>
          <w:sz w:val="24"/>
          <w:szCs w:val="24"/>
          <w:lang w:eastAsia="ru-RU"/>
        </w:rPr>
        <w:br w:type="page"/>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sectPr w:rsidR="00D93D3D" w:rsidRPr="00D93D3D" w:rsidSect="00D93D3D">
          <w:headerReference w:type="default" r:id="rId39"/>
          <w:headerReference w:type="first" r:id="rId40"/>
          <w:pgSz w:w="11907" w:h="16839" w:code="9"/>
          <w:pgMar w:top="851" w:right="567" w:bottom="567" w:left="1134" w:header="720" w:footer="720" w:gutter="0"/>
          <w:pgNumType w:start="1"/>
          <w:cols w:space="708"/>
          <w:noEndnote/>
          <w:titlePg/>
          <w:docGrid w:linePitch="326"/>
        </w:sectPr>
      </w:pPr>
      <w:bookmarkStart w:id="87" w:name="_Форма_3_ТЕХНИКО-КОММЕРЧЕСКОЕ"/>
      <w:bookmarkStart w:id="88" w:name="_Toc438142141"/>
      <w:bookmarkEnd w:id="87"/>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8"/>
    </w:p>
    <w:p w:rsidR="001D0358" w:rsidRPr="00D93D3D" w:rsidRDefault="001D0358" w:rsidP="001D0358">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Приложение к Заявке на участие в Открытом запросе предложений от «___» __________ 20___ г.  № ______</w:t>
      </w:r>
    </w:p>
    <w:p w:rsidR="001D0358" w:rsidRPr="00D93D3D" w:rsidRDefault="001D0358" w:rsidP="001D0358">
      <w:pPr>
        <w:spacing w:after="0" w:line="240" w:lineRule="auto"/>
        <w:rPr>
          <w:rFonts w:ascii="Times New Roman" w:eastAsia="Times New Roman" w:hAnsi="Times New Roman" w:cs="Times New Roman"/>
          <w:sz w:val="24"/>
          <w:szCs w:val="24"/>
          <w:lang w:eastAsia="ru-RU"/>
        </w:rPr>
      </w:pPr>
    </w:p>
    <w:p w:rsidR="001D0358" w:rsidRPr="00D93D3D" w:rsidRDefault="001D0358" w:rsidP="001D0358">
      <w:pPr>
        <w:spacing w:after="0" w:line="240" w:lineRule="auto"/>
        <w:jc w:val="center"/>
        <w:rPr>
          <w:rFonts w:ascii="Times New Roman" w:eastAsia="Times New Roman" w:hAnsi="Times New Roman" w:cs="Times New Roman"/>
          <w:sz w:val="24"/>
          <w:szCs w:val="24"/>
          <w:lang w:eastAsia="ru-RU"/>
        </w:rPr>
      </w:pPr>
      <w:bookmarkStart w:id="89" w:name="_Техническое_предложение_(Форма"/>
      <w:bookmarkStart w:id="90" w:name="_Toc235439567"/>
      <w:bookmarkStart w:id="91" w:name="_Toc305665991"/>
      <w:bookmarkEnd w:id="89"/>
      <w:r w:rsidRPr="00D93D3D">
        <w:rPr>
          <w:rFonts w:ascii="Times New Roman" w:eastAsia="Times New Roman" w:hAnsi="Times New Roman" w:cs="Times New Roman"/>
          <w:sz w:val="24"/>
          <w:szCs w:val="24"/>
          <w:lang w:eastAsia="ru-RU"/>
        </w:rPr>
        <w:t>ТЕХНИКО-КОММЕРЧЕСКОЕ ПРЕДЛОЖЕНИЕ</w:t>
      </w:r>
      <w:bookmarkEnd w:id="90"/>
      <w:bookmarkEnd w:id="91"/>
    </w:p>
    <w:p w:rsidR="001D0358" w:rsidRPr="00D93D3D" w:rsidRDefault="001D0358" w:rsidP="001D0358">
      <w:pPr>
        <w:spacing w:after="0" w:line="240" w:lineRule="auto"/>
        <w:rPr>
          <w:rFonts w:ascii="Times New Roman" w:eastAsia="Times New Roman" w:hAnsi="Times New Roman" w:cs="Times New Roman"/>
          <w:sz w:val="24"/>
          <w:szCs w:val="24"/>
          <w:lang w:eastAsia="ru-RU"/>
        </w:rPr>
      </w:pPr>
    </w:p>
    <w:p w:rsidR="001D0358" w:rsidRDefault="001D0358" w:rsidP="001D0358">
      <w:pPr>
        <w:rPr>
          <w:rFonts w:ascii="Times New Roman" w:hAnsi="Times New Roman" w:cs="Times New Roman"/>
          <w:sz w:val="24"/>
          <w:szCs w:val="24"/>
        </w:rPr>
      </w:pPr>
      <w:r w:rsidRPr="00D46A70">
        <w:rPr>
          <w:rFonts w:ascii="Times New Roman" w:hAnsi="Times New Roman" w:cs="Times New Roman"/>
          <w:sz w:val="24"/>
          <w:szCs w:val="24"/>
        </w:rPr>
        <w:t xml:space="preserve">Претендент на участие в Открытом запросе </w:t>
      </w:r>
      <w:r w:rsidRPr="00D46A70">
        <w:rPr>
          <w:rFonts w:ascii="Times New Roman" w:eastAsia="Times New Roman" w:hAnsi="Times New Roman" w:cs="Times New Roman"/>
          <w:sz w:val="24"/>
          <w:szCs w:val="24"/>
          <w:lang w:eastAsia="ru-RU"/>
        </w:rPr>
        <w:t>предложений</w:t>
      </w:r>
      <w:r w:rsidRPr="00D46A70">
        <w:rPr>
          <w:rFonts w:ascii="Times New Roman" w:hAnsi="Times New Roman" w:cs="Times New Roman"/>
          <w:sz w:val="24"/>
          <w:szCs w:val="24"/>
        </w:rPr>
        <w:t xml:space="preserve">: ________________________________ </w:t>
      </w:r>
    </w:p>
    <w:p w:rsidR="00D83D25" w:rsidRPr="0096071F" w:rsidRDefault="00D83D25" w:rsidP="001D0358">
      <w:pPr>
        <w:rPr>
          <w:rFonts w:ascii="Times New Roman" w:hAnsi="Times New Roman" w:cs="Times New Roman"/>
          <w:sz w:val="24"/>
          <w:szCs w:val="24"/>
          <w:highlight w:val="red"/>
        </w:rPr>
      </w:pPr>
    </w:p>
    <w:p w:rsidR="001D0358" w:rsidRDefault="001D0358" w:rsidP="001D0358">
      <w:pPr>
        <w:spacing w:after="0" w:line="240" w:lineRule="auto"/>
        <w:rPr>
          <w:rFonts w:ascii="Times New Roman" w:eastAsia="Times New Roman" w:hAnsi="Times New Roman" w:cs="Times New Roman"/>
          <w:sz w:val="24"/>
          <w:szCs w:val="24"/>
          <w:lang w:eastAsia="ru-RU"/>
        </w:rPr>
      </w:pPr>
      <w:r w:rsidRPr="00B3764F">
        <w:rPr>
          <w:rFonts w:ascii="Times New Roman" w:eastAsia="Times New Roman" w:hAnsi="Times New Roman" w:cs="Times New Roman"/>
          <w:sz w:val="24"/>
          <w:szCs w:val="24"/>
          <w:lang w:eastAsia="ru-RU"/>
        </w:rPr>
        <w:t>Суть технико-коммерческого предложения: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1701"/>
        <w:gridCol w:w="5493"/>
      </w:tblGrid>
      <w:tr w:rsidR="001D0358" w:rsidRPr="00E40149" w:rsidTr="00070F59">
        <w:tc>
          <w:tcPr>
            <w:tcW w:w="8217" w:type="dxa"/>
            <w:shd w:val="clear" w:color="auto" w:fill="auto"/>
          </w:tcPr>
          <w:p w:rsidR="001D0358" w:rsidRPr="00D540C7" w:rsidRDefault="001D0358" w:rsidP="00070F59">
            <w:pPr>
              <w:rPr>
                <w:rFonts w:ascii="Times New Roman" w:eastAsia="Times New Roman" w:hAnsi="Times New Roman" w:cs="Times New Roman"/>
                <w:b/>
                <w:color w:val="000000"/>
                <w:sz w:val="24"/>
                <w:szCs w:val="24"/>
              </w:rPr>
            </w:pPr>
            <w:r w:rsidRPr="00D540C7">
              <w:rPr>
                <w:rFonts w:ascii="Times New Roman" w:eastAsia="Times New Roman" w:hAnsi="Times New Roman" w:cs="Times New Roman"/>
                <w:b/>
                <w:color w:val="000000"/>
                <w:sz w:val="24"/>
                <w:szCs w:val="24"/>
              </w:rPr>
              <w:t>Критерии оценки заявки Претендента</w:t>
            </w:r>
          </w:p>
        </w:tc>
        <w:tc>
          <w:tcPr>
            <w:tcW w:w="1701" w:type="dxa"/>
            <w:shd w:val="clear" w:color="auto" w:fill="auto"/>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Ед. измерения</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Предложение претендента</w:t>
            </w: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1.Размер к</w:t>
            </w:r>
            <w:r w:rsidRPr="00797BB8">
              <w:rPr>
                <w:szCs w:val="24"/>
              </w:rPr>
              <w:t>оэффициент</w:t>
            </w:r>
            <w:r>
              <w:rPr>
                <w:szCs w:val="24"/>
              </w:rPr>
              <w:t>а</w:t>
            </w:r>
            <w:r w:rsidRPr="00797BB8">
              <w:rPr>
                <w:szCs w:val="24"/>
              </w:rPr>
              <w:t xml:space="preserve"> снижения цены на оказание услуг по малому ремонту (кат. 1), за 1 единицу техники </w:t>
            </w:r>
          </w:p>
        </w:tc>
        <w:tc>
          <w:tcPr>
            <w:tcW w:w="1701" w:type="dxa"/>
            <w:shd w:val="clear" w:color="auto" w:fill="auto"/>
            <w:vAlign w:val="center"/>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2.Размер к</w:t>
            </w:r>
            <w:r w:rsidRPr="00797BB8">
              <w:rPr>
                <w:szCs w:val="24"/>
              </w:rPr>
              <w:t>оэффициент</w:t>
            </w:r>
            <w:r>
              <w:rPr>
                <w:szCs w:val="24"/>
              </w:rPr>
              <w:t>а</w:t>
            </w:r>
            <w:r w:rsidRPr="00797BB8">
              <w:rPr>
                <w:szCs w:val="24"/>
              </w:rPr>
              <w:t xml:space="preserve"> снижения цены на оказание услуг по среднему ремонту (кат. 2), за 1 единицу техники</w:t>
            </w:r>
          </w:p>
        </w:tc>
        <w:tc>
          <w:tcPr>
            <w:tcW w:w="1701" w:type="dxa"/>
            <w:shd w:val="clear" w:color="auto" w:fill="auto"/>
            <w:vAlign w:val="center"/>
          </w:tcPr>
          <w:p w:rsidR="001D0358" w:rsidRDefault="001D0358" w:rsidP="00070F59">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3.Размер к</w:t>
            </w:r>
            <w:r w:rsidRPr="00797BB8">
              <w:rPr>
                <w:szCs w:val="24"/>
              </w:rPr>
              <w:t>оэффициент</w:t>
            </w:r>
            <w:r>
              <w:rPr>
                <w:szCs w:val="24"/>
              </w:rPr>
              <w:t>а</w:t>
            </w:r>
            <w:r w:rsidRPr="00797BB8">
              <w:rPr>
                <w:szCs w:val="24"/>
              </w:rPr>
              <w:t xml:space="preserve"> снижения цены на оказание услуг по крупному ремонту (кат. 3), за 1 единицу техники</w:t>
            </w:r>
          </w:p>
        </w:tc>
        <w:tc>
          <w:tcPr>
            <w:tcW w:w="1701" w:type="dxa"/>
            <w:shd w:val="clear" w:color="auto" w:fill="auto"/>
            <w:vAlign w:val="center"/>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r w:rsidR="001D0358" w:rsidRPr="00E40149" w:rsidTr="00070F59">
        <w:tc>
          <w:tcPr>
            <w:tcW w:w="8217" w:type="dxa"/>
            <w:shd w:val="clear" w:color="auto" w:fill="auto"/>
          </w:tcPr>
          <w:p w:rsidR="001D0358" w:rsidRPr="00797BB8" w:rsidRDefault="001D0358" w:rsidP="00070F59">
            <w:pPr>
              <w:pStyle w:val="aff9"/>
              <w:tabs>
                <w:tab w:val="clear" w:pos="1980"/>
                <w:tab w:val="left" w:pos="851"/>
              </w:tabs>
              <w:ind w:left="0" w:firstLine="0"/>
              <w:rPr>
                <w:szCs w:val="24"/>
              </w:rPr>
            </w:pPr>
            <w:r>
              <w:rPr>
                <w:szCs w:val="24"/>
              </w:rPr>
              <w:t>4.Размер к</w:t>
            </w:r>
            <w:r w:rsidRPr="00797BB8">
              <w:rPr>
                <w:szCs w:val="24"/>
              </w:rPr>
              <w:t>оэффициент</w:t>
            </w:r>
            <w:r>
              <w:rPr>
                <w:szCs w:val="24"/>
              </w:rPr>
              <w:t>а</w:t>
            </w:r>
            <w:r w:rsidRPr="00797BB8">
              <w:rPr>
                <w:szCs w:val="24"/>
              </w:rPr>
              <w:t xml:space="preserve"> снижения цены условной единицы (по прейскуранту запасных частей)</w:t>
            </w:r>
          </w:p>
        </w:tc>
        <w:tc>
          <w:tcPr>
            <w:tcW w:w="1701" w:type="dxa"/>
            <w:shd w:val="clear" w:color="auto" w:fill="auto"/>
            <w:vAlign w:val="center"/>
          </w:tcPr>
          <w:p w:rsidR="001D0358" w:rsidRPr="00E40149" w:rsidRDefault="001D0358" w:rsidP="00070F5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коэффициент</w:t>
            </w:r>
          </w:p>
        </w:tc>
        <w:tc>
          <w:tcPr>
            <w:tcW w:w="5493" w:type="dxa"/>
          </w:tcPr>
          <w:p w:rsidR="001D0358" w:rsidRPr="00E40149" w:rsidRDefault="001D0358" w:rsidP="00070F59">
            <w:pPr>
              <w:rPr>
                <w:rFonts w:ascii="Times New Roman" w:eastAsia="Times New Roman" w:hAnsi="Times New Roman" w:cs="Times New Roman"/>
                <w:color w:val="000000"/>
                <w:sz w:val="24"/>
                <w:szCs w:val="24"/>
              </w:rPr>
            </w:pPr>
          </w:p>
        </w:tc>
      </w:tr>
    </w:tbl>
    <w:p w:rsidR="00D83D25" w:rsidRDefault="00D83D25" w:rsidP="00D83D25">
      <w:pPr>
        <w:spacing w:after="0" w:line="240" w:lineRule="auto"/>
        <w:rPr>
          <w:rFonts w:ascii="Times New Roman" w:eastAsia="Times New Roman" w:hAnsi="Times New Roman" w:cs="Times New Roman"/>
          <w:sz w:val="20"/>
          <w:szCs w:val="20"/>
          <w:lang w:eastAsia="ru-RU"/>
        </w:rPr>
      </w:pPr>
      <w:r w:rsidRPr="0021461F">
        <w:rPr>
          <w:rFonts w:ascii="Times New Roman" w:eastAsia="Times New Roman" w:hAnsi="Times New Roman" w:cs="Times New Roman"/>
          <w:sz w:val="20"/>
          <w:szCs w:val="20"/>
          <w:lang w:eastAsia="ru-RU"/>
        </w:rPr>
        <w:t>* коэффициент снижения цены выражается в виде десятичной дроби (например, «0,98» или «0,9» и т.п</w:t>
      </w:r>
      <w:r>
        <w:rPr>
          <w:rFonts w:ascii="Times New Roman" w:eastAsia="Times New Roman" w:hAnsi="Times New Roman" w:cs="Times New Roman"/>
          <w:sz w:val="20"/>
          <w:szCs w:val="20"/>
          <w:lang w:eastAsia="ru-RU"/>
        </w:rPr>
        <w:t>), не может быть больше или равен 1(единице).</w:t>
      </w:r>
    </w:p>
    <w:p w:rsidR="001D0358" w:rsidRPr="00F867F3" w:rsidRDefault="001D0358" w:rsidP="001D0358">
      <w:pPr>
        <w:spacing w:after="0" w:line="240" w:lineRule="auto"/>
        <w:jc w:val="center"/>
        <w:rPr>
          <w:rFonts w:ascii="Times New Roman" w:eastAsia="MS Mincho" w:hAnsi="Times New Roman" w:cs="Times New Roman"/>
          <w:b/>
          <w:sz w:val="26"/>
          <w:szCs w:val="26"/>
          <w:lang w:eastAsia="ru-RU"/>
        </w:rPr>
      </w:pPr>
    </w:p>
    <w:p w:rsidR="001D0358" w:rsidRDefault="001D0358" w:rsidP="001D0358">
      <w:r w:rsidRPr="00163974">
        <w:rPr>
          <w:rFonts w:ascii="Times New Roman" w:eastAsia="MS Mincho" w:hAnsi="Times New Roman" w:cs="Times New Roman"/>
          <w:b/>
          <w:sz w:val="24"/>
          <w:szCs w:val="24"/>
          <w:lang w:eastAsia="ru-RU"/>
        </w:rPr>
        <w:t xml:space="preserve">Условия выполнения работ: </w:t>
      </w:r>
    </w:p>
    <w:p w:rsidR="001D0358" w:rsidRPr="00BB65AC" w:rsidRDefault="001D0358" w:rsidP="001D0358">
      <w:pPr>
        <w:spacing w:after="0" w:line="240" w:lineRule="auto"/>
        <w:rPr>
          <w:rFonts w:ascii="Times New Roman" w:hAnsi="Times New Roman" w:cs="Times New Roman"/>
          <w:sz w:val="24"/>
          <w:szCs w:val="24"/>
        </w:rPr>
      </w:pPr>
      <w:r w:rsidRPr="00BB65AC">
        <w:rPr>
          <w:rFonts w:ascii="Times New Roman" w:hAnsi="Times New Roman" w:cs="Times New Roman"/>
          <w:sz w:val="24"/>
          <w:szCs w:val="24"/>
        </w:rPr>
        <w:t>Доставка оргтехники от Заказчика до сервисного центра Исполнителя и обратно осуществляется Исполнителем.</w:t>
      </w:r>
    </w:p>
    <w:p w:rsidR="001D0358" w:rsidRPr="00BB65AC" w:rsidRDefault="001D0358" w:rsidP="001D0358">
      <w:pPr>
        <w:spacing w:after="0" w:line="240" w:lineRule="auto"/>
        <w:rPr>
          <w:rFonts w:ascii="Times New Roman" w:hAnsi="Times New Roman" w:cs="Times New Roman"/>
          <w:sz w:val="24"/>
          <w:szCs w:val="24"/>
        </w:rPr>
      </w:pPr>
      <w:r w:rsidRPr="00BB65AC">
        <w:rPr>
          <w:rFonts w:ascii="Times New Roman" w:hAnsi="Times New Roman" w:cs="Times New Roman"/>
          <w:sz w:val="24"/>
          <w:szCs w:val="24"/>
        </w:rPr>
        <w:t xml:space="preserve">При выполнении любого ремонта Исполнитель обязан производить следующие процедуры: </w:t>
      </w:r>
      <w:r w:rsidR="00631A27" w:rsidRPr="00BB65AC">
        <w:rPr>
          <w:rFonts w:ascii="Times New Roman" w:hAnsi="Times New Roman" w:cs="Times New Roman"/>
          <w:sz w:val="24"/>
          <w:szCs w:val="24"/>
        </w:rPr>
        <w:t>диагностика, очистка</w:t>
      </w:r>
      <w:r w:rsidRPr="00BB65AC">
        <w:rPr>
          <w:rFonts w:ascii="Times New Roman" w:hAnsi="Times New Roman" w:cs="Times New Roman"/>
          <w:sz w:val="24"/>
          <w:szCs w:val="24"/>
        </w:rPr>
        <w:t xml:space="preserve"> оборудования от пыли, тонера внутри и снаружи, смазка </w:t>
      </w:r>
      <w:r w:rsidR="00631A27" w:rsidRPr="00BB65AC">
        <w:rPr>
          <w:rFonts w:ascii="Times New Roman" w:hAnsi="Times New Roman" w:cs="Times New Roman"/>
          <w:sz w:val="24"/>
          <w:szCs w:val="24"/>
        </w:rPr>
        <w:t>контактов, настройка</w:t>
      </w:r>
      <w:r w:rsidRPr="00BB65AC">
        <w:rPr>
          <w:rFonts w:ascii="Times New Roman" w:hAnsi="Times New Roman" w:cs="Times New Roman"/>
          <w:sz w:val="24"/>
          <w:szCs w:val="24"/>
        </w:rPr>
        <w:t>, технический прогон оборудования</w:t>
      </w:r>
    </w:p>
    <w:p w:rsidR="001D0358" w:rsidRPr="00163974" w:rsidRDefault="001D0358" w:rsidP="001D0358">
      <w:pPr>
        <w:spacing w:after="0" w:line="240" w:lineRule="auto"/>
        <w:rPr>
          <w:rFonts w:ascii="Times New Roman" w:eastAsia="Times New Roman" w:hAnsi="Times New Roman" w:cs="Times New Roman"/>
          <w:sz w:val="24"/>
          <w:szCs w:val="24"/>
          <w:lang w:eastAsia="ru-RU"/>
        </w:rPr>
      </w:pPr>
    </w:p>
    <w:p w:rsidR="001D0358" w:rsidRPr="00007BB5" w:rsidRDefault="001D0358" w:rsidP="001D0358">
      <w:pPr>
        <w:tabs>
          <w:tab w:val="left" w:pos="0"/>
          <w:tab w:val="left" w:pos="851"/>
          <w:tab w:val="left" w:pos="1134"/>
        </w:tabs>
        <w:spacing w:after="0" w:line="240" w:lineRule="auto"/>
        <w:jc w:val="both"/>
        <w:rPr>
          <w:rFonts w:ascii="Times New Roman" w:hAnsi="Times New Roman" w:cs="Times New Roman"/>
          <w:color w:val="000000" w:themeColor="text1"/>
          <w:sz w:val="24"/>
          <w:szCs w:val="24"/>
        </w:rPr>
      </w:pPr>
      <w:r w:rsidRPr="00163974">
        <w:rPr>
          <w:rFonts w:ascii="Times New Roman" w:hAnsi="Times New Roman" w:cs="Times New Roman"/>
          <w:color w:val="000000" w:themeColor="text1"/>
          <w:sz w:val="24"/>
          <w:szCs w:val="24"/>
        </w:rPr>
        <w:t xml:space="preserve">Место </w:t>
      </w:r>
      <w:r w:rsidRPr="00007BB5">
        <w:rPr>
          <w:rFonts w:ascii="Times New Roman" w:hAnsi="Times New Roman" w:cs="Times New Roman"/>
          <w:color w:val="000000" w:themeColor="text1"/>
          <w:sz w:val="24"/>
          <w:szCs w:val="24"/>
        </w:rPr>
        <w:t>выполнения работ – Республика Башкортостан, г. Уфа, Сервисный центр Исполнителя.</w:t>
      </w:r>
    </w:p>
    <w:p w:rsidR="001D0358" w:rsidRPr="00007BB5" w:rsidRDefault="001D0358" w:rsidP="001D0358">
      <w:pPr>
        <w:spacing w:after="0" w:line="240" w:lineRule="auto"/>
        <w:jc w:val="both"/>
        <w:rPr>
          <w:rFonts w:ascii="Times New Roman" w:hAnsi="Times New Roman" w:cs="Times New Roman"/>
          <w:sz w:val="24"/>
          <w:szCs w:val="24"/>
        </w:rPr>
      </w:pPr>
      <w:r w:rsidRPr="00007BB5">
        <w:rPr>
          <w:rFonts w:ascii="Times New Roman" w:hAnsi="Times New Roman" w:cs="Times New Roman"/>
          <w:color w:val="000000" w:themeColor="text1"/>
          <w:sz w:val="24"/>
          <w:szCs w:val="24"/>
        </w:rPr>
        <w:t xml:space="preserve">Договор вступает в силу с момента его подписания и действует </w:t>
      </w:r>
      <w:r w:rsidRPr="00007BB5">
        <w:rPr>
          <w:rFonts w:ascii="Times New Roman" w:hAnsi="Times New Roman" w:cs="Times New Roman"/>
          <w:sz w:val="24"/>
          <w:szCs w:val="24"/>
        </w:rPr>
        <w:t xml:space="preserve">до полного исполнения Сторонами своих обязательств, </w:t>
      </w:r>
      <w:r w:rsidRPr="00007BB5">
        <w:rPr>
          <w:rFonts w:ascii="Times New Roman" w:hAnsi="Times New Roman" w:cs="Times New Roman"/>
          <w:sz w:val="24"/>
          <w:szCs w:val="24"/>
          <w:lang w:eastAsia="ru-RU"/>
        </w:rPr>
        <w:t>но не позднее «31» декабря 201</w:t>
      </w:r>
      <w:r w:rsidR="00631A27">
        <w:rPr>
          <w:rFonts w:ascii="Times New Roman" w:hAnsi="Times New Roman" w:cs="Times New Roman"/>
          <w:sz w:val="24"/>
          <w:szCs w:val="24"/>
          <w:lang w:eastAsia="ru-RU"/>
        </w:rPr>
        <w:t>8</w:t>
      </w:r>
      <w:r w:rsidRPr="00007BB5">
        <w:rPr>
          <w:rFonts w:ascii="Times New Roman" w:hAnsi="Times New Roman" w:cs="Times New Roman"/>
          <w:sz w:val="24"/>
          <w:szCs w:val="24"/>
          <w:lang w:eastAsia="ru-RU"/>
        </w:rPr>
        <w:t xml:space="preserve"> года.</w:t>
      </w:r>
      <w:r w:rsidRPr="00007BB5">
        <w:rPr>
          <w:rFonts w:ascii="Times New Roman" w:hAnsi="Times New Roman" w:cs="Times New Roman"/>
          <w:sz w:val="24"/>
          <w:szCs w:val="24"/>
        </w:rPr>
        <w:t xml:space="preserve"> </w:t>
      </w:r>
    </w:p>
    <w:p w:rsidR="001D0358" w:rsidRDefault="001D0358" w:rsidP="001D0358">
      <w:pPr>
        <w:spacing w:after="0" w:line="240" w:lineRule="auto"/>
        <w:jc w:val="both"/>
        <w:rPr>
          <w:rFonts w:ascii="Times New Roman" w:hAnsi="Times New Roman" w:cs="Times New Roman"/>
          <w:color w:val="000000" w:themeColor="text1"/>
          <w:sz w:val="24"/>
          <w:szCs w:val="24"/>
        </w:rPr>
      </w:pPr>
    </w:p>
    <w:p w:rsidR="00D83D25" w:rsidRDefault="00D83D25" w:rsidP="001D0358">
      <w:pPr>
        <w:spacing w:after="0" w:line="240" w:lineRule="auto"/>
        <w:jc w:val="both"/>
        <w:rPr>
          <w:rFonts w:ascii="Times New Roman" w:hAnsi="Times New Roman" w:cs="Times New Roman"/>
          <w:color w:val="000000" w:themeColor="text1"/>
          <w:sz w:val="24"/>
          <w:szCs w:val="24"/>
        </w:rPr>
      </w:pPr>
    </w:p>
    <w:p w:rsidR="00D83D25" w:rsidRDefault="00D83D25" w:rsidP="001D0358">
      <w:pPr>
        <w:spacing w:after="0" w:line="240" w:lineRule="auto"/>
        <w:jc w:val="both"/>
        <w:rPr>
          <w:rFonts w:ascii="Times New Roman" w:hAnsi="Times New Roman" w:cs="Times New Roman"/>
          <w:color w:val="000000" w:themeColor="text1"/>
          <w:sz w:val="24"/>
          <w:szCs w:val="24"/>
        </w:rPr>
      </w:pPr>
    </w:p>
    <w:p w:rsidR="001D0358" w:rsidRDefault="001D0358" w:rsidP="00D83D25">
      <w:pPr>
        <w:suppressAutoHyphens/>
        <w:spacing w:after="0" w:line="100" w:lineRule="atLeast"/>
        <w:ind w:left="709"/>
        <w:jc w:val="both"/>
        <w:rPr>
          <w:rFonts w:ascii="Times New Roman" w:hAnsi="Times New Roman" w:cs="Times New Roman"/>
          <w:sz w:val="24"/>
          <w:szCs w:val="24"/>
        </w:rPr>
      </w:pPr>
      <w:r w:rsidRPr="007F1891">
        <w:rPr>
          <w:rFonts w:ascii="Times New Roman" w:hAnsi="Times New Roman" w:cs="Times New Roman"/>
          <w:sz w:val="24"/>
          <w:szCs w:val="24"/>
        </w:rPr>
        <w:t>Время реагирования и время решения проблем ремонта</w:t>
      </w:r>
      <w:r w:rsidR="00631A27">
        <w:rPr>
          <w:rFonts w:ascii="Times New Roman" w:hAnsi="Times New Roman" w:cs="Times New Roman"/>
          <w:sz w:val="24"/>
          <w:szCs w:val="24"/>
        </w:rPr>
        <w:t xml:space="preserve"> оргтехники Заказчика (адрес(а)</w:t>
      </w:r>
    </w:p>
    <w:p w:rsidR="00D83D25" w:rsidRPr="007F1891" w:rsidRDefault="00D83D25" w:rsidP="00D83D25">
      <w:pPr>
        <w:suppressAutoHyphens/>
        <w:spacing w:after="0" w:line="100" w:lineRule="atLeast"/>
        <w:ind w:left="709"/>
        <w:jc w:val="both"/>
        <w:rPr>
          <w:rFonts w:ascii="Times New Roman" w:hAnsi="Times New Roman" w:cs="Times New Roman"/>
          <w:sz w:val="24"/>
          <w:szCs w:val="24"/>
        </w:rPr>
      </w:pPr>
    </w:p>
    <w:tbl>
      <w:tblPr>
        <w:tblW w:w="0" w:type="auto"/>
        <w:tblInd w:w="5" w:type="dxa"/>
        <w:tblLayout w:type="fixed"/>
        <w:tblCellMar>
          <w:left w:w="0" w:type="dxa"/>
          <w:right w:w="0" w:type="dxa"/>
        </w:tblCellMar>
        <w:tblLook w:val="0000" w:firstRow="0" w:lastRow="0" w:firstColumn="0" w:lastColumn="0" w:noHBand="0" w:noVBand="0"/>
      </w:tblPr>
      <w:tblGrid>
        <w:gridCol w:w="8212"/>
        <w:gridCol w:w="2693"/>
        <w:gridCol w:w="3260"/>
      </w:tblGrid>
      <w:tr w:rsidR="001D0358" w:rsidRPr="007F1891" w:rsidTr="00070F59">
        <w:tc>
          <w:tcPr>
            <w:tcW w:w="8212" w:type="dxa"/>
            <w:tcBorders>
              <w:top w:val="single" w:sz="4" w:space="0" w:color="000000"/>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Время реагирования и Время решения проблем устанавливаются в зависимости от Приоритета Запроса следующим образом: </w:t>
            </w:r>
            <w:r w:rsidRPr="007F1891">
              <w:rPr>
                <w:rFonts w:ascii="Times New Roman" w:hAnsi="Times New Roman" w:cs="Times New Roman"/>
                <w:b/>
                <w:bCs/>
                <w:sz w:val="24"/>
                <w:szCs w:val="24"/>
              </w:rPr>
              <w:t>Приоритет Запроса</w:t>
            </w:r>
          </w:p>
        </w:tc>
        <w:tc>
          <w:tcPr>
            <w:tcW w:w="2693" w:type="dxa"/>
            <w:tcBorders>
              <w:top w:val="single" w:sz="4" w:space="0" w:color="000000"/>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b/>
                <w:bCs/>
                <w:sz w:val="24"/>
                <w:szCs w:val="24"/>
              </w:rPr>
              <w:t>Время реагирования</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b/>
                <w:bCs/>
                <w:sz w:val="24"/>
                <w:szCs w:val="24"/>
              </w:rPr>
              <w:t>Время решения проблемы*</w:t>
            </w:r>
            <w:r w:rsidR="00D83D25">
              <w:rPr>
                <w:rFonts w:ascii="Times New Roman" w:hAnsi="Times New Roman" w:cs="Times New Roman"/>
                <w:b/>
                <w:bCs/>
                <w:sz w:val="24"/>
                <w:szCs w:val="24"/>
              </w:rPr>
              <w:t>*</w:t>
            </w:r>
          </w:p>
        </w:tc>
      </w:tr>
      <w:tr w:rsidR="001D0358" w:rsidRPr="007F1891" w:rsidTr="00070F59">
        <w:tc>
          <w:tcPr>
            <w:tcW w:w="8212"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КП -  Критическая проблема</w:t>
            </w:r>
          </w:p>
        </w:tc>
        <w:tc>
          <w:tcPr>
            <w:tcW w:w="2693"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2 часа</w:t>
            </w:r>
          </w:p>
        </w:tc>
        <w:tc>
          <w:tcPr>
            <w:tcW w:w="3260" w:type="dxa"/>
            <w:tcBorders>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до 1 рабочего дня  </w:t>
            </w:r>
          </w:p>
        </w:tc>
      </w:tr>
      <w:tr w:rsidR="001D0358" w:rsidRPr="007F1891" w:rsidTr="00070F59">
        <w:tc>
          <w:tcPr>
            <w:tcW w:w="8212"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НП -  Незначительная проблема</w:t>
            </w:r>
          </w:p>
        </w:tc>
        <w:tc>
          <w:tcPr>
            <w:tcW w:w="2693"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4 часа</w:t>
            </w:r>
          </w:p>
        </w:tc>
        <w:tc>
          <w:tcPr>
            <w:tcW w:w="3260" w:type="dxa"/>
            <w:tcBorders>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 xml:space="preserve">до 1 рабочего дня  </w:t>
            </w:r>
          </w:p>
        </w:tc>
      </w:tr>
      <w:tr w:rsidR="001D0358" w:rsidRPr="007F1891" w:rsidTr="00070F59">
        <w:tc>
          <w:tcPr>
            <w:tcW w:w="8212"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ОВ -  Общий вопрос</w:t>
            </w:r>
          </w:p>
        </w:tc>
        <w:tc>
          <w:tcPr>
            <w:tcW w:w="2693" w:type="dxa"/>
            <w:tcBorders>
              <w:left w:val="single" w:sz="4" w:space="0" w:color="000000"/>
              <w:bottom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1 рабочий день</w:t>
            </w:r>
          </w:p>
        </w:tc>
        <w:tc>
          <w:tcPr>
            <w:tcW w:w="3260" w:type="dxa"/>
            <w:tcBorders>
              <w:left w:val="single" w:sz="4" w:space="0" w:color="000000"/>
              <w:bottom w:val="single" w:sz="4" w:space="0" w:color="000000"/>
              <w:right w:val="single" w:sz="4" w:space="0" w:color="000000"/>
            </w:tcBorders>
            <w:shd w:val="clear" w:color="auto" w:fill="auto"/>
            <w:vAlign w:val="center"/>
          </w:tcPr>
          <w:p w:rsidR="001D0358" w:rsidRPr="007F1891" w:rsidRDefault="001D0358" w:rsidP="00070F59">
            <w:pPr>
              <w:spacing w:line="240" w:lineRule="auto"/>
              <w:jc w:val="center"/>
              <w:rPr>
                <w:rFonts w:ascii="Times New Roman" w:hAnsi="Times New Roman" w:cs="Times New Roman"/>
                <w:sz w:val="24"/>
                <w:szCs w:val="24"/>
              </w:rPr>
            </w:pPr>
            <w:r w:rsidRPr="007F1891">
              <w:rPr>
                <w:rFonts w:ascii="Times New Roman" w:hAnsi="Times New Roman" w:cs="Times New Roman"/>
                <w:sz w:val="24"/>
                <w:szCs w:val="24"/>
              </w:rPr>
              <w:t>1 рабочий день</w:t>
            </w:r>
          </w:p>
        </w:tc>
      </w:tr>
    </w:tbl>
    <w:p w:rsidR="001D0358" w:rsidRPr="00D83D25" w:rsidRDefault="001D0358" w:rsidP="001D0358">
      <w:pPr>
        <w:keepNext/>
        <w:ind w:firstLine="567"/>
        <w:rPr>
          <w:rFonts w:ascii="Times New Roman" w:hAnsi="Times New Roman" w:cs="Times New Roman"/>
          <w:i/>
          <w:iCs/>
          <w:sz w:val="20"/>
          <w:szCs w:val="20"/>
        </w:rPr>
      </w:pPr>
      <w:r w:rsidRPr="00D83D25">
        <w:rPr>
          <w:rFonts w:ascii="Times New Roman" w:hAnsi="Times New Roman" w:cs="Times New Roman"/>
          <w:i/>
          <w:iCs/>
          <w:sz w:val="20"/>
          <w:szCs w:val="20"/>
        </w:rPr>
        <w:t>*</w:t>
      </w:r>
      <w:r w:rsidR="00D83D25">
        <w:rPr>
          <w:rFonts w:ascii="Times New Roman" w:hAnsi="Times New Roman" w:cs="Times New Roman"/>
          <w:i/>
          <w:iCs/>
          <w:sz w:val="20"/>
          <w:szCs w:val="20"/>
        </w:rPr>
        <w:t>*</w:t>
      </w:r>
      <w:r w:rsidRPr="00D83D25">
        <w:rPr>
          <w:rFonts w:ascii="Times New Roman" w:hAnsi="Times New Roman" w:cs="Times New Roman"/>
          <w:i/>
          <w:iCs/>
          <w:sz w:val="20"/>
          <w:szCs w:val="20"/>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631A27" w:rsidRPr="00D83D25">
        <w:rPr>
          <w:rFonts w:ascii="Times New Roman" w:hAnsi="Times New Roman" w:cs="Times New Roman"/>
          <w:i/>
          <w:iCs/>
          <w:sz w:val="20"/>
          <w:szCs w:val="20"/>
        </w:rPr>
        <w:t>учетом имеющихся</w:t>
      </w:r>
      <w:r w:rsidRPr="00D83D25">
        <w:rPr>
          <w:rFonts w:ascii="Times New Roman" w:hAnsi="Times New Roman" w:cs="Times New Roman"/>
          <w:i/>
          <w:iCs/>
          <w:sz w:val="20"/>
          <w:szCs w:val="20"/>
        </w:rPr>
        <w:t xml:space="preserve"> расходных материалов Заказчика) до момента решения проблемы.</w:t>
      </w:r>
    </w:p>
    <w:p w:rsidR="001D0358" w:rsidRPr="005558C8" w:rsidRDefault="001D0358" w:rsidP="001D0358">
      <w:pPr>
        <w:ind w:firstLine="760"/>
        <w:jc w:val="both"/>
        <w:rPr>
          <w:rFonts w:ascii="Times New Roman" w:hAnsi="Times New Roman" w:cs="Times New Roman"/>
          <w:sz w:val="24"/>
          <w:szCs w:val="24"/>
        </w:rPr>
      </w:pPr>
      <w:r w:rsidRPr="005558C8">
        <w:rPr>
          <w:rFonts w:ascii="Times New Roman" w:hAnsi="Times New Roman" w:cs="Times New Roman"/>
          <w:b/>
          <w:bCs/>
          <w:sz w:val="24"/>
          <w:szCs w:val="24"/>
        </w:rPr>
        <w:t>Гарантийный срок</w:t>
      </w:r>
      <w:r w:rsidRPr="005558C8">
        <w:rPr>
          <w:rFonts w:ascii="Times New Roman" w:hAnsi="Times New Roman" w:cs="Times New Roman"/>
          <w:sz w:val="24"/>
          <w:szCs w:val="24"/>
        </w:rPr>
        <w:t xml:space="preserve"> на оказанные услуги, запасные </w:t>
      </w:r>
      <w:r w:rsidR="00631A27" w:rsidRPr="005558C8">
        <w:rPr>
          <w:rFonts w:ascii="Times New Roman" w:hAnsi="Times New Roman" w:cs="Times New Roman"/>
          <w:sz w:val="24"/>
          <w:szCs w:val="24"/>
        </w:rPr>
        <w:t>части и</w:t>
      </w:r>
      <w:r w:rsidRPr="005558C8">
        <w:rPr>
          <w:rFonts w:ascii="Times New Roman" w:hAnsi="Times New Roman" w:cs="Times New Roman"/>
          <w:sz w:val="24"/>
          <w:szCs w:val="24"/>
        </w:rPr>
        <w:t xml:space="preserve"> комплектующие к оргтехнике – 6 месяцев.</w:t>
      </w:r>
    </w:p>
    <w:p w:rsidR="001D0358" w:rsidRPr="005558C8" w:rsidRDefault="001D0358" w:rsidP="001D0358">
      <w:pPr>
        <w:ind w:firstLine="740"/>
        <w:jc w:val="both"/>
        <w:rPr>
          <w:rFonts w:ascii="Times New Roman" w:hAnsi="Times New Roman" w:cs="Times New Roman"/>
          <w:bCs/>
          <w:sz w:val="24"/>
          <w:szCs w:val="24"/>
        </w:rPr>
      </w:pPr>
      <w:r w:rsidRPr="005558C8">
        <w:rPr>
          <w:rFonts w:ascii="Times New Roman" w:hAnsi="Times New Roman" w:cs="Times New Roman"/>
          <w:sz w:val="24"/>
          <w:szCs w:val="24"/>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1D0358" w:rsidRPr="00163974" w:rsidRDefault="001D0358" w:rsidP="001D0358">
      <w:pPr>
        <w:spacing w:after="0" w:line="240" w:lineRule="auto"/>
        <w:rPr>
          <w:rFonts w:ascii="Times New Roman" w:eastAsia="MS Mincho" w:hAnsi="Times New Roman" w:cs="Times New Roman"/>
          <w:i/>
          <w:sz w:val="24"/>
          <w:szCs w:val="24"/>
          <w:lang w:eastAsia="ru-RU"/>
        </w:rPr>
      </w:pPr>
    </w:p>
    <w:p w:rsidR="001D0358" w:rsidRPr="00D93D3D" w:rsidRDefault="001D0358" w:rsidP="001D0358">
      <w:pPr>
        <w:spacing w:after="0" w:line="240" w:lineRule="auto"/>
        <w:jc w:val="center"/>
        <w:rPr>
          <w:rFonts w:ascii="Times New Roman" w:eastAsia="MS Mincho" w:hAnsi="Times New Roman" w:cs="Times New Roman"/>
          <w:i/>
          <w:sz w:val="18"/>
          <w:szCs w:val="18"/>
          <w:lang w:eastAsia="ru-RU"/>
        </w:rPr>
      </w:pPr>
    </w:p>
    <w:p w:rsidR="001D0358" w:rsidRPr="00D93D3D" w:rsidRDefault="001D0358" w:rsidP="001D0358">
      <w:pPr>
        <w:spacing w:after="0" w:line="240" w:lineRule="auto"/>
        <w:ind w:firstLine="426"/>
        <w:rPr>
          <w:rFonts w:ascii="Times New Roman" w:eastAsia="Times New Roman" w:hAnsi="Times New Roman" w:cs="Times New Roman"/>
          <w:i/>
          <w:sz w:val="24"/>
          <w:szCs w:val="24"/>
          <w:lang w:eastAsia="ru-RU"/>
        </w:rPr>
      </w:pPr>
    </w:p>
    <w:p w:rsidR="0021461F" w:rsidRPr="0021461F" w:rsidRDefault="0021461F" w:rsidP="0021461F">
      <w:pPr>
        <w:spacing w:after="0" w:line="240" w:lineRule="auto"/>
        <w:rPr>
          <w:rFonts w:ascii="Times New Roman" w:eastAsia="Times New Roman" w:hAnsi="Times New Roman" w:cs="Times New Roman"/>
          <w:sz w:val="20"/>
          <w:szCs w:val="20"/>
          <w:lang w:eastAsia="ru-RU"/>
        </w:rPr>
      </w:pPr>
      <w:r w:rsidRPr="0021461F">
        <w:rPr>
          <w:rFonts w:ascii="Times New Roman" w:eastAsia="Times New Roman" w:hAnsi="Times New Roman" w:cs="Times New Roman"/>
          <w:sz w:val="20"/>
          <w:szCs w:val="20"/>
          <w:lang w:eastAsia="ru-RU"/>
        </w:rPr>
        <w:t xml:space="preserve">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CC270B" w:rsidRDefault="00D93D3D" w:rsidP="00D93D3D">
      <w:pPr>
        <w:spacing w:after="0" w:line="240" w:lineRule="auto"/>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ИНСТРУКЦИИ ПО ЗАПОЛНЕНИЮ</w:t>
      </w:r>
    </w:p>
    <w:p w:rsidR="00D93D3D" w:rsidRPr="00CC270B"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Default="00D93D3D" w:rsidP="00D93D3D">
      <w:pPr>
        <w:spacing w:after="0" w:line="240" w:lineRule="auto"/>
        <w:jc w:val="both"/>
        <w:rPr>
          <w:rFonts w:ascii="Times New Roman" w:eastAsia="Times New Roman" w:hAnsi="Times New Roman" w:cs="Times New Roman"/>
          <w:color w:val="808080"/>
          <w:sz w:val="18"/>
          <w:szCs w:val="18"/>
          <w:lang w:eastAsia="ru-RU"/>
        </w:rPr>
      </w:pPr>
      <w:r w:rsidRPr="00CC270B">
        <w:rPr>
          <w:rFonts w:ascii="Times New Roman" w:eastAsia="Times New Roman" w:hAnsi="Times New Roman" w:cs="Times New Roman"/>
          <w:color w:val="808080"/>
          <w:sz w:val="18"/>
          <w:szCs w:val="18"/>
          <w:lang w:eastAsia="ru-RU"/>
        </w:rPr>
        <w:t>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данное технико-коммерческое предложение.</w:t>
      </w:r>
    </w:p>
    <w:p w:rsidR="004A02FD" w:rsidRPr="00CC270B" w:rsidRDefault="004A02FD" w:rsidP="00D93D3D">
      <w:pPr>
        <w:spacing w:after="0" w:line="240" w:lineRule="auto"/>
        <w:jc w:val="both"/>
        <w:rPr>
          <w:rFonts w:ascii="Times New Roman" w:eastAsia="Times New Roman" w:hAnsi="Times New Roman" w:cs="Times New Roman"/>
          <w:color w:val="808080"/>
          <w:sz w:val="18"/>
          <w:szCs w:val="18"/>
          <w:lang w:eastAsia="ru-RU"/>
        </w:rPr>
      </w:pPr>
    </w:p>
    <w:p w:rsidR="00D93D3D" w:rsidRPr="00CC270B" w:rsidRDefault="00D93D3D" w:rsidP="00B961ED">
      <w:pPr>
        <w:spacing w:after="0" w:line="240" w:lineRule="auto"/>
        <w:jc w:val="both"/>
        <w:rPr>
          <w:rFonts w:ascii="Times New Roman" w:eastAsia="Times New Roman" w:hAnsi="Times New Roman" w:cs="Times New Roman"/>
          <w:color w:val="808080"/>
          <w:sz w:val="18"/>
          <w:szCs w:val="18"/>
          <w:lang w:eastAsia="ru-RU"/>
        </w:rPr>
        <w:sectPr w:rsidR="00D93D3D" w:rsidRPr="00CC270B" w:rsidSect="00D93D3D">
          <w:pgSz w:w="16839" w:h="11907" w:orient="landscape" w:code="9"/>
          <w:pgMar w:top="426" w:right="567" w:bottom="1134" w:left="851" w:header="720" w:footer="720" w:gutter="0"/>
          <w:pgNumType w:start="1"/>
          <w:cols w:space="708"/>
          <w:noEndnote/>
          <w:titlePg/>
          <w:docGrid w:linePitch="326"/>
        </w:sectPr>
      </w:pPr>
      <w:bookmarkStart w:id="92" w:name="_Форма_4_РЕКОМЕНДУЕМАЯ"/>
      <w:bookmarkStart w:id="93" w:name="_Toc438142142"/>
      <w:bookmarkStart w:id="94" w:name="_Ref313304436"/>
      <w:bookmarkStart w:id="95" w:name="_Toc314507388"/>
      <w:bookmarkStart w:id="96" w:name="_Toc322209429"/>
      <w:bookmarkEnd w:id="92"/>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r w:rsidRPr="00D93D3D">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3"/>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 ЗАКУПКЕ</w:t>
      </w:r>
      <w:bookmarkEnd w:id="96"/>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Оформить на бланке Претендента закупки </w:t>
      </w:r>
      <w:r w:rsidRPr="00D93D3D">
        <w:rPr>
          <w:rFonts w:ascii="Times New Roman" w:eastAsia="Times New Roman" w:hAnsi="Times New Roman" w:cs="Times New Roman"/>
          <w:sz w:val="24"/>
          <w:szCs w:val="24"/>
          <w:lang w:eastAsia="ru-RU"/>
        </w:rPr>
        <w:br/>
        <w:t>с указанием даты и исходящего номера</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Заказчику: Публичное акционерное общество </w:t>
      </w:r>
    </w:p>
    <w:p w:rsidR="00D93D3D" w:rsidRPr="00D93D3D" w:rsidRDefault="00D93D3D" w:rsidP="00D93D3D">
      <w:pPr>
        <w:spacing w:after="0" w:line="240" w:lineRule="auto"/>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 «Башинформсвязь» (ПАО «Башинформсвязь»),</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Место нахождения: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D93D3D">
        <w:rPr>
          <w:rFonts w:ascii="Times New Roman" w:eastAsia="Calibri" w:hAnsi="Times New Roman" w:cs="Times New Roman"/>
          <w:bCs/>
          <w:color w:val="000000"/>
          <w:sz w:val="24"/>
          <w:szCs w:val="24"/>
        </w:rPr>
        <w:t>Почтовый адрес: 4500</w:t>
      </w:r>
      <w:r w:rsidR="00BA63A8">
        <w:rPr>
          <w:rFonts w:ascii="Times New Roman" w:eastAsia="Calibri" w:hAnsi="Times New Roman" w:cs="Times New Roman"/>
          <w:bCs/>
          <w:color w:val="000000"/>
          <w:sz w:val="24"/>
          <w:szCs w:val="24"/>
        </w:rPr>
        <w:t>77</w:t>
      </w:r>
      <w:r w:rsidRPr="00D93D3D">
        <w:rPr>
          <w:rFonts w:ascii="Times New Roman" w:eastAsia="Calibri" w:hAnsi="Times New Roman" w:cs="Times New Roman"/>
          <w:bCs/>
          <w:color w:val="000000"/>
          <w:sz w:val="24"/>
          <w:szCs w:val="24"/>
        </w:rPr>
        <w:t xml:space="preserve">, Республика Башкортостан, г. Уфа, ул. Ленина, д. </w:t>
      </w:r>
      <w:r w:rsidR="00BA63A8">
        <w:rPr>
          <w:rFonts w:ascii="Times New Roman" w:eastAsia="Calibri" w:hAnsi="Times New Roman" w:cs="Times New Roman"/>
          <w:bCs/>
          <w:color w:val="000000"/>
          <w:sz w:val="24"/>
          <w:szCs w:val="24"/>
        </w:rPr>
        <w:t>30</w:t>
      </w:r>
    </w:p>
    <w:p w:rsidR="00D93D3D" w:rsidRPr="00D93D3D" w:rsidRDefault="00D93D3D" w:rsidP="00D93D3D">
      <w:pPr>
        <w:spacing w:after="0" w:line="240" w:lineRule="auto"/>
        <w:jc w:val="right"/>
        <w:rPr>
          <w:rFonts w:ascii="Times New Roman" w:eastAsia="Times New Roman" w:hAnsi="Times New Roman" w:cs="Times New Roman"/>
          <w:i/>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Уважаемые господа!</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(Документация о закупке):</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93D3D" w:rsidRPr="00D93D3D" w:rsidTr="00D93D3D">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D93D3D" w:rsidRPr="00D93D3D" w:rsidTr="00D93D3D">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r w:rsidR="00D93D3D" w:rsidRPr="00D93D3D" w:rsidTr="00D93D3D">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Ответ на запрос просим направить по адресу:_______________________________________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(место нахождения юридического (физического) лица, направившего запрос или иной почтовый адрес, по которому следует направить разъяснения)</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Руководитель участника закупки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(или уполномоченный представитель)</w:t>
      </w:r>
      <w:r w:rsidRPr="00D93D3D">
        <w:rPr>
          <w:rFonts w:ascii="Times New Roman" w:eastAsia="Times New Roman" w:hAnsi="Times New Roman" w:cs="Times New Roman"/>
          <w:sz w:val="24"/>
          <w:szCs w:val="24"/>
          <w:lang w:eastAsia="ru-RU"/>
        </w:rPr>
        <w:tab/>
        <w:t>______________ (Ф.И.О.)</w:t>
      </w:r>
    </w:p>
    <w:p w:rsidR="00D93D3D" w:rsidRPr="00D93D3D" w:rsidRDefault="00D93D3D" w:rsidP="00D93D3D">
      <w:pPr>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4"/>
          <w:szCs w:val="24"/>
          <w:lang w:eastAsia="ru-RU"/>
        </w:rPr>
        <w:t xml:space="preserve">                                                                           </w:t>
      </w:r>
      <w:r w:rsidRPr="00D93D3D">
        <w:rPr>
          <w:rFonts w:ascii="Times New Roman" w:eastAsia="Times New Roman" w:hAnsi="Times New Roman" w:cs="Times New Roman"/>
          <w:sz w:val="20"/>
          <w:szCs w:val="20"/>
          <w:lang w:eastAsia="ru-RU"/>
        </w:rPr>
        <w:t>(подпись)</w:t>
      </w:r>
    </w:p>
    <w:p w:rsidR="00D93D3D" w:rsidRPr="00D93D3D" w:rsidRDefault="00D93D3D" w:rsidP="00D93D3D">
      <w:pPr>
        <w:spacing w:after="0" w:line="240" w:lineRule="auto"/>
        <w:rPr>
          <w:rFonts w:ascii="Times New Roman" w:eastAsia="Times New Roman" w:hAnsi="Times New Roman" w:cs="Times New Roman"/>
          <w:sz w:val="24"/>
          <w:szCs w:val="24"/>
          <w:lang w:eastAsia="ru-RU"/>
        </w:rPr>
        <w:sectPr w:rsidR="00D93D3D" w:rsidRPr="00D93D3D" w:rsidSect="00D93D3D">
          <w:pgSz w:w="11907" w:h="16839" w:code="9"/>
          <w:pgMar w:top="851" w:right="567" w:bottom="567" w:left="1134" w:header="720" w:footer="720" w:gutter="0"/>
          <w:pgNumType w:start="1"/>
          <w:cols w:space="708"/>
          <w:noEndnote/>
          <w:titlePg/>
          <w:docGrid w:linePitch="326"/>
        </w:sectPr>
      </w:pPr>
      <w:r w:rsidRPr="00D93D3D">
        <w:rPr>
          <w:rFonts w:ascii="Times New Roman" w:eastAsia="Times New Roman" w:hAnsi="Times New Roman" w:cs="Times New Roman"/>
          <w:sz w:val="24"/>
          <w:szCs w:val="24"/>
          <w:lang w:eastAsia="ru-RU"/>
        </w:rPr>
        <w:t>М.П. (при наличии печати)</w:t>
      </w:r>
    </w:p>
    <w:p w:rsidR="00D93D3D" w:rsidRPr="00D93D3D" w:rsidRDefault="00D93D3D" w:rsidP="00D93D3D">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5_Справка"/>
      <w:bookmarkStart w:id="98" w:name="_Форма_5_ФОРМА"/>
      <w:bookmarkStart w:id="99" w:name="_Toc438142143"/>
      <w:bookmarkEnd w:id="97"/>
      <w:bookmarkEnd w:id="98"/>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5</w:t>
      </w:r>
      <w:r w:rsidRPr="00D93D3D">
        <w:rPr>
          <w:rFonts w:ascii="Times New Roman" w:eastAsia="MS Mincho" w:hAnsi="Times New Roman" w:cs="Times New Roman"/>
          <w:b/>
          <w:bCs/>
          <w:color w:val="548DD4"/>
          <w:kern w:val="32"/>
          <w:sz w:val="28"/>
          <w:szCs w:val="24"/>
          <w:lang w:val="x-none" w:eastAsia="x-none"/>
        </w:rPr>
        <w:t xml:space="preserve"> ФОРМА </w:t>
      </w:r>
      <w:r w:rsidRPr="00D93D3D">
        <w:rPr>
          <w:rFonts w:ascii="Times New Roman" w:eastAsia="MS Mincho" w:hAnsi="Times New Roman" w:cs="Times New Roman"/>
          <w:b/>
          <w:bCs/>
          <w:color w:val="548DD4"/>
          <w:kern w:val="32"/>
          <w:sz w:val="28"/>
          <w:szCs w:val="24"/>
          <w:lang w:eastAsia="x-none"/>
        </w:rPr>
        <w:t>ДЛЯ ПРЕДОСТАВЛЕНИЯ ИНФОРМАЦИИ РАСКРЫВАЮЩЕЙ ИНФОРМАЦИЮ В ОТНОШЕНИИ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ВСЕЙ ЦЕПОЧКИ</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СОБСТВЕННИКОВ ПРЕТЕНДЕНТА</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ВКЛЮЧАЯ БЕНЕФИЦИАРОВ</w:t>
      </w:r>
      <w:r w:rsidRPr="00D93D3D">
        <w:rPr>
          <w:rFonts w:ascii="Times New Roman" w:eastAsia="MS Mincho" w:hAnsi="Times New Roman" w:cs="Times New Roman"/>
          <w:b/>
          <w:bCs/>
          <w:color w:val="548DD4"/>
          <w:kern w:val="32"/>
          <w:sz w:val="28"/>
          <w:szCs w:val="24"/>
          <w:lang w:val="x-none" w:eastAsia="x-none"/>
        </w:rPr>
        <w:t xml:space="preserve"> (</w:t>
      </w:r>
      <w:r w:rsidRPr="00D93D3D">
        <w:rPr>
          <w:rFonts w:ascii="Times New Roman" w:eastAsia="MS Mincho" w:hAnsi="Times New Roman" w:cs="Times New Roman"/>
          <w:b/>
          <w:bCs/>
          <w:color w:val="548DD4"/>
          <w:kern w:val="32"/>
          <w:sz w:val="28"/>
          <w:szCs w:val="24"/>
          <w:lang w:eastAsia="x-none"/>
        </w:rPr>
        <w:t>В ТОМ ЧИСЛЕ КОНЕЧНЫХ)</w:t>
      </w:r>
      <w:bookmarkEnd w:id="99"/>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к Заявке на участие в Открытом запросе предложений от «___» __________ 20___ г. </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______</w:t>
      </w:r>
    </w:p>
    <w:p w:rsidR="00D93D3D" w:rsidRPr="00D93D3D" w:rsidRDefault="00D93D3D" w:rsidP="00D93D3D">
      <w:pPr>
        <w:spacing w:after="0" w:line="240" w:lineRule="auto"/>
        <w:jc w:val="center"/>
        <w:rPr>
          <w:rFonts w:ascii="Times New Roman" w:eastAsia="Times New Roman" w:hAnsi="Times New Roman" w:cs="Times New Roman"/>
          <w:sz w:val="24"/>
          <w:szCs w:val="24"/>
          <w:lang w:eastAsia="ru-RU"/>
        </w:rPr>
      </w:pPr>
    </w:p>
    <w:tbl>
      <w:tblPr>
        <w:tblW w:w="5056" w:type="pct"/>
        <w:tblLayout w:type="fixed"/>
        <w:tblLook w:val="00A0" w:firstRow="1" w:lastRow="0" w:firstColumn="1" w:lastColumn="0" w:noHBand="0" w:noVBand="0"/>
      </w:tblPr>
      <w:tblGrid>
        <w:gridCol w:w="435"/>
        <w:gridCol w:w="650"/>
        <w:gridCol w:w="435"/>
        <w:gridCol w:w="435"/>
        <w:gridCol w:w="435"/>
        <w:gridCol w:w="431"/>
        <w:gridCol w:w="431"/>
        <w:gridCol w:w="430"/>
        <w:gridCol w:w="430"/>
        <w:gridCol w:w="430"/>
        <w:gridCol w:w="446"/>
        <w:gridCol w:w="430"/>
        <w:gridCol w:w="430"/>
        <w:gridCol w:w="430"/>
        <w:gridCol w:w="430"/>
        <w:gridCol w:w="430"/>
        <w:gridCol w:w="393"/>
        <w:gridCol w:w="402"/>
        <w:gridCol w:w="761"/>
        <w:gridCol w:w="268"/>
        <w:gridCol w:w="618"/>
        <w:gridCol w:w="511"/>
        <w:gridCol w:w="349"/>
        <w:gridCol w:w="430"/>
        <w:gridCol w:w="430"/>
        <w:gridCol w:w="430"/>
        <w:gridCol w:w="430"/>
        <w:gridCol w:w="430"/>
        <w:gridCol w:w="430"/>
        <w:gridCol w:w="430"/>
        <w:gridCol w:w="430"/>
        <w:gridCol w:w="430"/>
        <w:gridCol w:w="430"/>
        <w:gridCol w:w="290"/>
        <w:gridCol w:w="165"/>
        <w:gridCol w:w="399"/>
      </w:tblGrid>
      <w:tr w:rsidR="00D93D3D" w:rsidRPr="00D93D3D" w:rsidTr="00063039">
        <w:trPr>
          <w:trHeight w:val="322"/>
        </w:trPr>
        <w:tc>
          <w:tcPr>
            <w:tcW w:w="5000" w:type="pct"/>
            <w:gridSpan w:val="36"/>
            <w:tcBorders>
              <w:top w:val="nil"/>
              <w:left w:val="nil"/>
              <w:bottom w:val="nil"/>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
                <w:bCs/>
                <w:sz w:val="28"/>
                <w:szCs w:val="28"/>
                <w:lang w:eastAsia="ar-SA"/>
              </w:rPr>
            </w:pPr>
          </w:p>
        </w:tc>
      </w:tr>
      <w:tr w:rsidR="00D93D3D" w:rsidRPr="00D93D3D" w:rsidTr="00063039">
        <w:trPr>
          <w:trHeight w:val="284"/>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bCs/>
                <w:i/>
                <w:sz w:val="16"/>
                <w:szCs w:val="16"/>
                <w:lang w:eastAsia="ar-SA"/>
              </w:rPr>
            </w:pPr>
          </w:p>
        </w:tc>
      </w:tr>
      <w:tr w:rsidR="00D93D3D" w:rsidRPr="00D93D3D" w:rsidTr="00063039">
        <w:trPr>
          <w:trHeight w:val="277"/>
        </w:trPr>
        <w:tc>
          <w:tcPr>
            <w:tcW w:w="5000" w:type="pct"/>
            <w:gridSpan w:val="36"/>
            <w:tcBorders>
              <w:top w:val="nil"/>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r w:rsidRPr="00D93D3D">
              <w:rPr>
                <w:rFonts w:ascii="Times New Roman" w:eastAsia="Times New Roman" w:hAnsi="Times New Roman" w:cs="Times New Roman"/>
                <w:i/>
                <w:iCs/>
                <w:sz w:val="16"/>
                <w:szCs w:val="16"/>
                <w:lang w:eastAsia="ar-SA"/>
              </w:rPr>
              <w:t>наименование Претендента, представляющего информацию)</w:t>
            </w:r>
          </w:p>
        </w:tc>
      </w:tr>
      <w:tr w:rsidR="00D93D3D" w:rsidRPr="00D93D3D" w:rsidTr="00063039">
        <w:trPr>
          <w:trHeight w:val="271"/>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1456" w:type="pct"/>
            <w:gridSpan w:val="10"/>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186" w:type="pct"/>
            <w:gridSpan w:val="8"/>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2033" w:type="pct"/>
            <w:gridSpan w:val="15"/>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8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r>
      <w:tr w:rsidR="00D93D3D" w:rsidRPr="00D93D3D" w:rsidTr="00063039">
        <w:trPr>
          <w:trHeight w:val="510"/>
        </w:trPr>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п/п</w:t>
            </w:r>
          </w:p>
        </w:tc>
        <w:tc>
          <w:tcPr>
            <w:tcW w:w="1456" w:type="pct"/>
            <w:gridSpan w:val="10"/>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контрагента (ИНН, вид деятельности)</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049" w:type="pct"/>
            <w:gridSpan w:val="7"/>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Договор (реквизиты, предмет, цена, срок действия и иные существенные условия)</w:t>
            </w:r>
          </w:p>
        </w:tc>
        <w:tc>
          <w:tcPr>
            <w:tcW w:w="2033" w:type="pct"/>
            <w:gridSpan w:val="15"/>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цепочке собственников контрагента, включая бенефициаров (в том числе, конечных)</w:t>
            </w:r>
          </w:p>
        </w:tc>
        <w:tc>
          <w:tcPr>
            <w:tcW w:w="186"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Информация о подтверждающих документах (наименование, реквизиты и т.д.)</w:t>
            </w:r>
          </w:p>
        </w:tc>
      </w:tr>
      <w:tr w:rsidR="00D93D3D" w:rsidRPr="00D93D3D" w:rsidTr="00063039">
        <w:trPr>
          <w:trHeight w:val="1260"/>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Код ОКВЭД</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Фамилия, Имя, Отчество руководителя</w:t>
            </w:r>
          </w:p>
        </w:tc>
        <w:tc>
          <w:tcPr>
            <w:tcW w:w="143"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руководителя</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Дата заключения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Предмет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Валюта договора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Сумма в валюте договора</w:t>
            </w:r>
          </w:p>
        </w:tc>
        <w:tc>
          <w:tcPr>
            <w:tcW w:w="254" w:type="pct"/>
            <w:gridSpan w:val="2"/>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Срок действия договора</w:t>
            </w:r>
          </w:p>
        </w:tc>
        <w:tc>
          <w:tcPr>
            <w:tcW w:w="244"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Иные существенные условия</w:t>
            </w:r>
          </w:p>
        </w:tc>
        <w:tc>
          <w:tcPr>
            <w:tcW w:w="86"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w:t>
            </w:r>
          </w:p>
        </w:tc>
        <w:tc>
          <w:tcPr>
            <w:tcW w:w="19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Российский/</w:t>
            </w:r>
            <w:r w:rsidRPr="00D93D3D">
              <w:rPr>
                <w:rFonts w:ascii="Times New Roman" w:eastAsia="Times New Roman" w:hAnsi="Times New Roman" w:cs="Times New Roman"/>
                <w:sz w:val="16"/>
                <w:szCs w:val="16"/>
                <w:lang w:eastAsia="ar-SA"/>
              </w:rPr>
              <w:br/>
              <w:t>Иностранный</w:t>
            </w:r>
          </w:p>
        </w:tc>
        <w:tc>
          <w:tcPr>
            <w:tcW w:w="164" w:type="pc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Физическое лицо/Юридическое лицо</w:t>
            </w:r>
          </w:p>
        </w:tc>
        <w:tc>
          <w:tcPr>
            <w:tcW w:w="112"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ИНН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ОГРН</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Форма собственности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Наименование / ФИО</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Уставный капитал (тыс. руб.)</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эмитированных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Адрес регистрации</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Серия и номер документа, удостоверяющего личность (обязательно для физического лица)</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Доля в уставном капитале</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Количество акций(для акционерных обществ)</w:t>
            </w:r>
          </w:p>
        </w:tc>
        <w:tc>
          <w:tcPr>
            <w:tcW w:w="138" w:type="pct"/>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Номинальная стоимость акций(для акционерных обществ) (руб.)</w:t>
            </w:r>
          </w:p>
        </w:tc>
        <w:tc>
          <w:tcPr>
            <w:tcW w:w="146" w:type="pct"/>
            <w:gridSpan w:val="2"/>
            <w:vMerge w:val="restart"/>
            <w:tcBorders>
              <w:top w:val="single" w:sz="4" w:space="0" w:color="auto"/>
              <w:left w:val="single" w:sz="4" w:space="0" w:color="auto"/>
              <w:bottom w:val="single" w:sz="4" w:space="0" w:color="auto"/>
              <w:right w:val="single" w:sz="4" w:space="0" w:color="auto"/>
            </w:tcBorders>
            <w:textDirection w:val="btLr"/>
            <w:vAlign w:val="center"/>
          </w:tcPr>
          <w:p w:rsidR="00D93D3D" w:rsidRPr="00D93D3D" w:rsidRDefault="00D93D3D" w:rsidP="00D93D3D">
            <w:pPr>
              <w:suppressAutoHyphens/>
              <w:spacing w:after="0" w:line="240" w:lineRule="auto"/>
              <w:ind w:left="113" w:right="113"/>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Руководитель / участник / акционер / бенефициар</w:t>
            </w:r>
          </w:p>
        </w:tc>
        <w:tc>
          <w:tcPr>
            <w:tcW w:w="127" w:type="pct"/>
            <w:vMerge w:val="restar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с</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по</w:t>
            </w:r>
          </w:p>
        </w:tc>
        <w:tc>
          <w:tcPr>
            <w:tcW w:w="244"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vMerge/>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30"/>
        </w:trPr>
        <w:tc>
          <w:tcPr>
            <w:tcW w:w="139"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w:t>
            </w:r>
          </w:p>
        </w:tc>
        <w:tc>
          <w:tcPr>
            <w:tcW w:w="20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4</w:t>
            </w:r>
          </w:p>
        </w:tc>
        <w:tc>
          <w:tcPr>
            <w:tcW w:w="13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10</w:t>
            </w:r>
          </w:p>
        </w:tc>
        <w:tc>
          <w:tcPr>
            <w:tcW w:w="143"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16</w:t>
            </w: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17</w:t>
            </w: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18</w:t>
            </w: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19</w:t>
            </w: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20</w:t>
            </w: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21</w:t>
            </w:r>
          </w:p>
        </w:tc>
        <w:tc>
          <w:tcPr>
            <w:tcW w:w="16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22</w:t>
            </w: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23</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24</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25</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26</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27</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28</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29</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30</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31</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32</w:t>
            </w: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33</w:t>
            </w: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34</w:t>
            </w: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r w:rsidRPr="00D93D3D">
              <w:rPr>
                <w:rFonts w:ascii="Times New Roman" w:eastAsia="Times New Roman" w:hAnsi="Times New Roman" w:cs="Times New Roman"/>
                <w:sz w:val="16"/>
                <w:szCs w:val="16"/>
                <w:lang w:eastAsia="ar-SA"/>
              </w:rPr>
              <w:t>35</w:t>
            </w: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nil"/>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single" w:sz="4" w:space="0" w:color="auto"/>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r w:rsidR="00D93D3D" w:rsidRPr="00D93D3D" w:rsidTr="00063039">
        <w:trPr>
          <w:trHeight w:val="315"/>
        </w:trPr>
        <w:tc>
          <w:tcPr>
            <w:tcW w:w="139" w:type="pct"/>
            <w:tcBorders>
              <w:top w:val="single" w:sz="4" w:space="0" w:color="auto"/>
              <w:left w:val="single" w:sz="4" w:space="0" w:color="auto"/>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0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3"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9"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24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86"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9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64"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12"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38" w:type="pct"/>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46" w:type="pct"/>
            <w:gridSpan w:val="2"/>
            <w:tcBorders>
              <w:top w:val="single" w:sz="4" w:space="0" w:color="auto"/>
              <w:left w:val="nil"/>
              <w:bottom w:val="single" w:sz="4" w:space="0" w:color="auto"/>
              <w:right w:val="single" w:sz="4" w:space="0" w:color="auto"/>
            </w:tcBorders>
            <w:noWrap/>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D93D3D" w:rsidRPr="00D93D3D" w:rsidRDefault="00D93D3D" w:rsidP="00D93D3D">
            <w:pPr>
              <w:suppressAutoHyphens/>
              <w:spacing w:after="0" w:line="240" w:lineRule="auto"/>
              <w:jc w:val="center"/>
              <w:rPr>
                <w:rFonts w:ascii="Times New Roman" w:eastAsia="Times New Roman" w:hAnsi="Times New Roman" w:cs="Times New Roman"/>
                <w:sz w:val="16"/>
                <w:szCs w:val="16"/>
                <w:lang w:eastAsia="ar-SA"/>
              </w:rPr>
            </w:pPr>
          </w:p>
        </w:tc>
      </w:tr>
    </w:tbl>
    <w:p w:rsidR="00D93D3D" w:rsidRPr="00D93D3D" w:rsidRDefault="00D93D3D" w:rsidP="00D93D3D">
      <w:pPr>
        <w:suppressAutoHyphens/>
        <w:spacing w:after="0" w:line="240" w:lineRule="auto"/>
        <w:rPr>
          <w:rFonts w:ascii="Times New Roman" w:eastAsia="Times New Roman" w:hAnsi="Times New Roman" w:cs="Times New Roman"/>
          <w:b/>
          <w:bCs/>
          <w:sz w:val="24"/>
          <w:szCs w:val="24"/>
          <w:lang w:eastAsia="ar-SA"/>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Открытом запросе предложений.</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2. Претендент на участие в Открытом запросе предложений приводит номер и дату Заявки на участие в Открытом запросе предложений, приложением к которой является данная форма. </w:t>
      </w: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sectPr w:rsidR="00D93D3D" w:rsidRPr="00D93D3D" w:rsidSect="00D93D3D">
          <w:headerReference w:type="first" r:id="rId41"/>
          <w:pgSz w:w="16839" w:h="11907" w:orient="landscape" w:code="9"/>
          <w:pgMar w:top="1134" w:right="851" w:bottom="567" w:left="567" w:header="720" w:footer="720" w:gutter="0"/>
          <w:cols w:space="708"/>
          <w:noEndnote/>
          <w:titlePg/>
          <w:docGrid w:linePitch="326"/>
        </w:sectPr>
      </w:pP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0" w:name="_Форма_6_Декларация"/>
      <w:bookmarkStart w:id="101" w:name="_Ref422151860"/>
      <w:bookmarkStart w:id="102" w:name="_Toc422398790"/>
      <w:bookmarkStart w:id="103" w:name="_Toc422750747"/>
      <w:bookmarkStart w:id="104" w:name="_Ref422751646"/>
      <w:bookmarkStart w:id="105" w:name="_Toc422753707"/>
      <w:bookmarkStart w:id="106" w:name="_Toc422762231"/>
      <w:bookmarkStart w:id="107" w:name="_Toc438142144"/>
      <w:bookmarkStart w:id="108" w:name="форма6"/>
      <w:bookmarkEnd w:id="100"/>
      <w:r w:rsidRPr="00D93D3D">
        <w:rPr>
          <w:rFonts w:ascii="Times New Roman" w:eastAsia="MS Mincho" w:hAnsi="Times New Roman" w:cs="Times New Roman"/>
          <w:b/>
          <w:bCs/>
          <w:color w:val="548DD4"/>
          <w:kern w:val="32"/>
          <w:sz w:val="28"/>
          <w:szCs w:val="24"/>
          <w:lang w:val="x-none" w:eastAsia="x-none"/>
        </w:rPr>
        <w:t xml:space="preserve">Форма </w:t>
      </w:r>
      <w:r w:rsidRPr="00D93D3D">
        <w:rPr>
          <w:rFonts w:ascii="Times New Roman" w:eastAsia="MS Mincho" w:hAnsi="Times New Roman" w:cs="Times New Roman"/>
          <w:b/>
          <w:bCs/>
          <w:color w:val="548DD4"/>
          <w:kern w:val="32"/>
          <w:sz w:val="28"/>
          <w:szCs w:val="24"/>
          <w:lang w:eastAsia="x-none"/>
        </w:rPr>
        <w:t>6</w:t>
      </w:r>
      <w:bookmarkEnd w:id="101"/>
      <w:r w:rsidRPr="00D93D3D">
        <w:rPr>
          <w:rFonts w:ascii="Cambria" w:eastAsia="Times New Roman" w:hAnsi="Cambria" w:cs="Times New Roman"/>
          <w:b/>
          <w:bCs/>
          <w:color w:val="365F91"/>
          <w:sz w:val="28"/>
          <w:szCs w:val="28"/>
          <w:lang w:eastAsia="ru-RU"/>
        </w:rPr>
        <w:t xml:space="preserve"> </w:t>
      </w:r>
      <w:r w:rsidRPr="00D93D3D">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2"/>
      <w:bookmarkEnd w:id="103"/>
      <w:bookmarkEnd w:id="104"/>
      <w:bookmarkEnd w:id="105"/>
      <w:bookmarkEnd w:id="106"/>
      <w:bookmarkEnd w:id="107"/>
      <w:r w:rsidR="00907C6A">
        <w:rPr>
          <w:rFonts w:ascii="Times New Roman" w:eastAsia="MS Mincho" w:hAnsi="Times New Roman" w:cs="Times New Roman"/>
          <w:b/>
          <w:bCs/>
          <w:color w:val="548DD4"/>
          <w:kern w:val="32"/>
          <w:sz w:val="28"/>
          <w:szCs w:val="24"/>
          <w:lang w:eastAsia="x-none"/>
        </w:rPr>
        <w:t xml:space="preserve"> </w:t>
      </w:r>
      <w:r w:rsidR="00907C6A" w:rsidRPr="00907C6A">
        <w:rPr>
          <w:rFonts w:ascii="Times New Roman" w:eastAsia="MS Mincho" w:hAnsi="Times New Roman" w:cs="Times New Roman"/>
          <w:bCs/>
          <w:i/>
          <w:color w:val="4472C4" w:themeColor="accent5"/>
          <w:kern w:val="32"/>
          <w:sz w:val="28"/>
          <w:szCs w:val="28"/>
          <w:lang w:eastAsia="x-none"/>
        </w:rPr>
        <w:t>(Предоставляется в</w:t>
      </w:r>
      <w:r w:rsidR="00907C6A" w:rsidRPr="00907C6A">
        <w:rPr>
          <w:rFonts w:ascii="Times New Roman" w:eastAsia="Times New Roman" w:hAnsi="Times New Roman" w:cs="Times New Roman"/>
          <w:i/>
          <w:color w:val="4472C4" w:themeColor="accent5"/>
          <w:sz w:val="28"/>
          <w:szCs w:val="28"/>
          <w:lang w:eastAsia="ru-RU"/>
        </w:rPr>
        <w:t xml:space="preserve"> случае установления в настоящей документации особенностей участия в закупке Субъектов МСП</w:t>
      </w:r>
      <w:r w:rsidR="00907C6A">
        <w:rPr>
          <w:rFonts w:ascii="Times New Roman" w:eastAsia="Times New Roman" w:hAnsi="Times New Roman" w:cs="Times New Roman"/>
          <w:i/>
          <w:color w:val="4472C4" w:themeColor="accent5"/>
          <w:sz w:val="28"/>
          <w:szCs w:val="28"/>
          <w:lang w:eastAsia="ru-RU"/>
        </w:rPr>
        <w:t>)</w:t>
      </w:r>
    </w:p>
    <w:bookmarkEnd w:id="108"/>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ind w:left="6521"/>
        <w:rPr>
          <w:rFonts w:ascii="Times New Roman" w:eastAsia="Times New Roman" w:hAnsi="Times New Roman" w:cs="Times New Roman"/>
          <w:sz w:val="20"/>
          <w:szCs w:val="20"/>
          <w:lang w:eastAsia="ru-RU"/>
        </w:rPr>
      </w:pPr>
    </w:p>
    <w:p w:rsidR="00D93D3D" w:rsidRPr="00D93D3D" w:rsidRDefault="00D93D3D" w:rsidP="00D93D3D">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D93D3D">
        <w:rPr>
          <w:rFonts w:ascii="Times New Roman" w:eastAsia="Times New Roman" w:hAnsi="Times New Roman" w:cs="Times New Roman"/>
          <w:b/>
          <w:bCs/>
          <w:spacing w:val="60"/>
          <w:sz w:val="26"/>
          <w:szCs w:val="26"/>
          <w:lang w:eastAsia="ru-RU"/>
        </w:rPr>
        <w:t>ФОРМА</w:t>
      </w:r>
    </w:p>
    <w:p w:rsidR="00D93D3D" w:rsidRPr="00D93D3D" w:rsidRDefault="00D93D3D" w:rsidP="00D93D3D">
      <w:pPr>
        <w:autoSpaceDE w:val="0"/>
        <w:autoSpaceDN w:val="0"/>
        <w:spacing w:after="480" w:line="240" w:lineRule="auto"/>
        <w:jc w:val="center"/>
        <w:rPr>
          <w:rFonts w:ascii="Times New Roman" w:eastAsia="Times New Roman" w:hAnsi="Times New Roman" w:cs="Times New Roman"/>
          <w:b/>
          <w:bCs/>
          <w:sz w:val="26"/>
          <w:szCs w:val="26"/>
          <w:lang w:eastAsia="ru-RU"/>
        </w:rPr>
      </w:pPr>
      <w:r w:rsidRPr="00D93D3D">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D93D3D">
        <w:rPr>
          <w:rFonts w:ascii="Times New Roman" w:eastAsia="Times New Roman" w:hAnsi="Times New Roman" w:cs="Times New Roman"/>
          <w:b/>
          <w:bCs/>
          <w:sz w:val="26"/>
          <w:szCs w:val="26"/>
          <w:lang w:eastAsia="ru-RU"/>
        </w:rPr>
        <w:br/>
        <w:t>к субъектам малого и среднего предпринимательства</w:t>
      </w:r>
    </w:p>
    <w:p w:rsidR="00D93D3D" w:rsidRPr="00D93D3D" w:rsidRDefault="00D93D3D" w:rsidP="00D93D3D">
      <w:pPr>
        <w:autoSpaceDE w:val="0"/>
        <w:autoSpaceDN w:val="0"/>
        <w:spacing w:after="0" w:line="240" w:lineRule="auto"/>
        <w:ind w:firstLine="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Подтверждаем, что  </w:t>
      </w:r>
    </w:p>
    <w:p w:rsidR="00D93D3D" w:rsidRPr="00D93D3D" w:rsidRDefault="00D93D3D" w:rsidP="00D93D3D">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наименование участника закупки)</w:t>
      </w:r>
    </w:p>
    <w:p w:rsidR="00D93D3D" w:rsidRPr="00D93D3D" w:rsidRDefault="00D93D3D" w:rsidP="00D93D3D">
      <w:pPr>
        <w:autoSpaceDE w:val="0"/>
        <w:autoSpaceDN w:val="0"/>
        <w:spacing w:after="0" w:line="240" w:lineRule="auto"/>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D93D3D" w:rsidRPr="00D93D3D" w:rsidRDefault="00D93D3D" w:rsidP="00D93D3D">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D93D3D">
        <w:rPr>
          <w:rFonts w:ascii="Times New Roman" w:eastAsia="Times New Roman" w:hAnsi="Times New Roman" w:cs="Times New Roman"/>
          <w:sz w:val="20"/>
          <w:szCs w:val="20"/>
          <w:lang w:eastAsia="ru-RU"/>
        </w:rPr>
        <w:br/>
        <w:t>в зависимости от критериев отнесения)</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предпринимательства, и сообщаем следующую информацию:</w:t>
      </w:r>
    </w:p>
    <w:p w:rsidR="00D93D3D" w:rsidRPr="00D93D3D" w:rsidRDefault="00D93D3D" w:rsidP="00D93D3D">
      <w:pPr>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1. Адрес местонахождения (юридический адрес):  </w:t>
      </w:r>
    </w:p>
    <w:p w:rsidR="00D93D3D" w:rsidRPr="00D93D3D" w:rsidRDefault="00D93D3D" w:rsidP="00D93D3D">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2.</w:t>
      </w:r>
      <w:r w:rsidRPr="00D93D3D">
        <w:rPr>
          <w:rFonts w:ascii="Times New Roman" w:eastAsia="Times New Roman" w:hAnsi="Times New Roman" w:cs="Times New Roman"/>
          <w:sz w:val="24"/>
          <w:szCs w:val="24"/>
          <w:lang w:val="en-US" w:eastAsia="ru-RU"/>
        </w:rPr>
        <w:t> </w:t>
      </w:r>
      <w:r w:rsidRPr="00D93D3D">
        <w:rPr>
          <w:rFonts w:ascii="Times New Roman" w:eastAsia="Times New Roman" w:hAnsi="Times New Roman" w:cs="Times New Roman"/>
          <w:sz w:val="24"/>
          <w:szCs w:val="24"/>
          <w:lang w:eastAsia="ru-RU"/>
        </w:rPr>
        <w:t xml:space="preserve">ИНН/КПП: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 сведения о дате выдачи документа и выдавшем его органе)</w:t>
      </w:r>
    </w:p>
    <w:p w:rsidR="00D93D3D" w:rsidRPr="00D93D3D" w:rsidRDefault="00D93D3D" w:rsidP="00D93D3D">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3. ОГРН:  </w:t>
      </w:r>
      <w:r w:rsidRPr="00D93D3D">
        <w:rPr>
          <w:rFonts w:ascii="Times New Roman" w:eastAsia="Times New Roman" w:hAnsi="Times New Roman" w:cs="Times New Roman"/>
          <w:sz w:val="24"/>
          <w:szCs w:val="24"/>
          <w:lang w:eastAsia="ru-RU"/>
        </w:rPr>
        <w:tab/>
        <w:t>.</w:t>
      </w:r>
    </w:p>
    <w:p w:rsidR="00D93D3D" w:rsidRPr="00D93D3D" w:rsidRDefault="00D93D3D" w:rsidP="00D93D3D">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D93D3D" w:rsidRPr="00D93D3D" w:rsidRDefault="00D93D3D" w:rsidP="00D93D3D">
      <w:pPr>
        <w:autoSpaceDE w:val="0"/>
        <w:autoSpaceDN w:val="0"/>
        <w:spacing w:after="0" w:line="240" w:lineRule="auto"/>
        <w:ind w:left="567" w:right="113"/>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4. Исключен.</w:t>
      </w:r>
    </w:p>
    <w:p w:rsidR="00D93D3D" w:rsidRPr="00D93D3D" w:rsidRDefault="00D93D3D" w:rsidP="00D93D3D">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sz w:val="24"/>
          <w:szCs w:val="24"/>
          <w:lang w:eastAsia="ru-RU"/>
        </w:rPr>
        <w:t>:</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384"/>
      </w:tblGrid>
      <w:tr w:rsidR="00D93D3D" w:rsidRPr="00D93D3D" w:rsidTr="00A45ED5">
        <w:trPr>
          <w:cantSplit/>
          <w:tblHeader/>
        </w:trPr>
        <w:tc>
          <w:tcPr>
            <w:tcW w:w="567"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п/п</w:t>
            </w:r>
          </w:p>
        </w:tc>
        <w:tc>
          <w:tcPr>
            <w:tcW w:w="4649"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Наименование сведений</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Малые предприятия</w:t>
            </w:r>
          </w:p>
        </w:tc>
        <w:tc>
          <w:tcPr>
            <w:tcW w:w="1588"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Средние предприятия</w:t>
            </w:r>
          </w:p>
        </w:tc>
        <w:tc>
          <w:tcPr>
            <w:tcW w:w="1384" w:type="dxa"/>
            <w:vAlign w:val="center"/>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Показатель</w:t>
            </w:r>
          </w:p>
        </w:tc>
      </w:tr>
      <w:tr w:rsidR="00D93D3D" w:rsidRPr="00D93D3D" w:rsidTr="00A45ED5">
        <w:trPr>
          <w:cantSplit/>
          <w:tblHeader/>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1 </w:t>
            </w:r>
            <w:r w:rsidRPr="00D93D3D">
              <w:rPr>
                <w:rFonts w:ascii="Times New Roman" w:eastAsia="Times New Roman" w:hAnsi="Times New Roman" w:cs="Times New Roman"/>
                <w:bCs/>
                <w:color w:val="00B050"/>
                <w:sz w:val="24"/>
                <w:szCs w:val="24"/>
                <w:lang w:eastAsia="ru-RU"/>
              </w:rPr>
              <w:t>&lt;2&gt;:</w:t>
            </w:r>
          </w:p>
        </w:tc>
        <w:tc>
          <w:tcPr>
            <w:tcW w:w="4649"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25</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D93D3D">
              <w:rPr>
                <w:rFonts w:ascii="Times New Roman" w:eastAsia="Times New Roman" w:hAnsi="Times New Roman" w:cs="Times New Roman"/>
                <w:bCs/>
                <w:color w:val="00B050"/>
                <w:sz w:val="24"/>
                <w:szCs w:val="24"/>
                <w:lang w:eastAsia="ru-RU"/>
              </w:rPr>
              <w:t>&lt;3&gt;.</w:t>
            </w:r>
          </w:p>
        </w:tc>
        <w:tc>
          <w:tcPr>
            <w:tcW w:w="3176" w:type="dxa"/>
            <w:gridSpan w:val="2"/>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не более 49</w:t>
            </w:r>
          </w:p>
        </w:tc>
        <w:tc>
          <w:tcPr>
            <w:tcW w:w="1384"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sym w:font="Symbol" w:char="F02D"/>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Height w:val="654"/>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7</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100 включительно</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от 101 до 250 включительно</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количество человек</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 15 – микропред</w:t>
            </w:r>
            <w:r w:rsidRPr="00D93D3D">
              <w:rPr>
                <w:rFonts w:ascii="Times New Roman" w:eastAsia="Times New Roman" w:hAnsi="Times New Roman" w:cs="Times New Roman"/>
                <w:lang w:eastAsia="ru-RU"/>
              </w:rPr>
              <w:softHyphen/>
              <w:t>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Height w:val="425"/>
        </w:trPr>
        <w:tc>
          <w:tcPr>
            <w:tcW w:w="567"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w:t>
            </w:r>
          </w:p>
        </w:tc>
        <w:tc>
          <w:tcPr>
            <w:tcW w:w="4649" w:type="dxa"/>
            <w:vMerge w:val="restart"/>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800</w:t>
            </w:r>
          </w:p>
        </w:tc>
        <w:tc>
          <w:tcPr>
            <w:tcW w:w="1588"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2000</w:t>
            </w:r>
          </w:p>
        </w:tc>
        <w:tc>
          <w:tcPr>
            <w:tcW w:w="1384" w:type="dxa"/>
            <w:vMerge w:val="restart"/>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указывается в млн. рублей</w:t>
            </w:r>
            <w:r w:rsidRPr="00D93D3D">
              <w:rPr>
                <w:rFonts w:ascii="Times New Roman" w:eastAsia="Times New Roman" w:hAnsi="Times New Roman" w:cs="Times New Roman"/>
                <w:lang w:eastAsia="ru-RU"/>
              </w:rPr>
              <w:br/>
              <w:t>(за предшест</w:t>
            </w:r>
            <w:r w:rsidRPr="00D93D3D">
              <w:rPr>
                <w:rFonts w:ascii="Times New Roman" w:eastAsia="Times New Roman" w:hAnsi="Times New Roman" w:cs="Times New Roman"/>
                <w:lang w:eastAsia="ru-RU"/>
              </w:rPr>
              <w:softHyphen/>
              <w:t>вующий календарный год)</w:t>
            </w:r>
          </w:p>
        </w:tc>
      </w:tr>
      <w:tr w:rsidR="00D93D3D" w:rsidRPr="00D93D3D" w:rsidTr="00A45ED5">
        <w:trPr>
          <w:cantSplit/>
        </w:trPr>
        <w:tc>
          <w:tcPr>
            <w:tcW w:w="567" w:type="dxa"/>
            <w:vMerge/>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588"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120 в год – микро</w:t>
            </w:r>
            <w:r w:rsidRPr="00D93D3D">
              <w:rPr>
                <w:rFonts w:ascii="Times New Roman" w:eastAsia="Times New Roman" w:hAnsi="Times New Roman" w:cs="Times New Roman"/>
                <w:lang w:eastAsia="ru-RU"/>
              </w:rPr>
              <w:softHyphen/>
              <w:t>предприятие</w:t>
            </w:r>
          </w:p>
        </w:tc>
        <w:tc>
          <w:tcPr>
            <w:tcW w:w="1588" w:type="dxa"/>
            <w:vMerge/>
          </w:tcPr>
          <w:p w:rsidR="00D93D3D" w:rsidRPr="00D93D3D" w:rsidRDefault="00D93D3D" w:rsidP="00D93D3D">
            <w:pPr>
              <w:autoSpaceDE w:val="0"/>
              <w:autoSpaceDN w:val="0"/>
              <w:spacing w:after="0" w:line="240" w:lineRule="auto"/>
              <w:rPr>
                <w:rFonts w:ascii="Times New Roman" w:eastAsia="Times New Roman" w:hAnsi="Times New Roman" w:cs="Times New Roman"/>
                <w:lang w:eastAsia="ru-RU"/>
              </w:rPr>
            </w:pPr>
          </w:p>
        </w:tc>
        <w:tc>
          <w:tcPr>
            <w:tcW w:w="1384" w:type="dxa"/>
            <w:vMerge/>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9</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10</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11</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подлежит заполнению</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12</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13</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(в случае участия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14</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r w:rsidRPr="00D93D3D">
              <w:rPr>
                <w:rFonts w:ascii="Times New Roman" w:eastAsia="Times New Roman" w:hAnsi="Times New Roman" w:cs="Times New Roman"/>
                <w:lang w:eastAsia="ru-RU"/>
              </w:rPr>
              <w:br/>
              <w:t xml:space="preserve">(при наличии </w:t>
            </w:r>
            <w:r w:rsidRPr="00D93D3D">
              <w:rPr>
                <w:rFonts w:ascii="Times New Roman" w:eastAsia="Times New Roman" w:hAnsi="Times New Roman" w:cs="Times New Roman"/>
                <w:lang w:eastAsia="ru-RU"/>
              </w:rPr>
              <w:sym w:font="Symbol" w:char="F02D"/>
            </w:r>
            <w:r w:rsidRPr="00D93D3D">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15</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r w:rsidR="00D93D3D" w:rsidRPr="00D93D3D" w:rsidTr="00A45ED5">
        <w:trPr>
          <w:cantSplit/>
        </w:trPr>
        <w:tc>
          <w:tcPr>
            <w:tcW w:w="567" w:type="dxa"/>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16</w:t>
            </w:r>
          </w:p>
        </w:tc>
        <w:tc>
          <w:tcPr>
            <w:tcW w:w="4649" w:type="dxa"/>
          </w:tcPr>
          <w:p w:rsidR="00D93D3D" w:rsidRPr="00D93D3D" w:rsidRDefault="00D93D3D" w:rsidP="00D93D3D">
            <w:pPr>
              <w:autoSpaceDE w:val="0"/>
              <w:autoSpaceDN w:val="0"/>
              <w:spacing w:after="0" w:line="240" w:lineRule="auto"/>
              <w:ind w:left="57"/>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560" w:type="dxa"/>
            <w:gridSpan w:val="3"/>
          </w:tcPr>
          <w:p w:rsidR="00D93D3D" w:rsidRPr="00D93D3D" w:rsidRDefault="00D93D3D" w:rsidP="00D93D3D">
            <w:pPr>
              <w:autoSpaceDE w:val="0"/>
              <w:autoSpaceDN w:val="0"/>
              <w:spacing w:after="0" w:line="240" w:lineRule="auto"/>
              <w:jc w:val="center"/>
              <w:rPr>
                <w:rFonts w:ascii="Times New Roman" w:eastAsia="Times New Roman" w:hAnsi="Times New Roman" w:cs="Times New Roman"/>
                <w:lang w:eastAsia="ru-RU"/>
              </w:rPr>
            </w:pPr>
            <w:r w:rsidRPr="00D93D3D">
              <w:rPr>
                <w:rFonts w:ascii="Times New Roman" w:eastAsia="Times New Roman" w:hAnsi="Times New Roman" w:cs="Times New Roman"/>
                <w:lang w:eastAsia="ru-RU"/>
              </w:rPr>
              <w:t>да (нет)</w:t>
            </w:r>
          </w:p>
        </w:tc>
      </w:tr>
    </w:tbl>
    <w:p w:rsidR="00D93D3D" w:rsidRPr="00D93D3D" w:rsidRDefault="00D93D3D" w:rsidP="00D93D3D">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w:t>
      </w:r>
    </w:p>
    <w:p w:rsidR="00D93D3D" w:rsidRPr="00D93D3D" w:rsidRDefault="00D93D3D" w:rsidP="00D93D3D">
      <w:pPr>
        <w:autoSpaceDE w:val="0"/>
        <w:autoSpaceDN w:val="0"/>
        <w:spacing w:after="24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М.П.</w:t>
      </w:r>
    </w:p>
    <w:p w:rsidR="00D93D3D" w:rsidRPr="00D93D3D" w:rsidRDefault="00D93D3D" w:rsidP="00D93D3D">
      <w:pPr>
        <w:autoSpaceDE w:val="0"/>
        <w:autoSpaceDN w:val="0"/>
        <w:spacing w:after="0" w:line="240" w:lineRule="auto"/>
        <w:rPr>
          <w:rFonts w:ascii="Times New Roman" w:eastAsia="Times New Roman" w:hAnsi="Times New Roman" w:cs="Times New Roman"/>
          <w:sz w:val="24"/>
          <w:szCs w:val="24"/>
          <w:lang w:eastAsia="ru-RU"/>
        </w:rPr>
      </w:pPr>
    </w:p>
    <w:p w:rsidR="00D93D3D" w:rsidRPr="00D93D3D" w:rsidRDefault="00D93D3D" w:rsidP="00D93D3D">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(фамилия, имя, отчество (при наличии) подписавшего, должность)</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w:t>
      </w:r>
      <w:hyperlink w:anchor="форма15" w:history="1">
        <w:r w:rsidRPr="00D93D3D">
          <w:rPr>
            <w:rFonts w:ascii="Times New Roman" w:eastAsia="Times New Roman" w:hAnsi="Times New Roman" w:cs="Times New Roman"/>
            <w:bCs/>
            <w:color w:val="0000FF"/>
            <w:sz w:val="24"/>
            <w:szCs w:val="24"/>
            <w:u w:val="single"/>
            <w:lang w:eastAsia="ru-RU"/>
          </w:rPr>
          <w:t xml:space="preserve">пункте 15 </w:t>
        </w:r>
      </w:hyperlink>
      <w:r w:rsidRPr="00D93D3D">
        <w:rPr>
          <w:rFonts w:ascii="Times New Roman" w:eastAsia="Times New Roman" w:hAnsi="Times New Roman" w:cs="Times New Roman"/>
          <w:bCs/>
          <w:color w:val="808080"/>
          <w:sz w:val="24"/>
          <w:szCs w:val="24"/>
          <w:lang w:eastAsia="ru-RU"/>
        </w:rPr>
        <w:t xml:space="preserve"> Информационной карты.</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&lt;1&gt;</w:t>
      </w:r>
      <w:r w:rsidRPr="00D93D3D">
        <w:rPr>
          <w:rFonts w:ascii="Times New Roman" w:eastAsia="Times New Roman" w:hAnsi="Times New Roman" w:cs="Times New Roman"/>
          <w:lang w:eastAsia="ru-RU"/>
        </w:rPr>
        <w:t xml:space="preserve"> </w:t>
      </w:r>
      <w:r w:rsidRPr="00D93D3D">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D93D3D">
          <w:rPr>
            <w:rFonts w:ascii="Times New Roman" w:eastAsia="Times New Roman" w:hAnsi="Times New Roman" w:cs="Times New Roman"/>
            <w:bCs/>
            <w:color w:val="808080"/>
            <w:sz w:val="24"/>
            <w:szCs w:val="24"/>
            <w:lang w:eastAsia="ru-RU"/>
          </w:rPr>
          <w:t>пунктах 7</w:t>
        </w:r>
      </w:hyperlink>
      <w:r w:rsidRPr="00D93D3D">
        <w:rPr>
          <w:rFonts w:ascii="Times New Roman" w:eastAsia="Times New Roman" w:hAnsi="Times New Roman" w:cs="Times New Roman"/>
          <w:bCs/>
          <w:color w:val="808080"/>
          <w:sz w:val="24"/>
          <w:szCs w:val="24"/>
          <w:lang w:eastAsia="ru-RU"/>
        </w:rPr>
        <w:t xml:space="preserve"> и </w:t>
      </w:r>
      <w:hyperlink r:id="rId43" w:history="1">
        <w:r w:rsidRPr="00D93D3D">
          <w:rPr>
            <w:rFonts w:ascii="Times New Roman" w:eastAsia="Times New Roman" w:hAnsi="Times New Roman" w:cs="Times New Roman"/>
            <w:bCs/>
            <w:color w:val="808080"/>
            <w:sz w:val="24"/>
            <w:szCs w:val="24"/>
            <w:lang w:eastAsia="ru-RU"/>
          </w:rPr>
          <w:t>8</w:t>
        </w:r>
      </w:hyperlink>
      <w:r w:rsidRPr="00D93D3D">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&lt;2&gt;</w:t>
      </w:r>
      <w:r w:rsidRPr="00D93D3D">
        <w:rPr>
          <w:rFonts w:ascii="Times New Roman" w:eastAsia="Times New Roman" w:hAnsi="Times New Roman" w:cs="Times New Roman"/>
          <w:bCs/>
          <w:color w:val="808080"/>
          <w:sz w:val="24"/>
          <w:szCs w:val="24"/>
          <w:lang w:eastAsia="ru-RU"/>
        </w:rPr>
        <w:t xml:space="preserve"> </w:t>
      </w:r>
      <w:hyperlink r:id="rId44" w:history="1">
        <w:r w:rsidRPr="00D93D3D">
          <w:rPr>
            <w:rFonts w:ascii="Times New Roman" w:eastAsia="Times New Roman" w:hAnsi="Times New Roman" w:cs="Times New Roman"/>
            <w:bCs/>
            <w:color w:val="808080"/>
            <w:sz w:val="24"/>
            <w:szCs w:val="24"/>
            <w:lang w:eastAsia="ru-RU"/>
          </w:rPr>
          <w:t>Пункты 1</w:t>
        </w:r>
      </w:hyperlink>
      <w:r w:rsidRPr="00D93D3D">
        <w:rPr>
          <w:rFonts w:ascii="Times New Roman" w:eastAsia="Times New Roman" w:hAnsi="Times New Roman" w:cs="Times New Roman"/>
          <w:bCs/>
          <w:color w:val="808080"/>
          <w:sz w:val="24"/>
          <w:szCs w:val="24"/>
          <w:lang w:eastAsia="ru-RU"/>
        </w:rPr>
        <w:t xml:space="preserve"> - </w:t>
      </w:r>
      <w:hyperlink r:id="rId45" w:history="1">
        <w:r w:rsidRPr="00D93D3D">
          <w:rPr>
            <w:rFonts w:ascii="Times New Roman" w:eastAsia="Times New Roman" w:hAnsi="Times New Roman" w:cs="Times New Roman"/>
            <w:bCs/>
            <w:color w:val="808080"/>
            <w:sz w:val="24"/>
            <w:szCs w:val="24"/>
            <w:lang w:eastAsia="ru-RU"/>
          </w:rPr>
          <w:t>11</w:t>
        </w:r>
      </w:hyperlink>
      <w:r w:rsidRPr="00D93D3D">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D93D3D">
        <w:rPr>
          <w:rFonts w:ascii="Times New Roman" w:eastAsia="Times New Roman" w:hAnsi="Times New Roman" w:cs="Times New Roman"/>
          <w:bCs/>
          <w:color w:val="00B050"/>
          <w:sz w:val="24"/>
          <w:szCs w:val="24"/>
          <w:lang w:eastAsia="ru-RU"/>
        </w:rPr>
        <w:t>&lt;3&gt;</w:t>
      </w:r>
      <w:r w:rsidRPr="00D93D3D">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D93D3D">
          <w:rPr>
            <w:rFonts w:ascii="Times New Roman" w:eastAsia="Times New Roman" w:hAnsi="Times New Roman" w:cs="Times New Roman"/>
            <w:bCs/>
            <w:color w:val="808080"/>
            <w:sz w:val="24"/>
            <w:szCs w:val="24"/>
            <w:lang w:eastAsia="ru-RU"/>
          </w:rPr>
          <w:t>подпунктах "в"</w:t>
        </w:r>
      </w:hyperlink>
      <w:r w:rsidRPr="00D93D3D">
        <w:rPr>
          <w:rFonts w:ascii="Times New Roman" w:eastAsia="Times New Roman" w:hAnsi="Times New Roman" w:cs="Times New Roman"/>
          <w:bCs/>
          <w:color w:val="808080"/>
          <w:sz w:val="24"/>
          <w:szCs w:val="24"/>
          <w:lang w:eastAsia="ru-RU"/>
        </w:rPr>
        <w:t xml:space="preserve"> - </w:t>
      </w:r>
      <w:hyperlink r:id="rId47" w:history="1">
        <w:r w:rsidRPr="00D93D3D">
          <w:rPr>
            <w:rFonts w:ascii="Times New Roman" w:eastAsia="Times New Roman" w:hAnsi="Times New Roman" w:cs="Times New Roman"/>
            <w:bCs/>
            <w:color w:val="808080"/>
            <w:sz w:val="24"/>
            <w:szCs w:val="24"/>
            <w:lang w:eastAsia="ru-RU"/>
          </w:rPr>
          <w:t>"д" пункта 1 части 1.1 статьи 4</w:t>
        </w:r>
      </w:hyperlink>
      <w:r w:rsidRPr="00D93D3D">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D93D3D" w:rsidRPr="00D93D3D" w:rsidRDefault="00D93D3D" w:rsidP="00D93D3D">
      <w:pPr>
        <w:autoSpaceDE w:val="0"/>
        <w:autoSpaceDN w:val="0"/>
        <w:adjustRightInd w:val="0"/>
        <w:spacing w:after="0" w:line="240" w:lineRule="auto"/>
        <w:ind w:firstLine="540"/>
        <w:jc w:val="both"/>
        <w:rPr>
          <w:rFonts w:ascii="Times New Roman" w:eastAsia="Times New Roman" w:hAnsi="Times New Roman" w:cs="Times New Roman"/>
          <w:b/>
          <w:bCs/>
          <w:sz w:val="26"/>
          <w:szCs w:val="26"/>
          <w:lang w:eastAsia="ru-RU"/>
        </w:rPr>
      </w:pPr>
      <w:r w:rsidRPr="00D93D3D">
        <w:rPr>
          <w:rFonts w:ascii="Times New Roman" w:eastAsia="Calibri" w:hAnsi="Times New Roman" w:cs="Times New Roman"/>
          <w:bCs/>
          <w:color w:val="808080"/>
          <w:sz w:val="24"/>
          <w:szCs w:val="24"/>
          <w:lang w:eastAsia="ru-RU"/>
        </w:rPr>
        <w:br w:type="page"/>
      </w:r>
    </w:p>
    <w:p w:rsidR="00D93D3D" w:rsidRPr="00D93D3D" w:rsidRDefault="00D93D3D" w:rsidP="00D93D3D">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eastAsia="x-none"/>
        </w:rPr>
      </w:pPr>
      <w:bookmarkStart w:id="109" w:name="_Toc422398791"/>
      <w:bookmarkStart w:id="110" w:name="_Ref422470681"/>
      <w:bookmarkStart w:id="111" w:name="_Ref422470687"/>
      <w:bookmarkStart w:id="112" w:name="_Toc422750748"/>
      <w:bookmarkStart w:id="113" w:name="_Toc422753708"/>
      <w:bookmarkStart w:id="114" w:name="_Toc422762232"/>
      <w:bookmarkStart w:id="115" w:name="_Toc438142145"/>
      <w:r w:rsidRPr="00D93D3D">
        <w:rPr>
          <w:rFonts w:ascii="Times New Roman" w:eastAsia="MS Mincho" w:hAnsi="Times New Roman" w:cs="Times New Roman"/>
          <w:b/>
          <w:bCs/>
          <w:color w:val="548DD4"/>
          <w:kern w:val="32"/>
          <w:sz w:val="28"/>
          <w:szCs w:val="24"/>
          <w:lang w:eastAsia="x-none"/>
        </w:rPr>
        <w:t>Форма 7 План привлечения субподрядчиков (соисполнителей) из числа субъектов малого и среднего предпринимательства</w:t>
      </w:r>
      <w:bookmarkEnd w:id="109"/>
      <w:bookmarkEnd w:id="110"/>
      <w:bookmarkEnd w:id="111"/>
      <w:bookmarkEnd w:id="112"/>
      <w:bookmarkEnd w:id="113"/>
      <w:bookmarkEnd w:id="114"/>
      <w:bookmarkEnd w:id="115"/>
    </w:p>
    <w:p w:rsidR="00D93D3D" w:rsidRPr="00D93D3D" w:rsidRDefault="00D93D3D" w:rsidP="00D93D3D">
      <w:pPr>
        <w:spacing w:after="0" w:line="240" w:lineRule="auto"/>
        <w:rPr>
          <w:rFonts w:ascii="Times New Roman" w:eastAsia="MS Mincho" w:hAnsi="Times New Roman" w:cs="Times New Roman"/>
          <w:sz w:val="24"/>
          <w:szCs w:val="24"/>
          <w:lang w:eastAsia="x-none"/>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p>
    <w:p w:rsidR="00D93D3D" w:rsidRPr="00D93D3D" w:rsidRDefault="00D93D3D" w:rsidP="00D93D3D">
      <w:pPr>
        <w:spacing w:after="0" w:line="240" w:lineRule="auto"/>
        <w:ind w:firstLine="567"/>
        <w:jc w:val="right"/>
        <w:rPr>
          <w:rFonts w:ascii="Times New Roman" w:eastAsia="Times New Roman" w:hAnsi="Times New Roman" w:cs="Times New Roman"/>
          <w:b/>
          <w:sz w:val="24"/>
          <w:szCs w:val="24"/>
          <w:lang w:eastAsia="ru-RU"/>
        </w:rPr>
      </w:pPr>
      <w:r w:rsidRPr="00D93D3D">
        <w:rPr>
          <w:rFonts w:ascii="Times New Roman" w:eastAsia="Times New Roman" w:hAnsi="Times New Roman" w:cs="Times New Roman"/>
          <w:b/>
          <w:sz w:val="24"/>
          <w:szCs w:val="24"/>
          <w:lang w:eastAsia="ru-RU"/>
        </w:rPr>
        <w:t xml:space="preserve">Приложение к Заявке </w:t>
      </w:r>
    </w:p>
    <w:p w:rsidR="00D93D3D" w:rsidRPr="00D93D3D" w:rsidRDefault="00D93D3D" w:rsidP="00D93D3D">
      <w:pPr>
        <w:spacing w:after="0" w:line="240" w:lineRule="auto"/>
        <w:ind w:firstLine="567"/>
        <w:jc w:val="right"/>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от «___» __________ 20___ г. № ______</w:t>
      </w:r>
    </w:p>
    <w:p w:rsidR="00D93D3D" w:rsidRPr="00D93D3D" w:rsidRDefault="00D93D3D" w:rsidP="00D93D3D">
      <w:pPr>
        <w:spacing w:after="0" w:line="240" w:lineRule="auto"/>
        <w:rPr>
          <w:rFonts w:ascii="Times New Roman" w:eastAsia="Times New Roman" w:hAnsi="Times New Roman" w:cs="Times New Roman"/>
          <w:sz w:val="26"/>
          <w:szCs w:val="26"/>
          <w:lang w:eastAsia="ru-RU"/>
        </w:rPr>
      </w:pPr>
    </w:p>
    <w:p w:rsidR="00D93D3D" w:rsidRPr="00D93D3D" w:rsidRDefault="00D93D3D" w:rsidP="00D93D3D">
      <w:pPr>
        <w:spacing w:after="0" w:line="240" w:lineRule="auto"/>
        <w:jc w:val="both"/>
        <w:rPr>
          <w:rFonts w:ascii="Times New Roman" w:eastAsia="Times New Roman" w:hAnsi="Times New Roman" w:cs="Times New Roman"/>
          <w:i/>
          <w:sz w:val="26"/>
          <w:szCs w:val="26"/>
          <w:lang w:eastAsia="ru-RU"/>
        </w:rPr>
      </w:pPr>
      <w:r w:rsidRPr="00D93D3D">
        <w:rPr>
          <w:rFonts w:ascii="Times New Roman" w:eastAsia="Times New Roman" w:hAnsi="Times New Roman" w:cs="Times New Roman"/>
          <w:sz w:val="26"/>
          <w:szCs w:val="26"/>
          <w:lang w:eastAsia="ru-RU"/>
        </w:rPr>
        <w:t>______________________ (</w:t>
      </w:r>
      <w:r w:rsidRPr="00D93D3D">
        <w:rPr>
          <w:rFonts w:ascii="Times New Roman" w:eastAsia="Times New Roman" w:hAnsi="Times New Roman" w:cs="Times New Roman"/>
          <w:i/>
          <w:sz w:val="26"/>
          <w:szCs w:val="26"/>
          <w:lang w:eastAsia="ru-RU"/>
        </w:rPr>
        <w:t>указать способ закупки</w:t>
      </w:r>
      <w:r w:rsidRPr="00D93D3D">
        <w:rPr>
          <w:rFonts w:ascii="Times New Roman" w:eastAsia="Times New Roman" w:hAnsi="Times New Roman" w:cs="Times New Roman"/>
          <w:sz w:val="26"/>
          <w:szCs w:val="26"/>
          <w:lang w:eastAsia="ru-RU"/>
        </w:rPr>
        <w:t xml:space="preserve">) на право заключения договора на _______________________________________ </w:t>
      </w:r>
      <w:r w:rsidRPr="00D93D3D">
        <w:rPr>
          <w:rFonts w:ascii="Times New Roman" w:eastAsia="Times New Roman" w:hAnsi="Times New Roman" w:cs="Times New Roman"/>
          <w:i/>
          <w:sz w:val="26"/>
          <w:szCs w:val="26"/>
          <w:lang w:eastAsia="ru-RU"/>
        </w:rPr>
        <w:t>(указать предмет договора)</w:t>
      </w:r>
    </w:p>
    <w:p w:rsidR="00D93D3D" w:rsidRPr="00D93D3D" w:rsidRDefault="00D93D3D" w:rsidP="00D93D3D">
      <w:pPr>
        <w:spacing w:after="0" w:line="240" w:lineRule="auto"/>
        <w:ind w:firstLine="567"/>
        <w:jc w:val="both"/>
        <w:rPr>
          <w:rFonts w:ascii="Times New Roman" w:eastAsia="Times New Roman" w:hAnsi="Times New Roman" w:cs="Times New Roman"/>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p>
    <w:p w:rsidR="00D93D3D" w:rsidRPr="00D93D3D" w:rsidRDefault="00D93D3D" w:rsidP="00D93D3D">
      <w:pPr>
        <w:spacing w:after="0" w:line="240" w:lineRule="auto"/>
        <w:ind w:firstLine="567"/>
        <w:jc w:val="center"/>
        <w:rPr>
          <w:rFonts w:ascii="Times New Roman" w:eastAsia="MS Mincho" w:hAnsi="Times New Roman" w:cs="Times New Roman"/>
          <w:b/>
          <w:kern w:val="32"/>
          <w:sz w:val="26"/>
          <w:szCs w:val="26"/>
          <w:lang w:eastAsia="x-none"/>
        </w:rPr>
      </w:pPr>
      <w:r w:rsidRPr="00D93D3D">
        <w:rPr>
          <w:rFonts w:ascii="Times New Roman" w:eastAsia="MS Mincho" w:hAnsi="Times New Roman" w:cs="Times New Roman"/>
          <w:b/>
          <w:kern w:val="32"/>
          <w:sz w:val="26"/>
          <w:szCs w:val="26"/>
          <w:lang w:eastAsia="x-none"/>
        </w:rPr>
        <w:t xml:space="preserve">План привлечения субподрядчиков (соисполнителей) </w:t>
      </w:r>
    </w:p>
    <w:p w:rsidR="00D93D3D" w:rsidRPr="00D93D3D" w:rsidRDefault="00D93D3D" w:rsidP="00D93D3D">
      <w:pPr>
        <w:spacing w:after="0" w:line="240" w:lineRule="auto"/>
        <w:ind w:firstLine="567"/>
        <w:jc w:val="center"/>
        <w:rPr>
          <w:rFonts w:ascii="Times New Roman" w:eastAsia="Times New Roman" w:hAnsi="Times New Roman" w:cs="Times New Roman"/>
          <w:b/>
          <w:i/>
          <w:sz w:val="26"/>
          <w:szCs w:val="26"/>
          <w:lang w:eastAsia="ru-RU"/>
        </w:rPr>
      </w:pPr>
      <w:r w:rsidRPr="00D93D3D">
        <w:rPr>
          <w:rFonts w:ascii="Times New Roman" w:eastAsia="MS Mincho" w:hAnsi="Times New Roman" w:cs="Times New Roman"/>
          <w:b/>
          <w:kern w:val="32"/>
          <w:sz w:val="26"/>
          <w:szCs w:val="26"/>
          <w:lang w:eastAsia="x-none"/>
        </w:rPr>
        <w:t>из числа субъектов малого и среднего предпринимательства</w:t>
      </w:r>
    </w:p>
    <w:p w:rsidR="00D93D3D" w:rsidRPr="00D93D3D" w:rsidRDefault="00D93D3D" w:rsidP="00D93D3D">
      <w:pPr>
        <w:spacing w:after="0" w:line="240" w:lineRule="auto"/>
        <w:jc w:val="center"/>
        <w:rPr>
          <w:rFonts w:ascii="Times New Roman" w:eastAsia="MS Mincho" w:hAnsi="Times New Roman" w:cs="Times New Roman"/>
          <w:b/>
          <w:sz w:val="26"/>
          <w:szCs w:val="26"/>
          <w:lang w:eastAsia="x-none"/>
        </w:rPr>
      </w:pPr>
    </w:p>
    <w:tbl>
      <w:tblPr>
        <w:tblW w:w="1024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6"/>
        <w:gridCol w:w="2646"/>
        <w:gridCol w:w="2714"/>
        <w:gridCol w:w="2241"/>
      </w:tblGrid>
      <w:tr w:rsidR="00D93D3D" w:rsidRPr="00D93D3D" w:rsidTr="00D93D3D">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241" w:type="dxa"/>
            <w:shd w:val="clear" w:color="auto" w:fill="auto"/>
          </w:tcPr>
          <w:p w:rsidR="00D93D3D" w:rsidRPr="00D93D3D" w:rsidRDefault="00D93D3D" w:rsidP="00D93D3D">
            <w:pPr>
              <w:spacing w:after="0" w:line="240" w:lineRule="auto"/>
              <w:jc w:val="center"/>
              <w:rPr>
                <w:rFonts w:ascii="Times New Roman" w:eastAsia="Times New Roman" w:hAnsi="Times New Roman" w:cs="Arial"/>
                <w:b/>
                <w:color w:val="000000"/>
                <w:sz w:val="20"/>
                <w:szCs w:val="20"/>
                <w:lang w:eastAsia="ru-RU"/>
              </w:rPr>
            </w:pPr>
            <w:r w:rsidRPr="00D93D3D">
              <w:rPr>
                <w:rFonts w:ascii="Times New Roman" w:eastAsia="Times New Roman" w:hAnsi="Times New Roman" w:cs="Arial"/>
                <w:b/>
                <w:color w:val="000000"/>
                <w:sz w:val="20"/>
                <w:szCs w:val="20"/>
                <w:lang w:eastAsia="ru-RU"/>
              </w:rPr>
              <w:t>Цена договора, заключаемого с субъектом малого и среднего предпринимательства - субподрядчиком (соисполнителем)</w:t>
            </w: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r w:rsidR="00D93D3D" w:rsidRPr="00D93D3D" w:rsidTr="00D93D3D">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646"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714"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c>
          <w:tcPr>
            <w:tcW w:w="2241" w:type="dxa"/>
            <w:shd w:val="clear" w:color="auto" w:fill="auto"/>
          </w:tcPr>
          <w:p w:rsidR="00D93D3D" w:rsidRPr="00D93D3D" w:rsidRDefault="00D93D3D" w:rsidP="00D93D3D">
            <w:pPr>
              <w:spacing w:after="0" w:line="240" w:lineRule="auto"/>
              <w:rPr>
                <w:rFonts w:ascii="Times New Roman" w:eastAsia="Times New Roman" w:hAnsi="Times New Roman" w:cs="Arial"/>
                <w:color w:val="000000"/>
                <w:sz w:val="20"/>
                <w:szCs w:val="20"/>
                <w:lang w:eastAsia="ru-RU"/>
              </w:rPr>
            </w:pPr>
          </w:p>
        </w:tc>
      </w:tr>
    </w:tbl>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 xml:space="preserve">Приложение: </w:t>
      </w:r>
    </w:p>
    <w:p w:rsidR="00D93D3D" w:rsidRPr="00D93D3D" w:rsidRDefault="00D93D3D" w:rsidP="00D93D3D">
      <w:pPr>
        <w:numPr>
          <w:ilvl w:val="0"/>
          <w:numId w:val="6"/>
        </w:num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Декларация 1________________________;</w:t>
      </w:r>
    </w:p>
    <w:p w:rsidR="00D93D3D" w:rsidRPr="00D93D3D" w:rsidRDefault="00D93D3D" w:rsidP="00D93D3D">
      <w:pPr>
        <w:numPr>
          <w:ilvl w:val="0"/>
          <w:numId w:val="6"/>
        </w:numPr>
        <w:spacing w:after="0" w:line="240" w:lineRule="auto"/>
        <w:rPr>
          <w:rFonts w:ascii="Times New Roman" w:eastAsia="Times New Roman" w:hAnsi="Times New Roman" w:cs="Times New Roman"/>
          <w:i/>
          <w:sz w:val="24"/>
          <w:szCs w:val="24"/>
          <w:lang w:eastAsia="ru-RU"/>
        </w:rPr>
      </w:pPr>
      <w:r w:rsidRPr="00D93D3D">
        <w:rPr>
          <w:rFonts w:ascii="Times New Roman" w:eastAsia="Times New Roman" w:hAnsi="Times New Roman" w:cs="Times New Roman"/>
          <w:i/>
          <w:sz w:val="24"/>
          <w:szCs w:val="24"/>
          <w:lang w:eastAsia="ru-RU"/>
        </w:rPr>
        <w:t>Декларация 2 ________________________.</w:t>
      </w: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p>
    <w:p w:rsidR="00D93D3D" w:rsidRPr="00D93D3D" w:rsidRDefault="00D93D3D" w:rsidP="00D93D3D">
      <w:pPr>
        <w:spacing w:after="0" w:line="240" w:lineRule="auto"/>
        <w:rPr>
          <w:rFonts w:ascii="Times New Roman" w:eastAsia="Times New Roman" w:hAnsi="Times New Roman" w:cs="Times New Roman"/>
          <w:sz w:val="24"/>
          <w:szCs w:val="24"/>
          <w:lang w:eastAsia="ru-RU"/>
        </w:rPr>
      </w:pPr>
      <w:r w:rsidRPr="00D93D3D">
        <w:rPr>
          <w:rFonts w:ascii="Times New Roman" w:eastAsia="Times New Roman" w:hAnsi="Times New Roman" w:cs="Times New Roman"/>
          <w:sz w:val="24"/>
          <w:szCs w:val="24"/>
          <w:lang w:eastAsia="ru-RU"/>
        </w:rPr>
        <w:t>___________________________________</w:t>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r>
      <w:r w:rsidRPr="00D93D3D">
        <w:rPr>
          <w:rFonts w:ascii="Times New Roman" w:eastAsia="Times New Roman" w:hAnsi="Times New Roman" w:cs="Times New Roman"/>
          <w:sz w:val="24"/>
          <w:szCs w:val="24"/>
          <w:lang w:eastAsia="ru-RU"/>
        </w:rPr>
        <w:tab/>
        <w:t xml:space="preserve">     ___________________________</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(Подпись уполномоченного представителя)</w:t>
      </w:r>
      <w:r w:rsidRPr="00D93D3D">
        <w:rPr>
          <w:rFonts w:ascii="Times New Roman" w:eastAsia="Times New Roman" w:hAnsi="Times New Roman" w:cs="Times New Roman"/>
          <w:sz w:val="20"/>
          <w:szCs w:val="20"/>
          <w:lang w:eastAsia="ru-RU"/>
        </w:rPr>
        <w:tab/>
      </w:r>
      <w:r w:rsidRPr="00D93D3D">
        <w:rPr>
          <w:rFonts w:ascii="Times New Roman" w:eastAsia="Times New Roman" w:hAnsi="Times New Roman" w:cs="Times New Roman"/>
          <w:sz w:val="20"/>
          <w:szCs w:val="20"/>
          <w:lang w:eastAsia="ru-RU"/>
        </w:rPr>
        <w:tab/>
        <w:t xml:space="preserve">                    (Ф.И.О. и должность подписавшего)</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r w:rsidRPr="00D93D3D">
        <w:rPr>
          <w:rFonts w:ascii="Times New Roman" w:eastAsia="Times New Roman" w:hAnsi="Times New Roman" w:cs="Times New Roman"/>
          <w:sz w:val="20"/>
          <w:szCs w:val="20"/>
          <w:lang w:eastAsia="ru-RU"/>
        </w:rPr>
        <w:t>М.П.  (при наличии печати)</w:t>
      </w:r>
    </w:p>
    <w:p w:rsidR="00D93D3D" w:rsidRPr="00D93D3D" w:rsidRDefault="00D93D3D" w:rsidP="00D93D3D">
      <w:pPr>
        <w:snapToGrid w:val="0"/>
        <w:spacing w:after="0" w:line="240" w:lineRule="auto"/>
        <w:rPr>
          <w:rFonts w:ascii="Times New Roman" w:eastAsia="Times New Roman" w:hAnsi="Times New Roman" w:cs="Times New Roman"/>
          <w:sz w:val="20"/>
          <w:szCs w:val="20"/>
          <w:lang w:eastAsia="ru-RU"/>
        </w:rPr>
      </w:pPr>
    </w:p>
    <w:p w:rsidR="00D93D3D" w:rsidRPr="00D93D3D" w:rsidRDefault="00D93D3D" w:rsidP="00D93D3D">
      <w:pPr>
        <w:spacing w:after="0" w:line="240" w:lineRule="auto"/>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ИНСТРУКЦИИ ПО ЗАПОЛНЕНИЮ</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Претендентом на участие в закупке.</w:t>
      </w:r>
    </w:p>
    <w:p w:rsidR="00D93D3D" w:rsidRPr="00D93D3D" w:rsidRDefault="00D93D3D" w:rsidP="00D93D3D">
      <w:pPr>
        <w:spacing w:after="0" w:line="240" w:lineRule="auto"/>
        <w:jc w:val="both"/>
        <w:rPr>
          <w:rFonts w:ascii="Times New Roman" w:eastAsia="Times New Roman" w:hAnsi="Times New Roman" w:cs="Times New Roman"/>
          <w:b/>
          <w:color w:val="808080"/>
          <w:sz w:val="24"/>
          <w:szCs w:val="24"/>
          <w:lang w:eastAsia="ru-RU"/>
        </w:rPr>
      </w:pPr>
      <w:r w:rsidRPr="00D93D3D">
        <w:rPr>
          <w:rFonts w:ascii="Times New Roman" w:eastAsia="Times New Roman" w:hAnsi="Times New Roman" w:cs="Times New Roman"/>
          <w:b/>
          <w:color w:val="808080"/>
          <w:sz w:val="24"/>
          <w:szCs w:val="24"/>
          <w:lang w:eastAsia="ru-RU"/>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(пункт 2 информационной карты настоящей документации) в иных случаях форма не заполняется и не предоставляется.</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3. Претендент на участие в закупке приводит номер и дату Заявки на участие в закупке, приложением к которой является данный план.</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 xml:space="preserve">4. Претендент к заполненной форме в обязательном порядке прикладывает выписку из реестра субъектов малого и среднего предпринимательства или   Декларации (Декларацию), подготовленные по </w:t>
      </w:r>
      <w:hyperlink w:anchor="_Форма_6_Декларация" w:history="1">
        <w:r w:rsidRPr="00D93D3D">
          <w:rPr>
            <w:rFonts w:ascii="Times New Roman" w:eastAsia="Times New Roman" w:hAnsi="Times New Roman" w:cs="Arial"/>
            <w:color w:val="0000FF"/>
            <w:sz w:val="24"/>
            <w:szCs w:val="24"/>
            <w:u w:val="single"/>
            <w:lang w:eastAsia="ru-RU"/>
          </w:rPr>
          <w:t>Форме 6</w:t>
        </w:r>
      </w:hyperlink>
      <w:r w:rsidRPr="00D93D3D">
        <w:rPr>
          <w:rFonts w:ascii="Times New Roman" w:eastAsia="Times New Roman" w:hAnsi="Times New Roman" w:cs="Arial"/>
          <w:color w:val="000000"/>
          <w:sz w:val="24"/>
          <w:szCs w:val="24"/>
          <w:lang w:eastAsia="ru-RU"/>
        </w:rPr>
        <w:t xml:space="preserve"> </w:t>
      </w:r>
      <w:r w:rsidRPr="00D93D3D">
        <w:rPr>
          <w:rFonts w:ascii="Times New Roman" w:eastAsia="Times New Roman" w:hAnsi="Times New Roman" w:cs="Times New Roman"/>
          <w:color w:val="808080"/>
          <w:sz w:val="24"/>
          <w:szCs w:val="24"/>
          <w:lang w:eastAsia="ru-RU"/>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5. Заполненная форма плана должна быть скреплена печатью участника закупки, при её наличии.</w:t>
      </w:r>
    </w:p>
    <w:p w:rsidR="00D93D3D" w:rsidRPr="00D93D3D" w:rsidRDefault="00D93D3D" w:rsidP="00D93D3D">
      <w:pPr>
        <w:spacing w:after="0" w:line="240" w:lineRule="auto"/>
        <w:jc w:val="both"/>
        <w:rPr>
          <w:rFonts w:ascii="Times New Roman" w:eastAsia="Times New Roman" w:hAnsi="Times New Roman" w:cs="Times New Roman"/>
          <w:color w:val="808080"/>
          <w:sz w:val="24"/>
          <w:szCs w:val="24"/>
          <w:lang w:eastAsia="ru-RU"/>
        </w:rPr>
      </w:pPr>
      <w:r w:rsidRPr="00D93D3D">
        <w:rPr>
          <w:rFonts w:ascii="Times New Roman" w:eastAsia="Times New Roman" w:hAnsi="Times New Roman" w:cs="Times New Roman"/>
          <w:color w:val="808080"/>
          <w:sz w:val="24"/>
          <w:szCs w:val="24"/>
          <w:lang w:eastAsia="ru-RU"/>
        </w:rPr>
        <w:t>6. Не допускается удаление текста из настоящей формы, кроме текста, написанного курсивом.</w:t>
      </w:r>
    </w:p>
    <w:p w:rsidR="00734A95" w:rsidRDefault="00734A95" w:rsidP="00D93D3D">
      <w:pPr>
        <w:spacing w:after="0" w:line="240" w:lineRule="auto"/>
        <w:rPr>
          <w:rFonts w:ascii="Times New Roman" w:eastAsia="Times New Roman" w:hAnsi="Times New Roman" w:cs="Times New Roman"/>
          <w:sz w:val="24"/>
          <w:szCs w:val="24"/>
          <w:lang w:eastAsia="ru-RU"/>
        </w:rPr>
        <w:sectPr w:rsidR="00734A95" w:rsidSect="00D93D3D">
          <w:pgSz w:w="11906" w:h="16838"/>
          <w:pgMar w:top="1134" w:right="850" w:bottom="1134" w:left="1701" w:header="708" w:footer="708" w:gutter="0"/>
          <w:cols w:space="708"/>
          <w:titlePg/>
          <w:docGrid w:linePitch="360"/>
        </w:sectPr>
      </w:pPr>
    </w:p>
    <w:p w:rsidR="00D42107" w:rsidRPr="00D83D25" w:rsidRDefault="004B2836" w:rsidP="00D83D25">
      <w:pPr>
        <w:keepNext/>
        <w:tabs>
          <w:tab w:val="left" w:pos="6424"/>
        </w:tabs>
        <w:spacing w:before="240" w:after="120" w:line="240" w:lineRule="auto"/>
        <w:ind w:left="792" w:hanging="360"/>
        <w:jc w:val="both"/>
        <w:outlineLvl w:val="0"/>
        <w:rPr>
          <w:rFonts w:ascii="Times New Roman" w:eastAsia="Times New Roman" w:hAnsi="Times New Roman" w:cs="Times New Roman"/>
          <w:b/>
          <w:bCs/>
          <w:sz w:val="28"/>
          <w:szCs w:val="28"/>
        </w:rPr>
      </w:pPr>
      <w:bookmarkStart w:id="116" w:name="_РАЗДЕЛ_IV._Техническое"/>
      <w:bookmarkEnd w:id="116"/>
      <w:r w:rsidRPr="00D83D25">
        <w:rPr>
          <w:rFonts w:ascii="Times New Roman" w:eastAsia="MS Mincho" w:hAnsi="Times New Roman" w:cs="Times New Roman"/>
          <w:b/>
          <w:bCs/>
          <w:color w:val="17365D"/>
          <w:kern w:val="32"/>
          <w:sz w:val="28"/>
          <w:szCs w:val="28"/>
          <w:lang w:eastAsia="x-none"/>
        </w:rPr>
        <w:t xml:space="preserve"> </w:t>
      </w:r>
      <w:r w:rsidR="00D83D25" w:rsidRPr="00D83D25">
        <w:rPr>
          <w:rFonts w:ascii="Times New Roman" w:hAnsi="Times New Roman" w:cs="Times New Roman"/>
          <w:b/>
          <w:color w:val="1F3864" w:themeColor="accent5" w:themeShade="80"/>
          <w:sz w:val="28"/>
          <w:szCs w:val="28"/>
        </w:rPr>
        <w:t xml:space="preserve">РАЗДЕЛ </w:t>
      </w:r>
      <w:r w:rsidR="00D83D25" w:rsidRPr="00D83D25">
        <w:rPr>
          <w:rFonts w:ascii="Times New Roman" w:hAnsi="Times New Roman" w:cs="Times New Roman"/>
          <w:b/>
          <w:color w:val="1F3864" w:themeColor="accent5" w:themeShade="80"/>
          <w:sz w:val="28"/>
          <w:szCs w:val="28"/>
          <w:lang w:val="en-US"/>
        </w:rPr>
        <w:t>IV</w:t>
      </w:r>
      <w:r w:rsidR="00D83D25" w:rsidRPr="00D83D25">
        <w:rPr>
          <w:rFonts w:ascii="Times New Roman" w:hAnsi="Times New Roman" w:cs="Times New Roman"/>
          <w:b/>
          <w:color w:val="1F3864" w:themeColor="accent5" w:themeShade="80"/>
          <w:sz w:val="28"/>
          <w:szCs w:val="28"/>
        </w:rPr>
        <w:t>. ТЕХНИЧЕСКОЕ ЗАДАНИЕ</w:t>
      </w:r>
    </w:p>
    <w:p w:rsidR="00631A27" w:rsidRPr="00631A27" w:rsidRDefault="00631A27" w:rsidP="00631A27">
      <w:pPr>
        <w:suppressAutoHyphens/>
        <w:spacing w:after="0" w:line="100" w:lineRule="atLeast"/>
        <w:jc w:val="center"/>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b/>
          <w:kern w:val="1"/>
          <w:sz w:val="40"/>
          <w:szCs w:val="40"/>
          <w:lang w:eastAsia="zh-CN"/>
        </w:rPr>
        <w:t>ТЕХНИЧЕСКОЕ ЗАДАНИЕ</w:t>
      </w:r>
    </w:p>
    <w:p w:rsidR="00631A27" w:rsidRPr="00631A27" w:rsidRDefault="00631A27" w:rsidP="00631A27">
      <w:pPr>
        <w:keepNext/>
        <w:suppressAutoHyphens/>
        <w:spacing w:after="0" w:line="100" w:lineRule="atLeast"/>
        <w:jc w:val="center"/>
        <w:rPr>
          <w:rFonts w:ascii="Times New Roman" w:eastAsia="Times New Roman" w:hAnsi="Times New Roman" w:cs="Times New Roman"/>
          <w:b/>
          <w:bCs/>
          <w:kern w:val="1"/>
          <w:sz w:val="24"/>
          <w:szCs w:val="24"/>
          <w:lang w:eastAsia="zh-CN"/>
        </w:rPr>
      </w:pPr>
      <w:r w:rsidRPr="00631A27">
        <w:rPr>
          <w:rFonts w:ascii="Times New Roman" w:eastAsia="Times New Roman" w:hAnsi="Times New Roman" w:cs="Times New Roman"/>
          <w:b/>
          <w:kern w:val="1"/>
          <w:sz w:val="24"/>
          <w:szCs w:val="24"/>
          <w:lang w:eastAsia="zh-CN"/>
        </w:rPr>
        <w:t>на предоставление услуг по ремонту оргтехники.</w:t>
      </w:r>
    </w:p>
    <w:p w:rsidR="00631A27" w:rsidRPr="00631A27" w:rsidRDefault="00631A27" w:rsidP="00631A27">
      <w:pPr>
        <w:keepNext/>
        <w:suppressAutoHyphens/>
        <w:spacing w:after="0" w:line="100" w:lineRule="atLeast"/>
        <w:jc w:val="center"/>
        <w:rPr>
          <w:rFonts w:ascii="Times New Roman" w:eastAsia="Times New Roman" w:hAnsi="Times New Roman" w:cs="Times New Roman"/>
          <w:b/>
          <w:bCs/>
          <w:kern w:val="1"/>
          <w:sz w:val="24"/>
          <w:szCs w:val="24"/>
          <w:lang w:eastAsia="zh-CN"/>
        </w:rPr>
      </w:pPr>
    </w:p>
    <w:p w:rsidR="00631A27" w:rsidRPr="00631A27" w:rsidRDefault="00631A27" w:rsidP="00631A27">
      <w:pPr>
        <w:keepNext/>
        <w:numPr>
          <w:ilvl w:val="0"/>
          <w:numId w:val="32"/>
        </w:numPr>
        <w:suppressAutoHyphens/>
        <w:spacing w:after="0" w:line="100" w:lineRule="atLeast"/>
        <w:jc w:val="center"/>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b/>
          <w:bCs/>
          <w:kern w:val="1"/>
          <w:sz w:val="24"/>
          <w:szCs w:val="24"/>
          <w:lang w:eastAsia="zh-CN"/>
        </w:rPr>
        <w:t>Начальные (максимальные) цены единиц услуг:</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b/>
          <w:kern w:val="1"/>
          <w:sz w:val="24"/>
          <w:szCs w:val="24"/>
          <w:lang w:eastAsia="zh-CN"/>
        </w:rPr>
        <w:t>Стоимость ремонтных работ:</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Малый ремонт категория 1:</w:t>
      </w:r>
    </w:p>
    <w:p w:rsidR="00631A27" w:rsidRPr="00631A27" w:rsidRDefault="00631A27" w:rsidP="00631A27">
      <w:pPr>
        <w:numPr>
          <w:ilvl w:val="0"/>
          <w:numId w:val="33"/>
        </w:numPr>
        <w:suppressAutoHyphens/>
        <w:spacing w:after="0" w:line="100" w:lineRule="atLeast"/>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708,98 руб. с НДС за 1 ед. техники (вне зависимости от количества выполненных услуг по одной ед. техники);</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Средний ремонт категория 2:</w:t>
      </w:r>
    </w:p>
    <w:p w:rsidR="00631A27" w:rsidRPr="00631A27" w:rsidRDefault="00631A27" w:rsidP="00631A27">
      <w:pPr>
        <w:numPr>
          <w:ilvl w:val="0"/>
          <w:numId w:val="33"/>
        </w:numPr>
        <w:suppressAutoHyphens/>
        <w:spacing w:after="0" w:line="100" w:lineRule="atLeast"/>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1404,93 руб. с НДС за 1 ед. техники (вне зависимости от количества выполненных услуг по одной ед. техники);</w:t>
      </w:r>
    </w:p>
    <w:p w:rsidR="00631A27" w:rsidRPr="00631A27" w:rsidRDefault="00631A27" w:rsidP="00631A27">
      <w:pPr>
        <w:suppressAutoHyphens/>
        <w:spacing w:after="0" w:line="100" w:lineRule="atLeast"/>
        <w:ind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Крупный ремонт категория 3:</w:t>
      </w:r>
    </w:p>
    <w:p w:rsidR="00631A27" w:rsidRPr="00631A27" w:rsidRDefault="00631A27" w:rsidP="00631A27">
      <w:pPr>
        <w:numPr>
          <w:ilvl w:val="0"/>
          <w:numId w:val="33"/>
        </w:num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2107,65 руб. с НДС за 1 ед. техники (вне зависимости от количества выполненных услуг по одной ед. техники).</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Условия выполнения работ:</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Доставка оргтехники от Заказчика до сервисного центра Исполнителя и обратно осуществляется Исполнителем.</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При выполнении любого ремонта Исполнитель обязан производить следующие процедуры: диагностика,  очистка оборудования от пыли, тонера внутри и снаружи, смазка контактов,  настройка, технический прогон оборудования</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ab/>
        <w:t>Виды работ:</w:t>
      </w:r>
    </w:p>
    <w:p w:rsidR="00631A27" w:rsidRPr="00631A27" w:rsidRDefault="00631A27" w:rsidP="00631A27">
      <w:pPr>
        <w:suppressAutoHyphens/>
        <w:spacing w:after="0" w:line="100" w:lineRule="atLeast"/>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ab/>
      </w:r>
      <w:r w:rsidRPr="00631A27">
        <w:rPr>
          <w:rFonts w:ascii="Times New Roman" w:eastAsia="Times New Roman" w:hAnsi="Times New Roman" w:cs="Times New Roman"/>
          <w:b/>
          <w:kern w:val="1"/>
          <w:sz w:val="24"/>
          <w:szCs w:val="24"/>
          <w:lang w:eastAsia="zh-CN"/>
        </w:rPr>
        <w:t xml:space="preserve">МАЛЫЙ РЕМОНТ (Ремонт категория </w:t>
      </w:r>
      <w:r w:rsidRPr="00631A27">
        <w:rPr>
          <w:rFonts w:ascii="Times New Roman" w:eastAsia="Times New Roman" w:hAnsi="Times New Roman" w:cs="Times New Roman"/>
          <w:b/>
          <w:kern w:val="1"/>
          <w:sz w:val="24"/>
          <w:szCs w:val="24"/>
          <w:lang w:val="en-US" w:eastAsia="zh-CN"/>
        </w:rPr>
        <w:t>I</w:t>
      </w:r>
      <w:r w:rsidRPr="00631A27">
        <w:rPr>
          <w:rFonts w:ascii="Times New Roman" w:eastAsia="Times New Roman" w:hAnsi="Times New Roman" w:cs="Times New Roman"/>
          <w:b/>
          <w:kern w:val="1"/>
          <w:sz w:val="24"/>
          <w:szCs w:val="24"/>
          <w:lang w:eastAsia="zh-CN"/>
        </w:rPr>
        <w:t>):</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без разбора корпуса оборудования.</w:t>
      </w:r>
    </w:p>
    <w:p w:rsidR="00631A27" w:rsidRPr="00631A27" w:rsidRDefault="00631A27" w:rsidP="00631A27">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 xml:space="preserve">СРЕДНИЙ РЕМОНТ (Ремонт категория </w:t>
      </w:r>
      <w:r w:rsidRPr="00631A27">
        <w:rPr>
          <w:rFonts w:ascii="Times New Roman" w:eastAsia="Times New Roman" w:hAnsi="Times New Roman" w:cs="Times New Roman"/>
          <w:b/>
          <w:kern w:val="1"/>
          <w:sz w:val="24"/>
          <w:szCs w:val="24"/>
          <w:lang w:val="en-US" w:eastAsia="zh-CN"/>
        </w:rPr>
        <w:t>II</w:t>
      </w:r>
      <w:r w:rsidRPr="00631A27">
        <w:rPr>
          <w:rFonts w:ascii="Times New Roman" w:eastAsia="Times New Roman" w:hAnsi="Times New Roman" w:cs="Times New Roman"/>
          <w:b/>
          <w:kern w:val="1"/>
          <w:sz w:val="24"/>
          <w:szCs w:val="24"/>
          <w:lang w:eastAsia="zh-CN"/>
        </w:rPr>
        <w:t>):</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замена ресурсных деталей и деталей механики, вышедших из строя с разбором корпуса оборудования;</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b/>
          <w:kern w:val="1"/>
          <w:sz w:val="24"/>
          <w:szCs w:val="24"/>
          <w:lang w:eastAsia="zh-CN"/>
        </w:rPr>
      </w:pPr>
      <w:r w:rsidRPr="00631A27">
        <w:rPr>
          <w:rFonts w:ascii="Times New Roman" w:eastAsia="Times New Roman" w:hAnsi="Times New Roman" w:cs="Times New Roman"/>
          <w:kern w:val="1"/>
          <w:sz w:val="24"/>
          <w:szCs w:val="24"/>
          <w:lang w:eastAsia="zh-CN"/>
        </w:rPr>
        <w:t>техническое обслуживание всех узлов и блоков;</w:t>
      </w:r>
    </w:p>
    <w:p w:rsidR="00631A27" w:rsidRPr="00631A27" w:rsidRDefault="00631A27" w:rsidP="00631A27">
      <w:pPr>
        <w:suppressAutoHyphens/>
        <w:spacing w:after="0" w:line="100" w:lineRule="atLeast"/>
        <w:ind w:firstLine="708"/>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 xml:space="preserve">КРУПНЫЙ РЕМОНТ (Ремонт категория </w:t>
      </w:r>
      <w:r w:rsidRPr="00631A27">
        <w:rPr>
          <w:rFonts w:ascii="Times New Roman" w:eastAsia="Times New Roman" w:hAnsi="Times New Roman" w:cs="Times New Roman"/>
          <w:b/>
          <w:kern w:val="1"/>
          <w:sz w:val="24"/>
          <w:szCs w:val="24"/>
          <w:lang w:val="en-US" w:eastAsia="zh-CN"/>
        </w:rPr>
        <w:t>III</w:t>
      </w:r>
      <w:r w:rsidRPr="00631A27">
        <w:rPr>
          <w:rFonts w:ascii="Times New Roman" w:eastAsia="Times New Roman" w:hAnsi="Times New Roman" w:cs="Times New Roman"/>
          <w:b/>
          <w:kern w:val="1"/>
          <w:sz w:val="24"/>
          <w:szCs w:val="24"/>
          <w:lang w:eastAsia="zh-CN"/>
        </w:rPr>
        <w:t>):</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замена деталей электроники, вышедших из строя с разбором корпуса оборудования;</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пайка плат и электронных компонентов;</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замена  крупных узлов и блоков</w:t>
      </w:r>
    </w:p>
    <w:p w:rsidR="00631A27" w:rsidRPr="00631A27" w:rsidRDefault="00631A27" w:rsidP="00631A27">
      <w:pPr>
        <w:numPr>
          <w:ilvl w:val="0"/>
          <w:numId w:val="31"/>
        </w:numPr>
        <w:suppressAutoHyphens/>
        <w:spacing w:after="0" w:line="100" w:lineRule="atLeast"/>
        <w:ind w:left="0" w:firstLine="709"/>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Время реагирования и время решения проблем ремонта оргтехники Заказчика (адрес(а)).</w:t>
      </w:r>
    </w:p>
    <w:tbl>
      <w:tblPr>
        <w:tblW w:w="0" w:type="auto"/>
        <w:tblInd w:w="5" w:type="dxa"/>
        <w:tblLayout w:type="fixed"/>
        <w:tblCellMar>
          <w:left w:w="0" w:type="dxa"/>
          <w:right w:w="0" w:type="dxa"/>
        </w:tblCellMar>
        <w:tblLook w:val="0000" w:firstRow="0" w:lastRow="0" w:firstColumn="0" w:lastColumn="0" w:noHBand="0" w:noVBand="0"/>
      </w:tblPr>
      <w:tblGrid>
        <w:gridCol w:w="5550"/>
        <w:gridCol w:w="2160"/>
        <w:gridCol w:w="2496"/>
      </w:tblGrid>
      <w:tr w:rsidR="00631A27" w:rsidRPr="00631A27" w:rsidTr="00070F59">
        <w:tc>
          <w:tcPr>
            <w:tcW w:w="5550" w:type="dxa"/>
            <w:tcBorders>
              <w:top w:val="single" w:sz="4" w:space="0" w:color="000000"/>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Время реагирования и Время решения проблем устанавливаются в зависимости от Приоритета Запроса следующим образом: </w:t>
            </w:r>
            <w:r w:rsidRPr="00631A27">
              <w:rPr>
                <w:rFonts w:ascii="Times New Roman" w:eastAsia="Times New Roman" w:hAnsi="Times New Roman" w:cs="Times New Roman"/>
                <w:b/>
                <w:bCs/>
                <w:kern w:val="1"/>
                <w:sz w:val="24"/>
                <w:szCs w:val="24"/>
                <w:lang w:eastAsia="zh-CN"/>
              </w:rPr>
              <w:t>Приоритет Запроса</w:t>
            </w:r>
          </w:p>
        </w:tc>
        <w:tc>
          <w:tcPr>
            <w:tcW w:w="2160" w:type="dxa"/>
            <w:tcBorders>
              <w:top w:val="single" w:sz="4" w:space="0" w:color="000000"/>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bCs/>
                <w:kern w:val="1"/>
                <w:sz w:val="24"/>
                <w:szCs w:val="24"/>
                <w:lang w:eastAsia="zh-CN"/>
              </w:rPr>
              <w:t>Время реагирования</w:t>
            </w:r>
          </w:p>
        </w:tc>
        <w:tc>
          <w:tcPr>
            <w:tcW w:w="24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bCs/>
                <w:kern w:val="1"/>
                <w:sz w:val="24"/>
                <w:szCs w:val="24"/>
                <w:lang w:eastAsia="zh-CN"/>
              </w:rPr>
              <w:t>Время решения проблемы*</w:t>
            </w:r>
          </w:p>
        </w:tc>
      </w:tr>
      <w:tr w:rsidR="00631A27" w:rsidRPr="00631A27" w:rsidTr="00070F59">
        <w:tc>
          <w:tcPr>
            <w:tcW w:w="555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КП -  Критическая проблема</w:t>
            </w:r>
          </w:p>
        </w:tc>
        <w:tc>
          <w:tcPr>
            <w:tcW w:w="216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2 часа</w:t>
            </w:r>
          </w:p>
        </w:tc>
        <w:tc>
          <w:tcPr>
            <w:tcW w:w="2496" w:type="dxa"/>
            <w:tcBorders>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до 1 рабочего дня  </w:t>
            </w:r>
          </w:p>
        </w:tc>
      </w:tr>
      <w:tr w:rsidR="00631A27" w:rsidRPr="00631A27" w:rsidTr="00070F59">
        <w:tc>
          <w:tcPr>
            <w:tcW w:w="555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НП -  Незначительная проблема</w:t>
            </w:r>
          </w:p>
        </w:tc>
        <w:tc>
          <w:tcPr>
            <w:tcW w:w="216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4 часа</w:t>
            </w:r>
          </w:p>
        </w:tc>
        <w:tc>
          <w:tcPr>
            <w:tcW w:w="2496" w:type="dxa"/>
            <w:tcBorders>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до 1 рабочего дня  </w:t>
            </w:r>
          </w:p>
        </w:tc>
      </w:tr>
      <w:tr w:rsidR="00631A27" w:rsidRPr="00631A27" w:rsidTr="00070F59">
        <w:tc>
          <w:tcPr>
            <w:tcW w:w="555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ОВ -  Общий вопрос</w:t>
            </w:r>
          </w:p>
        </w:tc>
        <w:tc>
          <w:tcPr>
            <w:tcW w:w="2160" w:type="dxa"/>
            <w:tcBorders>
              <w:left w:val="single" w:sz="4" w:space="0" w:color="000000"/>
              <w:bottom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1 рабочий день</w:t>
            </w:r>
          </w:p>
        </w:tc>
        <w:tc>
          <w:tcPr>
            <w:tcW w:w="2496" w:type="dxa"/>
            <w:tcBorders>
              <w:left w:val="single" w:sz="4" w:space="0" w:color="000000"/>
              <w:bottom w:val="single" w:sz="4" w:space="0" w:color="000000"/>
              <w:right w:val="single" w:sz="4" w:space="0" w:color="000000"/>
            </w:tcBorders>
            <w:shd w:val="clear" w:color="auto" w:fill="auto"/>
            <w:vAlign w:val="center"/>
          </w:tcPr>
          <w:p w:rsidR="00631A27" w:rsidRPr="00631A27" w:rsidRDefault="00631A27" w:rsidP="00631A27">
            <w:pPr>
              <w:suppressAutoHyphens/>
              <w:spacing w:after="0" w:line="240" w:lineRule="auto"/>
              <w:jc w:val="center"/>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1 рабочий день</w:t>
            </w:r>
          </w:p>
        </w:tc>
      </w:tr>
    </w:tbl>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631A27">
        <w:rPr>
          <w:rFonts w:ascii="Times New Roman" w:eastAsia="Times New Roman" w:hAnsi="Times New Roman" w:cs="Times New Roman"/>
          <w:i/>
          <w:iCs/>
          <w:kern w:val="1"/>
          <w:sz w:val="24"/>
          <w:szCs w:val="24"/>
          <w:lang w:eastAsia="zh-CN"/>
        </w:rPr>
        <w:t xml:space="preserve">* в случае превышения времени решения проблемы по определенным выше срокам, исполнитель обязан предоставить аналогичную работоспособную оргтехнику (с </w:t>
      </w:r>
      <w:r w:rsidR="009C01A9" w:rsidRPr="00631A27">
        <w:rPr>
          <w:rFonts w:ascii="Times New Roman" w:eastAsia="Times New Roman" w:hAnsi="Times New Roman" w:cs="Times New Roman"/>
          <w:i/>
          <w:iCs/>
          <w:kern w:val="1"/>
          <w:sz w:val="24"/>
          <w:szCs w:val="24"/>
          <w:lang w:eastAsia="zh-CN"/>
        </w:rPr>
        <w:t>учетом имеющихся</w:t>
      </w:r>
      <w:r w:rsidRPr="00631A27">
        <w:rPr>
          <w:rFonts w:ascii="Times New Roman" w:eastAsia="Times New Roman" w:hAnsi="Times New Roman" w:cs="Times New Roman"/>
          <w:i/>
          <w:iCs/>
          <w:kern w:val="1"/>
          <w:sz w:val="24"/>
          <w:szCs w:val="24"/>
          <w:lang w:eastAsia="zh-CN"/>
        </w:rPr>
        <w:t xml:space="preserve"> расходных материалов Заказчика) до момента решения проблемы.</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631A27">
        <w:rPr>
          <w:rFonts w:ascii="Times New Roman" w:eastAsia="Times New Roman" w:hAnsi="Times New Roman" w:cs="Times New Roman"/>
          <w:i/>
          <w:iCs/>
          <w:kern w:val="1"/>
          <w:sz w:val="24"/>
          <w:szCs w:val="24"/>
          <w:lang w:eastAsia="zh-CN"/>
        </w:rPr>
        <w:t>Критическая проблема</w:t>
      </w:r>
      <w:r w:rsidRPr="00631A27">
        <w:rPr>
          <w:rFonts w:ascii="Times New Roman" w:eastAsia="Times New Roman" w:hAnsi="Times New Roman" w:cs="Times New Roman"/>
          <w:kern w:val="1"/>
          <w:sz w:val="24"/>
          <w:szCs w:val="24"/>
          <w:lang w:eastAsia="zh-CN"/>
        </w:rPr>
        <w:t xml:space="preserve"> – Проблема в работе оргтехники, приводящая или уже приведшая к невозможности оргтехники осуществлять свои целевые функции.</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i/>
          <w:iCs/>
          <w:kern w:val="1"/>
          <w:sz w:val="24"/>
          <w:szCs w:val="24"/>
          <w:lang w:eastAsia="zh-CN"/>
        </w:rPr>
      </w:pPr>
      <w:r w:rsidRPr="00631A27">
        <w:rPr>
          <w:rFonts w:ascii="Times New Roman" w:eastAsia="Times New Roman" w:hAnsi="Times New Roman" w:cs="Times New Roman"/>
          <w:i/>
          <w:iCs/>
          <w:kern w:val="1"/>
          <w:sz w:val="24"/>
          <w:szCs w:val="24"/>
          <w:lang w:eastAsia="zh-CN"/>
        </w:rPr>
        <w:t>Незначительная проблема</w:t>
      </w:r>
      <w:r w:rsidRPr="00631A27">
        <w:rPr>
          <w:rFonts w:ascii="Times New Roman" w:eastAsia="Times New Roman" w:hAnsi="Times New Roman" w:cs="Times New Roman"/>
          <w:kern w:val="1"/>
          <w:sz w:val="24"/>
          <w:szCs w:val="24"/>
          <w:lang w:eastAsia="zh-CN"/>
        </w:rPr>
        <w:t xml:space="preserve"> – Проблема, которая приводит к неработоспособности отдельных функций оргтехники, но не влияет на качественные показатели основного функционала оргтехники.</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i/>
          <w:iCs/>
          <w:kern w:val="1"/>
          <w:sz w:val="24"/>
          <w:szCs w:val="24"/>
          <w:lang w:eastAsia="zh-CN"/>
        </w:rPr>
        <w:t>Общий вопрос</w:t>
      </w:r>
      <w:r w:rsidRPr="00631A27">
        <w:rPr>
          <w:rFonts w:ascii="Times New Roman" w:eastAsia="Times New Roman" w:hAnsi="Times New Roman" w:cs="Times New Roman"/>
          <w:kern w:val="1"/>
          <w:sz w:val="24"/>
          <w:szCs w:val="24"/>
          <w:lang w:eastAsia="zh-CN"/>
        </w:rPr>
        <w:t xml:space="preserve"> – Запросы, относящиеся к функционально-техническим возможностям оргтехники, рекомендациям, процедурам по его техническому обслуживанию и эксплуатации, конфигурированию, настройке.</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Степень приоритета определяет Заказчик при формировании запроса.</w:t>
      </w:r>
    </w:p>
    <w:p w:rsidR="00631A27" w:rsidRPr="00631A27" w:rsidRDefault="00631A27" w:rsidP="00631A27">
      <w:pPr>
        <w:keepNext/>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Место оказания услуг: Сервисный центр Исполнителя.</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31A27" w:rsidRPr="00631A27" w:rsidRDefault="00631A27" w:rsidP="00631A27">
      <w:pPr>
        <w:suppressAutoHyphens/>
        <w:spacing w:after="0" w:line="100" w:lineRule="atLeast"/>
        <w:ind w:firstLine="760"/>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bCs/>
          <w:kern w:val="1"/>
          <w:sz w:val="24"/>
          <w:szCs w:val="24"/>
          <w:lang w:eastAsia="zh-CN"/>
        </w:rPr>
        <w:t>Гарантийный срок</w:t>
      </w:r>
      <w:r w:rsidRPr="00631A27">
        <w:rPr>
          <w:rFonts w:ascii="Times New Roman" w:eastAsia="Times New Roman" w:hAnsi="Times New Roman" w:cs="Times New Roman"/>
          <w:kern w:val="1"/>
          <w:sz w:val="24"/>
          <w:szCs w:val="24"/>
          <w:lang w:eastAsia="zh-CN"/>
        </w:rPr>
        <w:t xml:space="preserve"> на оказанные услуги, запасные </w:t>
      </w:r>
      <w:r w:rsidR="009C01A9" w:rsidRPr="00631A27">
        <w:rPr>
          <w:rFonts w:ascii="Times New Roman" w:eastAsia="Times New Roman" w:hAnsi="Times New Roman" w:cs="Times New Roman"/>
          <w:kern w:val="1"/>
          <w:sz w:val="24"/>
          <w:szCs w:val="24"/>
          <w:lang w:eastAsia="zh-CN"/>
        </w:rPr>
        <w:t>части и</w:t>
      </w:r>
      <w:r w:rsidRPr="00631A27">
        <w:rPr>
          <w:rFonts w:ascii="Times New Roman" w:eastAsia="Times New Roman" w:hAnsi="Times New Roman" w:cs="Times New Roman"/>
          <w:kern w:val="1"/>
          <w:sz w:val="24"/>
          <w:szCs w:val="24"/>
          <w:lang w:eastAsia="zh-CN"/>
        </w:rPr>
        <w:t xml:space="preserve"> комплектующие к оргтехнике – 6 месяцев.</w:t>
      </w:r>
    </w:p>
    <w:p w:rsidR="00631A27" w:rsidRPr="00631A27" w:rsidRDefault="00631A27" w:rsidP="00631A27">
      <w:pPr>
        <w:suppressAutoHyphens/>
        <w:spacing w:after="0" w:line="100" w:lineRule="atLeast"/>
        <w:ind w:firstLine="740"/>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kern w:val="1"/>
          <w:sz w:val="24"/>
          <w:szCs w:val="24"/>
          <w:lang w:eastAsia="zh-CN"/>
        </w:rPr>
        <w:t>На гарантийный ремонт и с гарантийного ремонта оргтехнику Заказчика Исполнитель должен доставлять по заявке Заказчика до Сервисного центра Исполнителя и обратно до Заказчика своими силами и за свой счет. Разгрузка, погрузка происходит за счет и силами Исполнителя.</w:t>
      </w:r>
    </w:p>
    <w:p w:rsidR="00631A27" w:rsidRPr="00631A27" w:rsidRDefault="00631A27" w:rsidP="00631A27">
      <w:pPr>
        <w:suppressAutoHyphens/>
        <w:spacing w:after="0" w:line="100" w:lineRule="atLeast"/>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 xml:space="preserve">          </w:t>
      </w:r>
    </w:p>
    <w:p w:rsidR="00631A27" w:rsidRPr="00631A27" w:rsidRDefault="00631A27" w:rsidP="00631A27">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 xml:space="preserve">Исполнитель в обязательном порядке согласовывает все виды ремонтных работ и </w:t>
      </w:r>
      <w:r w:rsidR="009C01A9" w:rsidRPr="00631A27">
        <w:rPr>
          <w:rFonts w:ascii="Times New Roman" w:eastAsia="Times New Roman" w:hAnsi="Times New Roman" w:cs="Times New Roman"/>
          <w:bCs/>
          <w:kern w:val="1"/>
          <w:sz w:val="24"/>
          <w:szCs w:val="24"/>
          <w:lang w:eastAsia="zh-CN"/>
        </w:rPr>
        <w:t>предоставляет перечень</w:t>
      </w:r>
      <w:r w:rsidRPr="00631A27">
        <w:rPr>
          <w:rFonts w:ascii="Times New Roman" w:eastAsia="Times New Roman" w:hAnsi="Times New Roman" w:cs="Times New Roman"/>
          <w:bCs/>
          <w:kern w:val="1"/>
          <w:sz w:val="24"/>
          <w:szCs w:val="24"/>
          <w:lang w:eastAsia="zh-CN"/>
        </w:rPr>
        <w:t xml:space="preserve"> заменяемых деталей по каждому факту диагностики. По результату диагностики Исполнитель составляет акт осмотра. Данный акт </w:t>
      </w:r>
      <w:r w:rsidR="009C01A9" w:rsidRPr="00631A27">
        <w:rPr>
          <w:rFonts w:ascii="Times New Roman" w:eastAsia="Times New Roman" w:hAnsi="Times New Roman" w:cs="Times New Roman"/>
          <w:bCs/>
          <w:kern w:val="1"/>
          <w:sz w:val="24"/>
          <w:szCs w:val="24"/>
          <w:lang w:eastAsia="zh-CN"/>
        </w:rPr>
        <w:t>осмотра необходимо</w:t>
      </w:r>
      <w:r w:rsidRPr="00631A27">
        <w:rPr>
          <w:rFonts w:ascii="Times New Roman" w:eastAsia="Times New Roman" w:hAnsi="Times New Roman" w:cs="Times New Roman"/>
          <w:bCs/>
          <w:kern w:val="1"/>
          <w:sz w:val="24"/>
          <w:szCs w:val="24"/>
          <w:lang w:eastAsia="zh-CN"/>
        </w:rPr>
        <w:t xml:space="preserve"> для согласования отправлять </w:t>
      </w:r>
      <w:r w:rsidR="009C01A9" w:rsidRPr="00631A27">
        <w:rPr>
          <w:rFonts w:ascii="Times New Roman" w:eastAsia="Times New Roman" w:hAnsi="Times New Roman" w:cs="Times New Roman"/>
          <w:bCs/>
          <w:kern w:val="1"/>
          <w:sz w:val="24"/>
          <w:szCs w:val="24"/>
          <w:lang w:eastAsia="zh-CN"/>
        </w:rPr>
        <w:t>на электронную</w:t>
      </w:r>
      <w:r w:rsidRPr="00631A27">
        <w:rPr>
          <w:rFonts w:ascii="Times New Roman" w:eastAsia="Times New Roman" w:hAnsi="Times New Roman" w:cs="Times New Roman"/>
          <w:bCs/>
          <w:kern w:val="1"/>
          <w:sz w:val="24"/>
          <w:szCs w:val="24"/>
          <w:lang w:eastAsia="zh-CN"/>
        </w:rPr>
        <w:t xml:space="preserve"> почту Заказчика. </w:t>
      </w:r>
    </w:p>
    <w:p w:rsidR="00631A27" w:rsidRPr="00631A27" w:rsidRDefault="00631A27" w:rsidP="00631A27">
      <w:pPr>
        <w:suppressAutoHyphens/>
        <w:spacing w:after="0" w:line="100" w:lineRule="atLeast"/>
        <w:ind w:firstLine="720"/>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 xml:space="preserve">Запасные части, используемые </w:t>
      </w:r>
      <w:r w:rsidR="009C01A9" w:rsidRPr="00631A27">
        <w:rPr>
          <w:rFonts w:ascii="Times New Roman" w:eastAsia="Times New Roman" w:hAnsi="Times New Roman" w:cs="Times New Roman"/>
          <w:bCs/>
          <w:kern w:val="1"/>
          <w:sz w:val="24"/>
          <w:szCs w:val="24"/>
          <w:lang w:eastAsia="zh-CN"/>
        </w:rPr>
        <w:t>для выполнения</w:t>
      </w:r>
      <w:r w:rsidRPr="00631A27">
        <w:rPr>
          <w:rFonts w:ascii="Times New Roman" w:eastAsia="Times New Roman" w:hAnsi="Times New Roman" w:cs="Times New Roman"/>
          <w:bCs/>
          <w:kern w:val="1"/>
          <w:sz w:val="24"/>
          <w:szCs w:val="24"/>
          <w:lang w:eastAsia="zh-CN"/>
        </w:rPr>
        <w:t xml:space="preserve"> ремонтных работ должны быть новыми, не иметь потертостей, сколов, трещин </w:t>
      </w:r>
      <w:r w:rsidR="009C01A9" w:rsidRPr="00631A27">
        <w:rPr>
          <w:rFonts w:ascii="Times New Roman" w:eastAsia="Times New Roman" w:hAnsi="Times New Roman" w:cs="Times New Roman"/>
          <w:bCs/>
          <w:kern w:val="1"/>
          <w:sz w:val="24"/>
          <w:szCs w:val="24"/>
          <w:lang w:eastAsia="zh-CN"/>
        </w:rPr>
        <w:t>и должны</w:t>
      </w:r>
      <w:r w:rsidRPr="00631A27">
        <w:rPr>
          <w:rFonts w:ascii="Times New Roman" w:eastAsia="Times New Roman" w:hAnsi="Times New Roman" w:cs="Times New Roman"/>
          <w:bCs/>
          <w:kern w:val="1"/>
          <w:sz w:val="24"/>
          <w:szCs w:val="24"/>
          <w:lang w:eastAsia="zh-CN"/>
        </w:rPr>
        <w:t xml:space="preserve"> быть произведены на заводе-изготовителе оргтехники.</w:t>
      </w:r>
    </w:p>
    <w:p w:rsidR="00631A27" w:rsidRPr="00631A27" w:rsidRDefault="00631A27" w:rsidP="00631A27">
      <w:pPr>
        <w:suppressAutoHyphens/>
        <w:spacing w:after="0" w:line="100" w:lineRule="atLeast"/>
        <w:jc w:val="both"/>
        <w:rPr>
          <w:rFonts w:ascii="Times New Roman" w:eastAsia="Times New Roman" w:hAnsi="Times New Roman" w:cs="Times New Roman"/>
          <w:bCs/>
          <w:kern w:val="1"/>
          <w:sz w:val="24"/>
          <w:szCs w:val="24"/>
          <w:lang w:eastAsia="zh-CN"/>
        </w:rPr>
      </w:pPr>
      <w:r w:rsidRPr="00631A27">
        <w:rPr>
          <w:rFonts w:ascii="Times New Roman" w:eastAsia="Times New Roman" w:hAnsi="Times New Roman" w:cs="Times New Roman"/>
          <w:bCs/>
          <w:kern w:val="1"/>
          <w:sz w:val="24"/>
          <w:szCs w:val="24"/>
          <w:lang w:eastAsia="zh-CN"/>
        </w:rPr>
        <w:tab/>
        <w:t xml:space="preserve">Заказчик имеет право потребовать </w:t>
      </w:r>
      <w:r w:rsidR="009C01A9" w:rsidRPr="00631A27">
        <w:rPr>
          <w:rFonts w:ascii="Times New Roman" w:eastAsia="Times New Roman" w:hAnsi="Times New Roman" w:cs="Times New Roman"/>
          <w:bCs/>
          <w:kern w:val="1"/>
          <w:sz w:val="24"/>
          <w:szCs w:val="24"/>
          <w:lang w:eastAsia="zh-CN"/>
        </w:rPr>
        <w:t>предоставить ему</w:t>
      </w:r>
      <w:r w:rsidRPr="00631A27">
        <w:rPr>
          <w:rFonts w:ascii="Times New Roman" w:eastAsia="Times New Roman" w:hAnsi="Times New Roman" w:cs="Times New Roman"/>
          <w:bCs/>
          <w:kern w:val="1"/>
          <w:sz w:val="24"/>
          <w:szCs w:val="24"/>
          <w:lang w:eastAsia="zh-CN"/>
        </w:rPr>
        <w:t xml:space="preserve"> только запасную часть без произведения восстановительных работ. </w:t>
      </w:r>
    </w:p>
    <w:p w:rsidR="00631A27" w:rsidRPr="00631A27" w:rsidRDefault="009C01A9" w:rsidP="00631A27">
      <w:pPr>
        <w:suppressAutoHyphens/>
        <w:spacing w:after="0" w:line="100" w:lineRule="atLeast"/>
        <w:ind w:firstLine="701"/>
        <w:jc w:val="both"/>
        <w:rPr>
          <w:rFonts w:ascii="Arial" w:eastAsia="Times New Roman" w:hAnsi="Arial" w:cs="Arial"/>
          <w:kern w:val="1"/>
          <w:sz w:val="20"/>
          <w:szCs w:val="20"/>
          <w:lang w:eastAsia="zh-CN"/>
        </w:rPr>
      </w:pPr>
      <w:r w:rsidRPr="00631A27">
        <w:rPr>
          <w:rFonts w:ascii="Times New Roman" w:eastAsia="Times New Roman" w:hAnsi="Times New Roman" w:cs="Times New Roman"/>
          <w:bCs/>
          <w:kern w:val="1"/>
          <w:sz w:val="24"/>
          <w:szCs w:val="24"/>
          <w:lang w:eastAsia="zh-CN"/>
        </w:rPr>
        <w:t>Заказчик имеет</w:t>
      </w:r>
      <w:r w:rsidR="00631A27" w:rsidRPr="00631A27">
        <w:rPr>
          <w:rFonts w:ascii="Times New Roman" w:eastAsia="Times New Roman" w:hAnsi="Times New Roman" w:cs="Times New Roman"/>
          <w:bCs/>
          <w:kern w:val="1"/>
          <w:sz w:val="24"/>
          <w:szCs w:val="24"/>
          <w:lang w:eastAsia="zh-CN"/>
        </w:rPr>
        <w:t xml:space="preserve"> право требовать </w:t>
      </w:r>
      <w:r w:rsidRPr="00631A27">
        <w:rPr>
          <w:rFonts w:ascii="Times New Roman" w:eastAsia="Times New Roman" w:hAnsi="Times New Roman" w:cs="Times New Roman"/>
          <w:bCs/>
          <w:kern w:val="1"/>
          <w:sz w:val="24"/>
          <w:szCs w:val="24"/>
          <w:lang w:eastAsia="zh-CN"/>
        </w:rPr>
        <w:t>проведения только</w:t>
      </w:r>
      <w:r w:rsidR="00631A27" w:rsidRPr="00631A27">
        <w:rPr>
          <w:rFonts w:ascii="Times New Roman" w:eastAsia="Times New Roman" w:hAnsi="Times New Roman" w:cs="Times New Roman"/>
          <w:bCs/>
          <w:kern w:val="1"/>
          <w:sz w:val="24"/>
          <w:szCs w:val="24"/>
          <w:lang w:eastAsia="zh-CN"/>
        </w:rPr>
        <w:t xml:space="preserve"> тех ремонтных работ, </w:t>
      </w:r>
      <w:r w:rsidRPr="00631A27">
        <w:rPr>
          <w:rFonts w:ascii="Times New Roman" w:eastAsia="Times New Roman" w:hAnsi="Times New Roman" w:cs="Times New Roman"/>
          <w:bCs/>
          <w:kern w:val="1"/>
          <w:sz w:val="24"/>
          <w:szCs w:val="24"/>
          <w:lang w:eastAsia="zh-CN"/>
        </w:rPr>
        <w:t>которые необходимы</w:t>
      </w:r>
      <w:r w:rsidR="00631A27" w:rsidRPr="00631A27">
        <w:rPr>
          <w:rFonts w:ascii="Times New Roman" w:eastAsia="Times New Roman" w:hAnsi="Times New Roman" w:cs="Times New Roman"/>
          <w:bCs/>
          <w:kern w:val="1"/>
          <w:sz w:val="24"/>
          <w:szCs w:val="24"/>
          <w:lang w:eastAsia="zh-CN"/>
        </w:rPr>
        <w:t xml:space="preserve"> Заказчику согласно его собственной диагностики.</w:t>
      </w:r>
    </w:p>
    <w:p w:rsidR="00631A27" w:rsidRPr="00631A27" w:rsidRDefault="00631A27" w:rsidP="00631A27">
      <w:pPr>
        <w:suppressAutoHyphens/>
        <w:spacing w:after="0" w:line="100" w:lineRule="atLeast"/>
        <w:jc w:val="both"/>
        <w:rPr>
          <w:rFonts w:ascii="Arial" w:eastAsia="Times New Roman" w:hAnsi="Arial" w:cs="Arial"/>
          <w:kern w:val="1"/>
          <w:sz w:val="20"/>
          <w:szCs w:val="20"/>
          <w:lang w:eastAsia="zh-CN"/>
        </w:rPr>
      </w:pP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b/>
          <w:kern w:val="1"/>
          <w:sz w:val="24"/>
          <w:szCs w:val="24"/>
          <w:lang w:eastAsia="zh-CN"/>
        </w:rPr>
        <w:t>Все замененные детали на оборудование являются собственностью Заказчика и должны быть возвращены Заказчику.</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Приоритет запроса в гарантийных случаях приравнен по времени реагирования и времени решения проблемы к критической проблеме (КП) в случае если проблема возникла по адресу Заказчика в г. Уфе.</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Время реагирования по гарантийным случаям, возникшим с оргтехникой Заказчика:</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r w:rsidRPr="00631A27">
        <w:rPr>
          <w:rFonts w:ascii="Times New Roman" w:eastAsia="Times New Roman" w:hAnsi="Times New Roman" w:cs="Times New Roman"/>
          <w:kern w:val="1"/>
          <w:sz w:val="24"/>
          <w:szCs w:val="24"/>
          <w:lang w:eastAsia="zh-CN"/>
        </w:rPr>
        <w:t xml:space="preserve"> время решения проблемы 1 рабочий день, доставка по адресу Заказчика 1 рабочий день.</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kern w:val="1"/>
          <w:sz w:val="24"/>
          <w:szCs w:val="24"/>
          <w:lang w:eastAsia="zh-CN"/>
        </w:rPr>
      </w:pPr>
    </w:p>
    <w:p w:rsid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r>
        <w:rPr>
          <w:rFonts w:ascii="Times New Roman" w:eastAsia="Times New Roman" w:hAnsi="Times New Roman" w:cs="Times New Roman"/>
          <w:b/>
          <w:kern w:val="1"/>
          <w:sz w:val="24"/>
          <w:szCs w:val="24"/>
          <w:lang w:eastAsia="zh-CN"/>
        </w:rPr>
        <w:t>Прейскурант</w:t>
      </w:r>
      <w:r w:rsidRPr="00631A27">
        <w:rPr>
          <w:rFonts w:ascii="Times New Roman" w:eastAsia="Times New Roman" w:hAnsi="Times New Roman" w:cs="Times New Roman"/>
          <w:b/>
          <w:kern w:val="1"/>
          <w:sz w:val="24"/>
          <w:szCs w:val="24"/>
          <w:lang w:eastAsia="zh-CN"/>
        </w:rPr>
        <w:t xml:space="preserve"> запасных частей и комплектующих к оргтехнике, используемой в ПАО «Башинформсвязь» представлен в </w:t>
      </w:r>
      <w:r>
        <w:rPr>
          <w:rFonts w:ascii="Times New Roman" w:eastAsia="Times New Roman" w:hAnsi="Times New Roman" w:cs="Times New Roman"/>
          <w:b/>
          <w:kern w:val="1"/>
          <w:sz w:val="24"/>
          <w:szCs w:val="24"/>
          <w:lang w:eastAsia="zh-CN"/>
        </w:rPr>
        <w:t>отдельном файле «ТЗ-</w:t>
      </w:r>
      <w:r w:rsidRPr="00631A27">
        <w:rPr>
          <w:rFonts w:ascii="Times New Roman" w:eastAsia="Times New Roman" w:hAnsi="Times New Roman" w:cs="Times New Roman"/>
          <w:b/>
          <w:kern w:val="1"/>
          <w:sz w:val="24"/>
          <w:szCs w:val="24"/>
          <w:lang w:eastAsia="zh-CN"/>
        </w:rPr>
        <w:t>Пр</w:t>
      </w:r>
      <w:r>
        <w:rPr>
          <w:rFonts w:ascii="Times New Roman" w:eastAsia="Times New Roman" w:hAnsi="Times New Roman" w:cs="Times New Roman"/>
          <w:b/>
          <w:kern w:val="1"/>
          <w:sz w:val="24"/>
          <w:szCs w:val="24"/>
          <w:lang w:eastAsia="zh-CN"/>
        </w:rPr>
        <w:t>ейскурант ЗИП»</w:t>
      </w:r>
    </w:p>
    <w:p w:rsidR="00631A27" w:rsidRPr="00631A27" w:rsidRDefault="00631A27" w:rsidP="00631A27">
      <w:pPr>
        <w:suppressAutoHyphens/>
        <w:spacing w:after="0" w:line="100" w:lineRule="atLeast"/>
        <w:ind w:firstLine="567"/>
        <w:jc w:val="both"/>
        <w:rPr>
          <w:rFonts w:ascii="Times New Roman" w:eastAsia="Times New Roman" w:hAnsi="Times New Roman" w:cs="Times New Roman"/>
          <w:b/>
          <w:kern w:val="1"/>
          <w:sz w:val="24"/>
          <w:szCs w:val="24"/>
          <w:lang w:eastAsia="zh-CN"/>
        </w:rPr>
      </w:pPr>
    </w:p>
    <w:p w:rsidR="00C12DAB" w:rsidRDefault="00C12DAB" w:rsidP="00E17A42">
      <w:pPr>
        <w:rPr>
          <w:rFonts w:ascii="Times New Roman" w:hAnsi="Times New Roman" w:cs="Times New Roman"/>
          <w:sz w:val="28"/>
          <w:szCs w:val="28"/>
        </w:rPr>
      </w:pPr>
    </w:p>
    <w:p w:rsidR="00631A27" w:rsidRDefault="00631A27" w:rsidP="00E17A42">
      <w:pPr>
        <w:rPr>
          <w:rFonts w:ascii="Times New Roman" w:hAnsi="Times New Roman" w:cs="Times New Roman"/>
          <w:sz w:val="28"/>
          <w:szCs w:val="28"/>
        </w:rPr>
      </w:pPr>
    </w:p>
    <w:p w:rsidR="00631A27" w:rsidRDefault="00631A27" w:rsidP="00E17A42">
      <w:pPr>
        <w:rPr>
          <w:rFonts w:ascii="Times New Roman" w:hAnsi="Times New Roman" w:cs="Times New Roman"/>
          <w:sz w:val="28"/>
          <w:szCs w:val="28"/>
        </w:rPr>
      </w:pPr>
    </w:p>
    <w:p w:rsidR="00631A27" w:rsidRDefault="00631A27" w:rsidP="00E17A42">
      <w:pPr>
        <w:rPr>
          <w:rFonts w:ascii="Times New Roman" w:hAnsi="Times New Roman" w:cs="Times New Roman"/>
          <w:sz w:val="28"/>
          <w:szCs w:val="28"/>
        </w:rPr>
      </w:pPr>
    </w:p>
    <w:p w:rsidR="00C12DAB" w:rsidRDefault="00C12DAB" w:rsidP="00E17A42">
      <w:pPr>
        <w:rPr>
          <w:rFonts w:ascii="Times New Roman" w:hAnsi="Times New Roman" w:cs="Times New Roman"/>
          <w:sz w:val="28"/>
          <w:szCs w:val="28"/>
        </w:rPr>
      </w:pPr>
    </w:p>
    <w:p w:rsidR="007803DD" w:rsidRDefault="00C37FBF" w:rsidP="00E17A42">
      <w:pPr>
        <w:rPr>
          <w:rFonts w:ascii="Times New Roman" w:hAnsi="Times New Roman" w:cs="Times New Roman"/>
          <w:b/>
          <w:color w:val="1F3864" w:themeColor="accent5" w:themeShade="80"/>
          <w:sz w:val="32"/>
          <w:szCs w:val="32"/>
        </w:rPr>
      </w:pPr>
      <w:r w:rsidRPr="00C37FBF">
        <w:rPr>
          <w:rFonts w:ascii="Times New Roman" w:hAnsi="Times New Roman" w:cs="Times New Roman"/>
          <w:b/>
          <w:color w:val="1F3864" w:themeColor="accent5" w:themeShade="80"/>
          <w:sz w:val="32"/>
          <w:szCs w:val="32"/>
        </w:rPr>
        <w:t xml:space="preserve">РАЗДЕЛ </w:t>
      </w:r>
      <w:r w:rsidRPr="00C37FBF">
        <w:rPr>
          <w:rFonts w:ascii="Times New Roman" w:hAnsi="Times New Roman" w:cs="Times New Roman"/>
          <w:b/>
          <w:color w:val="1F3864" w:themeColor="accent5" w:themeShade="80"/>
          <w:sz w:val="32"/>
          <w:szCs w:val="32"/>
          <w:lang w:val="en-US"/>
        </w:rPr>
        <w:t>V</w:t>
      </w:r>
      <w:r w:rsidRPr="00C37FBF">
        <w:rPr>
          <w:rFonts w:ascii="Times New Roman" w:hAnsi="Times New Roman" w:cs="Times New Roman"/>
          <w:b/>
          <w:color w:val="1F3864" w:themeColor="accent5" w:themeShade="80"/>
          <w:sz w:val="32"/>
          <w:szCs w:val="32"/>
        </w:rPr>
        <w:t xml:space="preserve"> Проект договора  </w:t>
      </w:r>
    </w:p>
    <w:p w:rsidR="00F66DA8" w:rsidRDefault="00F66DA8" w:rsidP="00E17A42">
      <w:pPr>
        <w:rPr>
          <w:rFonts w:ascii="Times New Roman" w:hAnsi="Times New Roman" w:cs="Times New Roman"/>
          <w:b/>
          <w:color w:val="1F3864" w:themeColor="accent5" w:themeShade="80"/>
          <w:sz w:val="32"/>
          <w:szCs w:val="32"/>
        </w:rPr>
      </w:pPr>
      <w:r>
        <w:rPr>
          <w:rFonts w:ascii="Times New Roman" w:hAnsi="Times New Roman" w:cs="Times New Roman"/>
          <w:b/>
          <w:color w:val="1F3864" w:themeColor="accent5" w:themeShade="80"/>
          <w:sz w:val="32"/>
          <w:szCs w:val="32"/>
        </w:rPr>
        <w:t xml:space="preserve"> Представлен в отдельном файле – «Проект договора»</w:t>
      </w: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p w:rsidR="0077707B" w:rsidRDefault="0077707B" w:rsidP="00E17A42">
      <w:pPr>
        <w:rPr>
          <w:rFonts w:ascii="Times New Roman" w:hAnsi="Times New Roman" w:cs="Times New Roman"/>
          <w:b/>
          <w:color w:val="1F3864" w:themeColor="accent5" w:themeShade="80"/>
          <w:sz w:val="32"/>
          <w:szCs w:val="32"/>
        </w:rPr>
      </w:pPr>
    </w:p>
    <w:p w:rsidR="00F66DA8" w:rsidRDefault="00F66DA8" w:rsidP="00E17A42">
      <w:pPr>
        <w:rPr>
          <w:rFonts w:ascii="Times New Roman" w:hAnsi="Times New Roman" w:cs="Times New Roman"/>
          <w:b/>
          <w:color w:val="1F3864" w:themeColor="accent5" w:themeShade="80"/>
          <w:sz w:val="32"/>
          <w:szCs w:val="32"/>
        </w:rPr>
      </w:pPr>
    </w:p>
    <w:sectPr w:rsidR="00F66DA8" w:rsidSect="00661A10">
      <w:headerReference w:type="default" r:id="rId48"/>
      <w:pgSz w:w="11906" w:h="16838"/>
      <w:pgMar w:top="567" w:right="1133" w:bottom="567" w:left="851" w:header="709" w:footer="709"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4D51" w:rsidRDefault="00484D51" w:rsidP="00D93D3D">
      <w:pPr>
        <w:spacing w:after="0" w:line="240" w:lineRule="auto"/>
      </w:pPr>
      <w:r>
        <w:separator/>
      </w:r>
    </w:p>
  </w:endnote>
  <w:endnote w:type="continuationSeparator" w:id="0">
    <w:p w:rsidR="00484D51" w:rsidRDefault="00484D51" w:rsidP="00D93D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OpenSymbol;Arial Unicode MS">
    <w:altName w:val="Times New Roman"/>
    <w:panose1 w:val="00000000000000000000"/>
    <w:charset w:val="00"/>
    <w:family w:val="roman"/>
    <w:notTrueType/>
    <w:pitch w:val="default"/>
  </w:font>
  <w:font w:name="OpenSymbol">
    <w:altName w:val="Arial Unicode MS"/>
    <w:charset w:val="01"/>
    <w:family w:val="roman"/>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charset w:val="01"/>
    <w:family w:val="roman"/>
    <w:pitch w:val="variable"/>
  </w:font>
  <w:font w:name="Noto Sans CJK SC Regular">
    <w:altName w:val="Times New Roman"/>
    <w:panose1 w:val="00000000000000000000"/>
    <w:charset w:val="00"/>
    <w:family w:val="roman"/>
    <w:notTrueType/>
    <w:pitch w:val="default"/>
  </w:font>
  <w:font w:name="FreeSans">
    <w:altName w:val="MS Mincho"/>
    <w:charset w:val="80"/>
    <w:family w:val="auto"/>
    <w:pitch w:val="variable"/>
  </w:font>
  <w:font w:name="Verdana">
    <w:panose1 w:val="020B0604030504040204"/>
    <w:charset w:val="CC"/>
    <w:family w:val="swiss"/>
    <w:pitch w:val="variable"/>
    <w:sig w:usb0="A10006FF" w:usb1="4000205B" w:usb2="00000010" w:usb3="00000000" w:csb0="0000019F" w:csb1="00000000"/>
  </w:font>
  <w:font w:name="PragmaticaTT">
    <w:panose1 w:val="00000000000000000000"/>
    <w:charset w:val="02"/>
    <w:family w:val="auto"/>
    <w:notTrueType/>
    <w:pitch w:val="variable"/>
  </w:font>
  <w:font w:name="GaramondNarrowC">
    <w:altName w:val="Courier New"/>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4D51" w:rsidRDefault="00484D51" w:rsidP="00D93D3D">
      <w:pPr>
        <w:spacing w:after="0" w:line="240" w:lineRule="auto"/>
      </w:pPr>
      <w:r>
        <w:separator/>
      </w:r>
    </w:p>
  </w:footnote>
  <w:footnote w:type="continuationSeparator" w:id="0">
    <w:p w:rsidR="00484D51" w:rsidRDefault="00484D51" w:rsidP="00D93D3D">
      <w:pPr>
        <w:spacing w:after="0" w:line="240" w:lineRule="auto"/>
      </w:pPr>
      <w:r>
        <w:continuationSeparator/>
      </w:r>
    </w:p>
  </w:footnote>
  <w:footnote w:id="1">
    <w:p w:rsidR="00484D51" w:rsidRPr="00901992" w:rsidRDefault="00484D51" w:rsidP="00D93D3D">
      <w:pPr>
        <w:pStyle w:val="afc"/>
        <w:jc w:val="both"/>
        <w:rPr>
          <w:color w:val="FF000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Default="00484D51">
    <w:pPr>
      <w:pStyle w:val="ab"/>
      <w:jc w:val="center"/>
    </w:pPr>
  </w:p>
  <w:p w:rsidR="00484D51" w:rsidRDefault="00484D5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Default="00484D51">
    <w:pPr>
      <w:pStyle w:val="ab"/>
      <w:jc w:val="center"/>
    </w:pPr>
  </w:p>
  <w:p w:rsidR="00484D51" w:rsidRDefault="00484D51">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Pr="008114B4" w:rsidRDefault="00484D51" w:rsidP="008114B4">
    <w:pPr>
      <w:pStyle w:val="ab"/>
      <w:jc w:val="center"/>
      <w:rPr>
        <w:b/>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4D51" w:rsidRPr="00491F84" w:rsidRDefault="00484D51" w:rsidP="00491F8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rPr>
        <w:rFonts w:cs="Times New Roman"/>
      </w:rPr>
    </w:lvl>
  </w:abstractNum>
  <w:abstractNum w:abstractNumId="1" w15:restartNumberingAfterBreak="0">
    <w:nsid w:val="FFFFFF80"/>
    <w:multiLevelType w:val="singleLevel"/>
    <w:tmpl w:val="CD68931E"/>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a"/>
      <w:lvlText w:val="%1."/>
      <w:lvlJc w:val="left"/>
      <w:pPr>
        <w:tabs>
          <w:tab w:val="num" w:pos="360"/>
        </w:tabs>
        <w:ind w:left="360" w:hanging="360"/>
      </w:pPr>
      <w:rPr>
        <w:rFonts w:cs="Times New Roman"/>
      </w:rPr>
    </w:lvl>
  </w:abstractNum>
  <w:abstractNum w:abstractNumId="5"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194469E"/>
    <w:multiLevelType w:val="multilevel"/>
    <w:tmpl w:val="3BE07502"/>
    <w:lvl w:ilvl="0">
      <w:start w:val="1"/>
      <w:numFmt w:val="bullet"/>
      <w:pStyle w:val="1"/>
      <w:lvlText w:val="­"/>
      <w:lvlJc w:val="left"/>
      <w:pPr>
        <w:tabs>
          <w:tab w:val="num" w:pos="1173"/>
        </w:tabs>
        <w:ind w:left="1173" w:hanging="453"/>
      </w:pPr>
      <w:rPr>
        <w:rFonts w:ascii="Courier New" w:hAnsi="Courier New" w:hint="default"/>
      </w:rPr>
    </w:lvl>
    <w:lvl w:ilvl="1">
      <w:start w:val="6"/>
      <w:numFmt w:val="decimal"/>
      <w:pStyle w:val="a0"/>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9" w15:restartNumberingAfterBreak="0">
    <w:nsid w:val="030C032F"/>
    <w:multiLevelType w:val="hybridMultilevel"/>
    <w:tmpl w:val="75EAFD4E"/>
    <w:styleLink w:val="43"/>
    <w:lvl w:ilvl="0" w:tplc="B6544900">
      <w:start w:val="1"/>
      <w:numFmt w:val="bullet"/>
      <w:pStyle w:val="a1"/>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4E20639"/>
    <w:multiLevelType w:val="hybridMultilevel"/>
    <w:tmpl w:val="058C2B50"/>
    <w:lvl w:ilvl="0" w:tplc="E75A132C">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1" w15:restartNumberingAfterBreak="0">
    <w:nsid w:val="0C5B2660"/>
    <w:multiLevelType w:val="multilevel"/>
    <w:tmpl w:val="0419001F"/>
    <w:styleLink w:val="2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131835AC"/>
    <w:multiLevelType w:val="hybridMultilevel"/>
    <w:tmpl w:val="C3E256B6"/>
    <w:lvl w:ilvl="0" w:tplc="00BC6A26">
      <w:start w:val="1"/>
      <w:numFmt w:val="decimal"/>
      <w:lvlText w:val="%1."/>
      <w:lvlJc w:val="left"/>
      <w:pPr>
        <w:ind w:left="720" w:hanging="360"/>
      </w:pPr>
      <w:rPr>
        <w:rFonts w:hint="default"/>
        <w:b/>
        <w:i w:val="0"/>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multilevel"/>
    <w:tmpl w:val="5A16866C"/>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56A5FCE"/>
    <w:multiLevelType w:val="multilevel"/>
    <w:tmpl w:val="0EB0DF1E"/>
    <w:lvl w:ilvl="0">
      <w:start w:val="1"/>
      <w:numFmt w:val="decimal"/>
      <w:pStyle w:val="a2"/>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6" w15:restartNumberingAfterBreak="0">
    <w:nsid w:val="37144C13"/>
    <w:multiLevelType w:val="multilevel"/>
    <w:tmpl w:val="8E340A64"/>
    <w:styleLink w:val="1111112"/>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3A9369EC"/>
    <w:multiLevelType w:val="multilevel"/>
    <w:tmpl w:val="3AC89220"/>
    <w:styleLink w:val="1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bCs/>
        <w:i w:val="0"/>
        <w:iCs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iCs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8" w15:restartNumberingAfterBreak="0">
    <w:nsid w:val="3B5860C3"/>
    <w:multiLevelType w:val="hybridMultilevel"/>
    <w:tmpl w:val="3DA2DE86"/>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1BA2024"/>
    <w:multiLevelType w:val="multilevel"/>
    <w:tmpl w:val="67BC22C4"/>
    <w:lvl w:ilvl="0">
      <w:start w:val="1"/>
      <w:numFmt w:val="decimal"/>
      <w:pStyle w:val="a3"/>
      <w:suff w:val="space"/>
      <w:lvlText w:val="%1."/>
      <w:lvlJc w:val="left"/>
      <w:pPr>
        <w:ind w:left="360" w:hanging="360"/>
      </w:pPr>
      <w:rPr>
        <w:rFonts w:cs="Times New Roman"/>
        <w:b/>
        <w:bCs/>
      </w:rPr>
    </w:lvl>
    <w:lvl w:ilvl="1">
      <w:start w:val="1"/>
      <w:numFmt w:val="decimal"/>
      <w:suff w:val="space"/>
      <w:lvlText w:val="%1.%2."/>
      <w:lvlJc w:val="left"/>
      <w:pPr>
        <w:ind w:left="432" w:hanging="432"/>
      </w:pPr>
      <w:rPr>
        <w:rFonts w:cs="Times New Roman"/>
        <w:b w:val="0"/>
        <w:bCs w:val="0"/>
      </w:rPr>
    </w:lvl>
    <w:lvl w:ilvl="2">
      <w:start w:val="1"/>
      <w:numFmt w:val="decimal"/>
      <w:lvlText w:val="%3."/>
      <w:lvlJc w:val="left"/>
      <w:pPr>
        <w:tabs>
          <w:tab w:val="num" w:pos="1044"/>
        </w:tabs>
        <w:ind w:left="1044" w:hanging="504"/>
      </w:pPr>
      <w:rPr>
        <w:rFonts w:ascii="Times New Roman" w:eastAsia="Times New Roman" w:hAnsi="Times New Roman" w:cs="Times New Roman"/>
        <w:b w:val="0"/>
        <w:bCs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15:restartNumberingAfterBreak="0">
    <w:nsid w:val="5CFA242F"/>
    <w:multiLevelType w:val="hybridMultilevel"/>
    <w:tmpl w:val="DED88EEA"/>
    <w:lvl w:ilvl="0" w:tplc="C9AC5E7E">
      <w:start w:val="1"/>
      <w:numFmt w:val="decimal"/>
      <w:pStyle w:val="20"/>
      <w:lvlText w:val="1.%1"/>
      <w:lvlJc w:val="left"/>
      <w:pPr>
        <w:tabs>
          <w:tab w:val="num" w:pos="927"/>
        </w:tabs>
        <w:ind w:firstLine="567"/>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lowerRoman"/>
      <w:pStyle w:val="31"/>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5D8D3A00"/>
    <w:multiLevelType w:val="multilevel"/>
    <w:tmpl w:val="C4E65C72"/>
    <w:styleLink w:val="41"/>
    <w:lvl w:ilvl="0">
      <w:start w:val="1"/>
      <w:numFmt w:val="bullet"/>
      <w:lvlText w:val=""/>
      <w:lvlJc w:val="left"/>
      <w:pPr>
        <w:tabs>
          <w:tab w:val="num" w:pos="777"/>
        </w:tabs>
        <w:ind w:left="777" w:hanging="360"/>
      </w:pPr>
      <w:rPr>
        <w:rFonts w:ascii="Symbol" w:hAnsi="Symbol" w:cs="OpenSymbol;Arial Unicode MS" w:hint="default"/>
        <w:sz w:val="22"/>
      </w:rPr>
    </w:lvl>
    <w:lvl w:ilvl="1">
      <w:start w:val="1"/>
      <w:numFmt w:val="bullet"/>
      <w:lvlText w:val="◦"/>
      <w:lvlJc w:val="left"/>
      <w:pPr>
        <w:tabs>
          <w:tab w:val="num" w:pos="1137"/>
        </w:tabs>
        <w:ind w:left="1137" w:hanging="360"/>
      </w:pPr>
      <w:rPr>
        <w:rFonts w:ascii="OpenSymbol" w:hAnsi="OpenSymbol" w:cs="OpenSymbol;Arial Unicode MS" w:hint="default"/>
      </w:rPr>
    </w:lvl>
    <w:lvl w:ilvl="2">
      <w:start w:val="1"/>
      <w:numFmt w:val="bullet"/>
      <w:lvlText w:val="▪"/>
      <w:lvlJc w:val="left"/>
      <w:pPr>
        <w:tabs>
          <w:tab w:val="num" w:pos="1497"/>
        </w:tabs>
        <w:ind w:left="1497" w:hanging="360"/>
      </w:pPr>
      <w:rPr>
        <w:rFonts w:ascii="OpenSymbol" w:hAnsi="OpenSymbol" w:cs="OpenSymbol;Arial Unicode MS" w:hint="default"/>
      </w:rPr>
    </w:lvl>
    <w:lvl w:ilvl="3">
      <w:start w:val="1"/>
      <w:numFmt w:val="bullet"/>
      <w:lvlText w:val=""/>
      <w:lvlJc w:val="left"/>
      <w:pPr>
        <w:tabs>
          <w:tab w:val="num" w:pos="1857"/>
        </w:tabs>
        <w:ind w:left="1857" w:hanging="360"/>
      </w:pPr>
      <w:rPr>
        <w:rFonts w:ascii="Symbol" w:hAnsi="Symbol" w:cs="OpenSymbol;Arial Unicode MS" w:hint="default"/>
      </w:rPr>
    </w:lvl>
    <w:lvl w:ilvl="4">
      <w:start w:val="1"/>
      <w:numFmt w:val="bullet"/>
      <w:lvlText w:val="◦"/>
      <w:lvlJc w:val="left"/>
      <w:pPr>
        <w:tabs>
          <w:tab w:val="num" w:pos="2217"/>
        </w:tabs>
        <w:ind w:left="2217" w:hanging="360"/>
      </w:pPr>
      <w:rPr>
        <w:rFonts w:ascii="OpenSymbol" w:hAnsi="OpenSymbol" w:cs="OpenSymbol;Arial Unicode MS" w:hint="default"/>
      </w:rPr>
    </w:lvl>
    <w:lvl w:ilvl="5">
      <w:start w:val="1"/>
      <w:numFmt w:val="bullet"/>
      <w:lvlText w:val="▪"/>
      <w:lvlJc w:val="left"/>
      <w:pPr>
        <w:tabs>
          <w:tab w:val="num" w:pos="2577"/>
        </w:tabs>
        <w:ind w:left="2577" w:hanging="360"/>
      </w:pPr>
      <w:rPr>
        <w:rFonts w:ascii="OpenSymbol" w:hAnsi="OpenSymbol" w:cs="OpenSymbol;Arial Unicode MS" w:hint="default"/>
      </w:rPr>
    </w:lvl>
    <w:lvl w:ilvl="6">
      <w:start w:val="1"/>
      <w:numFmt w:val="bullet"/>
      <w:lvlText w:val=""/>
      <w:lvlJc w:val="left"/>
      <w:pPr>
        <w:tabs>
          <w:tab w:val="num" w:pos="2937"/>
        </w:tabs>
        <w:ind w:left="2937" w:hanging="360"/>
      </w:pPr>
      <w:rPr>
        <w:rFonts w:ascii="Symbol" w:hAnsi="Symbol" w:cs="OpenSymbol;Arial Unicode MS" w:hint="default"/>
      </w:rPr>
    </w:lvl>
    <w:lvl w:ilvl="7">
      <w:start w:val="1"/>
      <w:numFmt w:val="bullet"/>
      <w:lvlText w:val="◦"/>
      <w:lvlJc w:val="left"/>
      <w:pPr>
        <w:tabs>
          <w:tab w:val="num" w:pos="3297"/>
        </w:tabs>
        <w:ind w:left="3297" w:hanging="360"/>
      </w:pPr>
      <w:rPr>
        <w:rFonts w:ascii="OpenSymbol" w:hAnsi="OpenSymbol" w:cs="OpenSymbol;Arial Unicode MS" w:hint="default"/>
      </w:rPr>
    </w:lvl>
    <w:lvl w:ilvl="8">
      <w:start w:val="1"/>
      <w:numFmt w:val="bullet"/>
      <w:lvlText w:val="▪"/>
      <w:lvlJc w:val="left"/>
      <w:pPr>
        <w:tabs>
          <w:tab w:val="num" w:pos="3657"/>
        </w:tabs>
        <w:ind w:left="3657" w:hanging="360"/>
      </w:pPr>
      <w:rPr>
        <w:rFonts w:ascii="OpenSymbol" w:hAnsi="OpenSymbol" w:cs="OpenSymbol;Arial Unicode MS" w:hint="default"/>
      </w:rPr>
    </w:lvl>
  </w:abstractNum>
  <w:abstractNum w:abstractNumId="23" w15:restartNumberingAfterBreak="0">
    <w:nsid w:val="68C46E32"/>
    <w:multiLevelType w:val="hybridMultilevel"/>
    <w:tmpl w:val="9DB8040C"/>
    <w:styleLink w:val="12"/>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35149A"/>
    <w:multiLevelType w:val="hybridMultilevel"/>
    <w:tmpl w:val="D9D42C9A"/>
    <w:lvl w:ilvl="0" w:tplc="992466D8">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5" w15:restartNumberingAfterBreak="0">
    <w:nsid w:val="6C8E56BD"/>
    <w:multiLevelType w:val="multilevel"/>
    <w:tmpl w:val="1BF6F132"/>
    <w:styleLink w:val="21"/>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iCs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26" w15:restartNumberingAfterBreak="0">
    <w:nsid w:val="70943F09"/>
    <w:multiLevelType w:val="hybridMultilevel"/>
    <w:tmpl w:val="0876F170"/>
    <w:lvl w:ilvl="0" w:tplc="B9801812">
      <w:start w:val="1"/>
      <w:numFmt w:val="bullet"/>
      <w:lvlText w:val=""/>
      <w:lvlJc w:val="left"/>
      <w:pPr>
        <w:ind w:left="862" w:hanging="360"/>
      </w:pPr>
      <w:rPr>
        <w:rFonts w:ascii="Symbol" w:hAnsi="Symbol" w:hint="default"/>
      </w:rPr>
    </w:lvl>
    <w:lvl w:ilvl="1" w:tplc="EA683A88">
      <w:start w:val="1"/>
      <w:numFmt w:val="decimal"/>
      <w:pStyle w:val="23"/>
      <w:lvlText w:val="%2."/>
      <w:lvlJc w:val="left"/>
      <w:pPr>
        <w:tabs>
          <w:tab w:val="num" w:pos="1440"/>
        </w:tabs>
        <w:ind w:left="1440" w:hanging="360"/>
      </w:pPr>
      <w:rPr>
        <w:rFonts w:cs="Times New Roman"/>
      </w:rPr>
    </w:lvl>
    <w:lvl w:ilvl="2" w:tplc="C220DCFA">
      <w:start w:val="1"/>
      <w:numFmt w:val="decimal"/>
      <w:pStyle w:val="32"/>
      <w:lvlText w:val="%3."/>
      <w:lvlJc w:val="left"/>
      <w:pPr>
        <w:tabs>
          <w:tab w:val="num" w:pos="2160"/>
        </w:tabs>
        <w:ind w:left="2160" w:hanging="360"/>
      </w:pPr>
      <w:rPr>
        <w:rFonts w:cs="Times New Roman"/>
      </w:rPr>
    </w:lvl>
    <w:lvl w:ilvl="3" w:tplc="FDB6C778">
      <w:start w:val="1"/>
      <w:numFmt w:val="decimal"/>
      <w:lvlText w:val="%4."/>
      <w:lvlJc w:val="left"/>
      <w:pPr>
        <w:tabs>
          <w:tab w:val="num" w:pos="2880"/>
        </w:tabs>
        <w:ind w:left="2880" w:hanging="360"/>
      </w:pPr>
      <w:rPr>
        <w:rFonts w:cs="Times New Roman"/>
      </w:rPr>
    </w:lvl>
    <w:lvl w:ilvl="4" w:tplc="F676B690">
      <w:start w:val="1"/>
      <w:numFmt w:val="decimal"/>
      <w:lvlText w:val="%5."/>
      <w:lvlJc w:val="left"/>
      <w:pPr>
        <w:tabs>
          <w:tab w:val="num" w:pos="3600"/>
        </w:tabs>
        <w:ind w:left="3600" w:hanging="360"/>
      </w:pPr>
      <w:rPr>
        <w:rFonts w:cs="Times New Roman"/>
      </w:rPr>
    </w:lvl>
    <w:lvl w:ilvl="5" w:tplc="2D6AC6AC">
      <w:start w:val="1"/>
      <w:numFmt w:val="decimal"/>
      <w:lvlText w:val="%6."/>
      <w:lvlJc w:val="left"/>
      <w:pPr>
        <w:tabs>
          <w:tab w:val="num" w:pos="4320"/>
        </w:tabs>
        <w:ind w:left="4320" w:hanging="360"/>
      </w:pPr>
      <w:rPr>
        <w:rFonts w:cs="Times New Roman"/>
      </w:rPr>
    </w:lvl>
    <w:lvl w:ilvl="6" w:tplc="6DAA7AE4">
      <w:start w:val="1"/>
      <w:numFmt w:val="decimal"/>
      <w:lvlText w:val="%7."/>
      <w:lvlJc w:val="left"/>
      <w:pPr>
        <w:tabs>
          <w:tab w:val="num" w:pos="5040"/>
        </w:tabs>
        <w:ind w:left="5040" w:hanging="360"/>
      </w:pPr>
      <w:rPr>
        <w:rFonts w:cs="Times New Roman"/>
      </w:rPr>
    </w:lvl>
    <w:lvl w:ilvl="7" w:tplc="D85CBA66">
      <w:start w:val="1"/>
      <w:numFmt w:val="decimal"/>
      <w:lvlText w:val="%8."/>
      <w:lvlJc w:val="left"/>
      <w:pPr>
        <w:tabs>
          <w:tab w:val="num" w:pos="5760"/>
        </w:tabs>
        <w:ind w:left="5760" w:hanging="360"/>
      </w:pPr>
      <w:rPr>
        <w:rFonts w:cs="Times New Roman"/>
      </w:rPr>
    </w:lvl>
    <w:lvl w:ilvl="8" w:tplc="79DC653C">
      <w:start w:val="1"/>
      <w:numFmt w:val="decimal"/>
      <w:lvlText w:val="%9."/>
      <w:lvlJc w:val="left"/>
      <w:pPr>
        <w:tabs>
          <w:tab w:val="num" w:pos="6480"/>
        </w:tabs>
        <w:ind w:left="6480" w:hanging="360"/>
      </w:pPr>
      <w:rPr>
        <w:rFonts w:cs="Times New Roman"/>
      </w:r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A89208D"/>
    <w:multiLevelType w:val="multilevel"/>
    <w:tmpl w:val="FFF26DB6"/>
    <w:lvl w:ilvl="0">
      <w:start w:val="4"/>
      <w:numFmt w:val="decimal"/>
      <w:lvlText w:val="%1"/>
      <w:lvlJc w:val="left"/>
      <w:pPr>
        <w:ind w:hanging="572"/>
      </w:pPr>
      <w:rPr>
        <w:rFonts w:hint="default"/>
      </w:rPr>
    </w:lvl>
    <w:lvl w:ilvl="1">
      <w:start w:val="2"/>
      <w:numFmt w:val="decimal"/>
      <w:lvlText w:val="%1.%2."/>
      <w:lvlJc w:val="left"/>
      <w:pPr>
        <w:ind w:hanging="572"/>
        <w:jc w:val="right"/>
      </w:pPr>
      <w:rPr>
        <w:rFonts w:ascii="Times New Roman" w:eastAsia="Times New Roman" w:hAnsi="Times New Roman" w:hint="default"/>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9" w15:restartNumberingAfterBreak="0">
    <w:nsid w:val="7A93246B"/>
    <w:multiLevelType w:val="hybridMultilevel"/>
    <w:tmpl w:val="829E53A0"/>
    <w:lvl w:ilvl="0" w:tplc="ADB69FC4">
      <w:start w:val="1"/>
      <w:numFmt w:val="upperRoman"/>
      <w:pStyle w:val="24"/>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D015ACE"/>
    <w:multiLevelType w:val="hybridMultilevel"/>
    <w:tmpl w:val="D4F2FDF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7E862809"/>
    <w:multiLevelType w:val="hybridMultilevel"/>
    <w:tmpl w:val="AD60BC6A"/>
    <w:lvl w:ilvl="0" w:tplc="0419000F">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9"/>
  </w:num>
  <w:num w:numId="2">
    <w:abstractNumId w:val="19"/>
  </w:num>
  <w:num w:numId="3">
    <w:abstractNumId w:val="18"/>
  </w:num>
  <w:num w:numId="4">
    <w:abstractNumId w:val="27"/>
  </w:num>
  <w:num w:numId="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0"/>
  </w:num>
  <w:num w:numId="8">
    <w:abstractNumId w:val="30"/>
  </w:num>
  <w:num w:numId="9">
    <w:abstractNumId w:val="31"/>
  </w:num>
  <w:num w:numId="10">
    <w:abstractNumId w:val="22"/>
  </w:num>
  <w:num w:numId="11">
    <w:abstractNumId w:val="4"/>
    <w:lvlOverride w:ilvl="0">
      <w:startOverride w:val="1"/>
    </w:lvlOverride>
  </w:num>
  <w:num w:numId="12">
    <w:abstractNumId w:val="3"/>
  </w:num>
  <w:num w:numId="13">
    <w:abstractNumId w:val="2"/>
  </w:num>
  <w:num w:numId="14">
    <w:abstractNumId w:val="0"/>
    <w:lvlOverride w:ilvl="0">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9">
    <w:abstractNumId w:val="8"/>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25"/>
  </w:num>
  <w:num w:numId="22">
    <w:abstractNumId w:val="1"/>
  </w:num>
  <w:num w:numId="23">
    <w:abstractNumId w:val="23"/>
  </w:num>
  <w:num w:numId="24">
    <w:abstractNumId w:val="11"/>
  </w:num>
  <w:num w:numId="25">
    <w:abstractNumId w:val="9"/>
  </w:num>
  <w:num w:numId="26">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24"/>
  </w:num>
  <w:num w:numId="29">
    <w:abstractNumId w:val="12"/>
  </w:num>
  <w:num w:numId="30">
    <w:abstractNumId w:val="28"/>
  </w:num>
  <w:num w:numId="31">
    <w:abstractNumId w:val="7"/>
  </w:num>
  <w:num w:numId="32">
    <w:abstractNumId w:val="5"/>
  </w:num>
  <w:num w:numId="33">
    <w:abstractNumId w:val="6"/>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860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3D3D"/>
    <w:rsid w:val="0000120C"/>
    <w:rsid w:val="00006D13"/>
    <w:rsid w:val="00007BB5"/>
    <w:rsid w:val="00017DF0"/>
    <w:rsid w:val="0002387C"/>
    <w:rsid w:val="00025629"/>
    <w:rsid w:val="00026251"/>
    <w:rsid w:val="00037129"/>
    <w:rsid w:val="00042AF5"/>
    <w:rsid w:val="00043148"/>
    <w:rsid w:val="00043671"/>
    <w:rsid w:val="00044A97"/>
    <w:rsid w:val="00044AF0"/>
    <w:rsid w:val="00046DED"/>
    <w:rsid w:val="00047533"/>
    <w:rsid w:val="00050382"/>
    <w:rsid w:val="00054D5F"/>
    <w:rsid w:val="00063039"/>
    <w:rsid w:val="00065512"/>
    <w:rsid w:val="00070F59"/>
    <w:rsid w:val="00073875"/>
    <w:rsid w:val="00081073"/>
    <w:rsid w:val="00081C08"/>
    <w:rsid w:val="0008372C"/>
    <w:rsid w:val="000971B4"/>
    <w:rsid w:val="000A0AA8"/>
    <w:rsid w:val="000C0E3A"/>
    <w:rsid w:val="000C12F9"/>
    <w:rsid w:val="000C5564"/>
    <w:rsid w:val="000D0C91"/>
    <w:rsid w:val="000D3DAB"/>
    <w:rsid w:val="000E418C"/>
    <w:rsid w:val="000E62F4"/>
    <w:rsid w:val="0011097B"/>
    <w:rsid w:val="00116984"/>
    <w:rsid w:val="00122883"/>
    <w:rsid w:val="001356B3"/>
    <w:rsid w:val="001520B5"/>
    <w:rsid w:val="001522F6"/>
    <w:rsid w:val="00163974"/>
    <w:rsid w:val="00170E87"/>
    <w:rsid w:val="001723F6"/>
    <w:rsid w:val="00177689"/>
    <w:rsid w:val="00182A6A"/>
    <w:rsid w:val="001832CE"/>
    <w:rsid w:val="001930BC"/>
    <w:rsid w:val="001B4FC6"/>
    <w:rsid w:val="001B64CA"/>
    <w:rsid w:val="001C0CB1"/>
    <w:rsid w:val="001C22E8"/>
    <w:rsid w:val="001C6A5C"/>
    <w:rsid w:val="001D0358"/>
    <w:rsid w:val="001E52D8"/>
    <w:rsid w:val="001F47B5"/>
    <w:rsid w:val="00200A8B"/>
    <w:rsid w:val="00213213"/>
    <w:rsid w:val="0021461F"/>
    <w:rsid w:val="00215FA6"/>
    <w:rsid w:val="00216623"/>
    <w:rsid w:val="00216933"/>
    <w:rsid w:val="002218F0"/>
    <w:rsid w:val="00227009"/>
    <w:rsid w:val="00227D58"/>
    <w:rsid w:val="00233CF6"/>
    <w:rsid w:val="00241CB6"/>
    <w:rsid w:val="002564B2"/>
    <w:rsid w:val="00256E86"/>
    <w:rsid w:val="00257A1D"/>
    <w:rsid w:val="00260BB9"/>
    <w:rsid w:val="002711C8"/>
    <w:rsid w:val="0027173A"/>
    <w:rsid w:val="0027771B"/>
    <w:rsid w:val="00284B6A"/>
    <w:rsid w:val="002919B2"/>
    <w:rsid w:val="002923FA"/>
    <w:rsid w:val="002A596C"/>
    <w:rsid w:val="002B2909"/>
    <w:rsid w:val="002B2D7E"/>
    <w:rsid w:val="002B7443"/>
    <w:rsid w:val="002B7FAB"/>
    <w:rsid w:val="002C6A2F"/>
    <w:rsid w:val="002D3874"/>
    <w:rsid w:val="002E1462"/>
    <w:rsid w:val="002E5717"/>
    <w:rsid w:val="002F3127"/>
    <w:rsid w:val="002F587B"/>
    <w:rsid w:val="002F63AB"/>
    <w:rsid w:val="002F680F"/>
    <w:rsid w:val="00303227"/>
    <w:rsid w:val="00305BBA"/>
    <w:rsid w:val="00307CFC"/>
    <w:rsid w:val="0031090D"/>
    <w:rsid w:val="003132E3"/>
    <w:rsid w:val="00314868"/>
    <w:rsid w:val="00315581"/>
    <w:rsid w:val="00315B79"/>
    <w:rsid w:val="00316803"/>
    <w:rsid w:val="00321BEF"/>
    <w:rsid w:val="00324361"/>
    <w:rsid w:val="003446BF"/>
    <w:rsid w:val="00347536"/>
    <w:rsid w:val="003564B8"/>
    <w:rsid w:val="0036057E"/>
    <w:rsid w:val="0036481B"/>
    <w:rsid w:val="003653B7"/>
    <w:rsid w:val="003665B2"/>
    <w:rsid w:val="00384078"/>
    <w:rsid w:val="0038568A"/>
    <w:rsid w:val="0038742B"/>
    <w:rsid w:val="00390292"/>
    <w:rsid w:val="003907F4"/>
    <w:rsid w:val="003958A0"/>
    <w:rsid w:val="003A4138"/>
    <w:rsid w:val="003B40F8"/>
    <w:rsid w:val="003B76B9"/>
    <w:rsid w:val="003D2407"/>
    <w:rsid w:val="003D7C07"/>
    <w:rsid w:val="003E0B15"/>
    <w:rsid w:val="003E5FC0"/>
    <w:rsid w:val="003E75F5"/>
    <w:rsid w:val="003F2C31"/>
    <w:rsid w:val="003F4361"/>
    <w:rsid w:val="003F4BD9"/>
    <w:rsid w:val="0040642D"/>
    <w:rsid w:val="0041204C"/>
    <w:rsid w:val="004158C5"/>
    <w:rsid w:val="00420717"/>
    <w:rsid w:val="00420A2F"/>
    <w:rsid w:val="004214C4"/>
    <w:rsid w:val="004228E1"/>
    <w:rsid w:val="004267AA"/>
    <w:rsid w:val="00426AB9"/>
    <w:rsid w:val="00435285"/>
    <w:rsid w:val="00436EE9"/>
    <w:rsid w:val="00442643"/>
    <w:rsid w:val="00454F12"/>
    <w:rsid w:val="004557DC"/>
    <w:rsid w:val="004575B1"/>
    <w:rsid w:val="00460175"/>
    <w:rsid w:val="004645C4"/>
    <w:rsid w:val="0047369D"/>
    <w:rsid w:val="0047460C"/>
    <w:rsid w:val="00476AA1"/>
    <w:rsid w:val="0047742F"/>
    <w:rsid w:val="00484D51"/>
    <w:rsid w:val="00485E46"/>
    <w:rsid w:val="00486E11"/>
    <w:rsid w:val="00491F84"/>
    <w:rsid w:val="0049207D"/>
    <w:rsid w:val="004927DB"/>
    <w:rsid w:val="00495B03"/>
    <w:rsid w:val="004966B7"/>
    <w:rsid w:val="004A02FD"/>
    <w:rsid w:val="004A32C7"/>
    <w:rsid w:val="004A5BC2"/>
    <w:rsid w:val="004B018F"/>
    <w:rsid w:val="004B24DC"/>
    <w:rsid w:val="004B2836"/>
    <w:rsid w:val="004B3CB2"/>
    <w:rsid w:val="004C1523"/>
    <w:rsid w:val="004D2534"/>
    <w:rsid w:val="004D3682"/>
    <w:rsid w:val="004D5288"/>
    <w:rsid w:val="004D7668"/>
    <w:rsid w:val="004E4BBE"/>
    <w:rsid w:val="004F37F3"/>
    <w:rsid w:val="004F3F60"/>
    <w:rsid w:val="004F4141"/>
    <w:rsid w:val="004F613F"/>
    <w:rsid w:val="005029DC"/>
    <w:rsid w:val="00506B8C"/>
    <w:rsid w:val="00513615"/>
    <w:rsid w:val="005165E7"/>
    <w:rsid w:val="00517BCE"/>
    <w:rsid w:val="0052032A"/>
    <w:rsid w:val="00525583"/>
    <w:rsid w:val="005326FD"/>
    <w:rsid w:val="005419ED"/>
    <w:rsid w:val="00541AEF"/>
    <w:rsid w:val="00553A42"/>
    <w:rsid w:val="00554403"/>
    <w:rsid w:val="005558C8"/>
    <w:rsid w:val="00557E9A"/>
    <w:rsid w:val="00565DF1"/>
    <w:rsid w:val="005775F4"/>
    <w:rsid w:val="005832D7"/>
    <w:rsid w:val="00595032"/>
    <w:rsid w:val="005B1224"/>
    <w:rsid w:val="005B794F"/>
    <w:rsid w:val="005B7A68"/>
    <w:rsid w:val="005C10B4"/>
    <w:rsid w:val="005C2EE6"/>
    <w:rsid w:val="005C5D1F"/>
    <w:rsid w:val="005D1950"/>
    <w:rsid w:val="005D55CB"/>
    <w:rsid w:val="005E10F9"/>
    <w:rsid w:val="005E25D6"/>
    <w:rsid w:val="005E5845"/>
    <w:rsid w:val="005E632E"/>
    <w:rsid w:val="005F2E62"/>
    <w:rsid w:val="005F41FC"/>
    <w:rsid w:val="0060370B"/>
    <w:rsid w:val="006067AC"/>
    <w:rsid w:val="006147DE"/>
    <w:rsid w:val="00614832"/>
    <w:rsid w:val="00614E7F"/>
    <w:rsid w:val="006161BE"/>
    <w:rsid w:val="006174E2"/>
    <w:rsid w:val="00617796"/>
    <w:rsid w:val="00622F36"/>
    <w:rsid w:val="00626134"/>
    <w:rsid w:val="00631A27"/>
    <w:rsid w:val="006327C6"/>
    <w:rsid w:val="00636B77"/>
    <w:rsid w:val="0065407B"/>
    <w:rsid w:val="0065778E"/>
    <w:rsid w:val="00661A10"/>
    <w:rsid w:val="00662ACF"/>
    <w:rsid w:val="006721E0"/>
    <w:rsid w:val="006800A4"/>
    <w:rsid w:val="0069702D"/>
    <w:rsid w:val="006A1092"/>
    <w:rsid w:val="006A115E"/>
    <w:rsid w:val="006A1225"/>
    <w:rsid w:val="006A2F93"/>
    <w:rsid w:val="006A5EC1"/>
    <w:rsid w:val="006B0544"/>
    <w:rsid w:val="006B0825"/>
    <w:rsid w:val="006B36CD"/>
    <w:rsid w:val="006B5D64"/>
    <w:rsid w:val="006C353B"/>
    <w:rsid w:val="006F2663"/>
    <w:rsid w:val="007109CF"/>
    <w:rsid w:val="00710CE9"/>
    <w:rsid w:val="00712CAA"/>
    <w:rsid w:val="00713659"/>
    <w:rsid w:val="00714C61"/>
    <w:rsid w:val="00715C2F"/>
    <w:rsid w:val="00732380"/>
    <w:rsid w:val="007332FA"/>
    <w:rsid w:val="00734A95"/>
    <w:rsid w:val="00734B8C"/>
    <w:rsid w:val="00734DE3"/>
    <w:rsid w:val="007351EF"/>
    <w:rsid w:val="0074075F"/>
    <w:rsid w:val="00745C6A"/>
    <w:rsid w:val="007503C0"/>
    <w:rsid w:val="007519C3"/>
    <w:rsid w:val="00756B59"/>
    <w:rsid w:val="00762913"/>
    <w:rsid w:val="00766589"/>
    <w:rsid w:val="00771060"/>
    <w:rsid w:val="007711FC"/>
    <w:rsid w:val="00772E5A"/>
    <w:rsid w:val="0077707B"/>
    <w:rsid w:val="0077799C"/>
    <w:rsid w:val="007803DD"/>
    <w:rsid w:val="00781A10"/>
    <w:rsid w:val="00782EA0"/>
    <w:rsid w:val="00785128"/>
    <w:rsid w:val="0079458C"/>
    <w:rsid w:val="007955B2"/>
    <w:rsid w:val="00797434"/>
    <w:rsid w:val="00797BB8"/>
    <w:rsid w:val="007A02F5"/>
    <w:rsid w:val="007A598B"/>
    <w:rsid w:val="007B19E7"/>
    <w:rsid w:val="007B4363"/>
    <w:rsid w:val="007B5AFF"/>
    <w:rsid w:val="007C1B39"/>
    <w:rsid w:val="007C5013"/>
    <w:rsid w:val="007D0FC5"/>
    <w:rsid w:val="007D38EB"/>
    <w:rsid w:val="007E20FC"/>
    <w:rsid w:val="007E3CAB"/>
    <w:rsid w:val="007E7C09"/>
    <w:rsid w:val="007F1891"/>
    <w:rsid w:val="007F2D04"/>
    <w:rsid w:val="007F4CA2"/>
    <w:rsid w:val="008037BB"/>
    <w:rsid w:val="008060B6"/>
    <w:rsid w:val="008114B4"/>
    <w:rsid w:val="008140C2"/>
    <w:rsid w:val="00814594"/>
    <w:rsid w:val="008241E9"/>
    <w:rsid w:val="0082790D"/>
    <w:rsid w:val="00841A4B"/>
    <w:rsid w:val="00841CFC"/>
    <w:rsid w:val="008648DB"/>
    <w:rsid w:val="00865415"/>
    <w:rsid w:val="00866909"/>
    <w:rsid w:val="008714CB"/>
    <w:rsid w:val="0087699E"/>
    <w:rsid w:val="00880F35"/>
    <w:rsid w:val="0088425A"/>
    <w:rsid w:val="00884BD7"/>
    <w:rsid w:val="0088647B"/>
    <w:rsid w:val="00887866"/>
    <w:rsid w:val="008B1235"/>
    <w:rsid w:val="008C40C0"/>
    <w:rsid w:val="008C635F"/>
    <w:rsid w:val="008C79C6"/>
    <w:rsid w:val="008E011F"/>
    <w:rsid w:val="008E18ED"/>
    <w:rsid w:val="008E2B72"/>
    <w:rsid w:val="008E5D24"/>
    <w:rsid w:val="008E7557"/>
    <w:rsid w:val="009011E6"/>
    <w:rsid w:val="00902330"/>
    <w:rsid w:val="00906DB5"/>
    <w:rsid w:val="00907C6A"/>
    <w:rsid w:val="0091753A"/>
    <w:rsid w:val="0091789A"/>
    <w:rsid w:val="009256A7"/>
    <w:rsid w:val="00931847"/>
    <w:rsid w:val="0093438B"/>
    <w:rsid w:val="00935781"/>
    <w:rsid w:val="00944D66"/>
    <w:rsid w:val="00946AEF"/>
    <w:rsid w:val="0094704B"/>
    <w:rsid w:val="009569C6"/>
    <w:rsid w:val="00957789"/>
    <w:rsid w:val="00957A76"/>
    <w:rsid w:val="0096071F"/>
    <w:rsid w:val="009624C7"/>
    <w:rsid w:val="0096369E"/>
    <w:rsid w:val="00965E1B"/>
    <w:rsid w:val="00967751"/>
    <w:rsid w:val="009712BD"/>
    <w:rsid w:val="00976F58"/>
    <w:rsid w:val="00994764"/>
    <w:rsid w:val="00996C01"/>
    <w:rsid w:val="009A3502"/>
    <w:rsid w:val="009A655A"/>
    <w:rsid w:val="009A6FBC"/>
    <w:rsid w:val="009B5F77"/>
    <w:rsid w:val="009B6CDC"/>
    <w:rsid w:val="009C01A9"/>
    <w:rsid w:val="009C18BB"/>
    <w:rsid w:val="009C588F"/>
    <w:rsid w:val="009D4397"/>
    <w:rsid w:val="009D4ED1"/>
    <w:rsid w:val="009D6E73"/>
    <w:rsid w:val="009E1830"/>
    <w:rsid w:val="009F1F6D"/>
    <w:rsid w:val="009F519D"/>
    <w:rsid w:val="00A03A8C"/>
    <w:rsid w:val="00A04659"/>
    <w:rsid w:val="00A113E3"/>
    <w:rsid w:val="00A15291"/>
    <w:rsid w:val="00A15DEC"/>
    <w:rsid w:val="00A2088E"/>
    <w:rsid w:val="00A25EE5"/>
    <w:rsid w:val="00A33BF3"/>
    <w:rsid w:val="00A37058"/>
    <w:rsid w:val="00A37F28"/>
    <w:rsid w:val="00A45ED5"/>
    <w:rsid w:val="00A469ED"/>
    <w:rsid w:val="00A548F1"/>
    <w:rsid w:val="00A5531B"/>
    <w:rsid w:val="00A56A3F"/>
    <w:rsid w:val="00A64506"/>
    <w:rsid w:val="00A6492A"/>
    <w:rsid w:val="00A671A3"/>
    <w:rsid w:val="00A77D97"/>
    <w:rsid w:val="00A968CF"/>
    <w:rsid w:val="00AB1D7C"/>
    <w:rsid w:val="00AC44CE"/>
    <w:rsid w:val="00AD528F"/>
    <w:rsid w:val="00AE22CD"/>
    <w:rsid w:val="00AE65C7"/>
    <w:rsid w:val="00AF5376"/>
    <w:rsid w:val="00AF5432"/>
    <w:rsid w:val="00B01D0B"/>
    <w:rsid w:val="00B05125"/>
    <w:rsid w:val="00B10B11"/>
    <w:rsid w:val="00B10BDC"/>
    <w:rsid w:val="00B2263C"/>
    <w:rsid w:val="00B240FE"/>
    <w:rsid w:val="00B24171"/>
    <w:rsid w:val="00B323DB"/>
    <w:rsid w:val="00B32EFE"/>
    <w:rsid w:val="00B353A2"/>
    <w:rsid w:val="00B3764F"/>
    <w:rsid w:val="00B4156E"/>
    <w:rsid w:val="00B43417"/>
    <w:rsid w:val="00B53441"/>
    <w:rsid w:val="00B5564B"/>
    <w:rsid w:val="00B57075"/>
    <w:rsid w:val="00B63A0C"/>
    <w:rsid w:val="00B678DE"/>
    <w:rsid w:val="00B773FB"/>
    <w:rsid w:val="00B82EBF"/>
    <w:rsid w:val="00B87B13"/>
    <w:rsid w:val="00B94319"/>
    <w:rsid w:val="00B961ED"/>
    <w:rsid w:val="00B97423"/>
    <w:rsid w:val="00B97C7A"/>
    <w:rsid w:val="00BA17DC"/>
    <w:rsid w:val="00BA1F79"/>
    <w:rsid w:val="00BA63A8"/>
    <w:rsid w:val="00BA63BD"/>
    <w:rsid w:val="00BA7684"/>
    <w:rsid w:val="00BB365E"/>
    <w:rsid w:val="00BB65AC"/>
    <w:rsid w:val="00BC3489"/>
    <w:rsid w:val="00BD2E24"/>
    <w:rsid w:val="00BD57B0"/>
    <w:rsid w:val="00BE43D4"/>
    <w:rsid w:val="00BE52D8"/>
    <w:rsid w:val="00BE5579"/>
    <w:rsid w:val="00BE570A"/>
    <w:rsid w:val="00BF14E5"/>
    <w:rsid w:val="00BF456D"/>
    <w:rsid w:val="00BF61A4"/>
    <w:rsid w:val="00BF7C4F"/>
    <w:rsid w:val="00C03489"/>
    <w:rsid w:val="00C038AF"/>
    <w:rsid w:val="00C12DAB"/>
    <w:rsid w:val="00C25A9F"/>
    <w:rsid w:val="00C2608B"/>
    <w:rsid w:val="00C26346"/>
    <w:rsid w:val="00C30380"/>
    <w:rsid w:val="00C37FBF"/>
    <w:rsid w:val="00C4145A"/>
    <w:rsid w:val="00C41A27"/>
    <w:rsid w:val="00C54215"/>
    <w:rsid w:val="00C545A7"/>
    <w:rsid w:val="00C57E77"/>
    <w:rsid w:val="00C60358"/>
    <w:rsid w:val="00C65860"/>
    <w:rsid w:val="00C71257"/>
    <w:rsid w:val="00C77006"/>
    <w:rsid w:val="00C7766E"/>
    <w:rsid w:val="00C815F0"/>
    <w:rsid w:val="00C81F3D"/>
    <w:rsid w:val="00CA0236"/>
    <w:rsid w:val="00CA29D2"/>
    <w:rsid w:val="00CA465E"/>
    <w:rsid w:val="00CA56B7"/>
    <w:rsid w:val="00CB6BA3"/>
    <w:rsid w:val="00CB79DA"/>
    <w:rsid w:val="00CC270B"/>
    <w:rsid w:val="00CC3840"/>
    <w:rsid w:val="00CC459D"/>
    <w:rsid w:val="00CD21E3"/>
    <w:rsid w:val="00CD322A"/>
    <w:rsid w:val="00CD3359"/>
    <w:rsid w:val="00CE15D7"/>
    <w:rsid w:val="00CE1FA6"/>
    <w:rsid w:val="00CF455C"/>
    <w:rsid w:val="00CF4910"/>
    <w:rsid w:val="00CF4A14"/>
    <w:rsid w:val="00D020D8"/>
    <w:rsid w:val="00D04366"/>
    <w:rsid w:val="00D117C6"/>
    <w:rsid w:val="00D137F0"/>
    <w:rsid w:val="00D1411A"/>
    <w:rsid w:val="00D319F1"/>
    <w:rsid w:val="00D36D9B"/>
    <w:rsid w:val="00D37340"/>
    <w:rsid w:val="00D42107"/>
    <w:rsid w:val="00D42846"/>
    <w:rsid w:val="00D44116"/>
    <w:rsid w:val="00D446AF"/>
    <w:rsid w:val="00D46A70"/>
    <w:rsid w:val="00D534BA"/>
    <w:rsid w:val="00D540C7"/>
    <w:rsid w:val="00D5795E"/>
    <w:rsid w:val="00D83D25"/>
    <w:rsid w:val="00D84DC4"/>
    <w:rsid w:val="00D85ADB"/>
    <w:rsid w:val="00D8609D"/>
    <w:rsid w:val="00D860E4"/>
    <w:rsid w:val="00D91444"/>
    <w:rsid w:val="00D93D3D"/>
    <w:rsid w:val="00D941F3"/>
    <w:rsid w:val="00D96ABD"/>
    <w:rsid w:val="00DA0477"/>
    <w:rsid w:val="00DA254E"/>
    <w:rsid w:val="00DB389F"/>
    <w:rsid w:val="00DB474A"/>
    <w:rsid w:val="00DC08F8"/>
    <w:rsid w:val="00DC3E4E"/>
    <w:rsid w:val="00DC3FB6"/>
    <w:rsid w:val="00DC4E45"/>
    <w:rsid w:val="00DC5994"/>
    <w:rsid w:val="00DD757B"/>
    <w:rsid w:val="00DE0F1F"/>
    <w:rsid w:val="00DF3D7E"/>
    <w:rsid w:val="00E12816"/>
    <w:rsid w:val="00E1547C"/>
    <w:rsid w:val="00E16DC1"/>
    <w:rsid w:val="00E176CE"/>
    <w:rsid w:val="00E17A42"/>
    <w:rsid w:val="00E22928"/>
    <w:rsid w:val="00E2429F"/>
    <w:rsid w:val="00E24EE8"/>
    <w:rsid w:val="00E3218B"/>
    <w:rsid w:val="00E32D52"/>
    <w:rsid w:val="00E40149"/>
    <w:rsid w:val="00E45A91"/>
    <w:rsid w:val="00E45EA3"/>
    <w:rsid w:val="00E54C74"/>
    <w:rsid w:val="00E60E04"/>
    <w:rsid w:val="00E63C6C"/>
    <w:rsid w:val="00E70F56"/>
    <w:rsid w:val="00E7147B"/>
    <w:rsid w:val="00E73928"/>
    <w:rsid w:val="00E74008"/>
    <w:rsid w:val="00E81FBE"/>
    <w:rsid w:val="00E8420B"/>
    <w:rsid w:val="00E85B51"/>
    <w:rsid w:val="00E904B8"/>
    <w:rsid w:val="00E91526"/>
    <w:rsid w:val="00E925B2"/>
    <w:rsid w:val="00EB48F9"/>
    <w:rsid w:val="00EB5637"/>
    <w:rsid w:val="00EB5699"/>
    <w:rsid w:val="00EB5A28"/>
    <w:rsid w:val="00EC0B9F"/>
    <w:rsid w:val="00EC5503"/>
    <w:rsid w:val="00EC7D95"/>
    <w:rsid w:val="00ED440C"/>
    <w:rsid w:val="00EE2D38"/>
    <w:rsid w:val="00EF5E13"/>
    <w:rsid w:val="00EF7591"/>
    <w:rsid w:val="00F013A6"/>
    <w:rsid w:val="00F04675"/>
    <w:rsid w:val="00F11E47"/>
    <w:rsid w:val="00F12A78"/>
    <w:rsid w:val="00F13CD7"/>
    <w:rsid w:val="00F15044"/>
    <w:rsid w:val="00F23774"/>
    <w:rsid w:val="00F46316"/>
    <w:rsid w:val="00F54412"/>
    <w:rsid w:val="00F613B6"/>
    <w:rsid w:val="00F644F7"/>
    <w:rsid w:val="00F64DEE"/>
    <w:rsid w:val="00F66DA8"/>
    <w:rsid w:val="00F867F3"/>
    <w:rsid w:val="00F912D9"/>
    <w:rsid w:val="00FA6528"/>
    <w:rsid w:val="00FA7069"/>
    <w:rsid w:val="00FB5319"/>
    <w:rsid w:val="00FB6A3D"/>
    <w:rsid w:val="00FD544C"/>
    <w:rsid w:val="00FE0218"/>
    <w:rsid w:val="00FE2F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5:chartTrackingRefBased/>
  <w15:docId w15:val="{4EC28B8C-A8A8-427C-8ED8-4175E9A77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06D13"/>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
    <w:basedOn w:val="a4"/>
    <w:next w:val="a4"/>
    <w:link w:val="13"/>
    <w:uiPriority w:val="99"/>
    <w:qFormat/>
    <w:rsid w:val="00D93D3D"/>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5">
    <w:name w:val="heading 2"/>
    <w:aliases w:val="H2,H2 Знак,2,22,A,A.B.C.,CHS,Gliederung2,H,H2-Heading 2,H21,H22,HD2,Header2,Heading 2 Hidden,Heading Indent No L2,Heading2,Level 2 Topic Heading,Major,Numbered text 3,RTC,h2,heading2,iz2,l2,list 2,list2,Б2,Заголовок 21,Раздел Знак,21,23,24"/>
    <w:basedOn w:val="a4"/>
    <w:next w:val="a4"/>
    <w:link w:val="26"/>
    <w:uiPriority w:val="99"/>
    <w:qFormat/>
    <w:rsid w:val="00D93D3D"/>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3">
    <w:name w:val="heading 3"/>
    <w:aliases w:val=" Знак2,Знак2,H3"/>
    <w:basedOn w:val="a4"/>
    <w:next w:val="a4"/>
    <w:link w:val="34"/>
    <w:uiPriority w:val="99"/>
    <w:qFormat/>
    <w:rsid w:val="00D93D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4"/>
    <w:next w:val="a4"/>
    <w:link w:val="42"/>
    <w:uiPriority w:val="99"/>
    <w:qFormat/>
    <w:rsid w:val="00D93D3D"/>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0">
    <w:name w:val="heading 5"/>
    <w:basedOn w:val="a4"/>
    <w:next w:val="a4"/>
    <w:link w:val="51"/>
    <w:uiPriority w:val="99"/>
    <w:qFormat/>
    <w:rsid w:val="00D93D3D"/>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4"/>
    <w:next w:val="a4"/>
    <w:link w:val="60"/>
    <w:uiPriority w:val="99"/>
    <w:qFormat/>
    <w:rsid w:val="00D93D3D"/>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4"/>
    <w:next w:val="a4"/>
    <w:link w:val="70"/>
    <w:uiPriority w:val="99"/>
    <w:qFormat/>
    <w:rsid w:val="00D93D3D"/>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4"/>
    <w:next w:val="a4"/>
    <w:link w:val="80"/>
    <w:uiPriority w:val="99"/>
    <w:qFormat/>
    <w:rsid w:val="00D93D3D"/>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4"/>
    <w:next w:val="a4"/>
    <w:link w:val="90"/>
    <w:uiPriority w:val="99"/>
    <w:qFormat/>
    <w:rsid w:val="00D93D3D"/>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1"/>
    <w:uiPriority w:val="99"/>
    <w:rsid w:val="00D93D3D"/>
    <w:rPr>
      <w:rFonts w:ascii="Cambria" w:eastAsia="Times New Roman" w:hAnsi="Cambria" w:cs="Times New Roman"/>
      <w:b/>
      <w:bCs/>
      <w:color w:val="365F91"/>
      <w:sz w:val="28"/>
      <w:szCs w:val="28"/>
      <w:lang w:eastAsia="ru-RU"/>
    </w:rPr>
  </w:style>
  <w:style w:type="character" w:customStyle="1" w:styleId="26">
    <w:name w:val="Заголовок 2 Знак"/>
    <w:aliases w:val="H2 Знак1,H2 Знак Знак,2 Знак,22 Знак,A Знак,A.B.C. Знак,CHS Знак,Gliederung2 Знак,H Знак,H2-Heading 2 Знак,H21 Знак,H22 Знак,HD2 Знак,Header2 Знак,Heading 2 Hidden Знак,Heading Indent No L2 Знак,Heading2 Знак,Level 2 Topic Heading Знак"/>
    <w:basedOn w:val="a5"/>
    <w:link w:val="25"/>
    <w:uiPriority w:val="99"/>
    <w:rsid w:val="00D93D3D"/>
    <w:rPr>
      <w:rFonts w:ascii="Cambria" w:eastAsia="Times New Roman" w:hAnsi="Cambria" w:cs="Times New Roman"/>
      <w:b/>
      <w:bCs/>
      <w:color w:val="4F81BD"/>
      <w:sz w:val="26"/>
      <w:szCs w:val="26"/>
      <w:lang w:eastAsia="ru-RU"/>
    </w:rPr>
  </w:style>
  <w:style w:type="character" w:customStyle="1" w:styleId="34">
    <w:name w:val="Заголовок 3 Знак"/>
    <w:aliases w:val=" Знак2 Знак,Знак2 Знак,H3 Знак"/>
    <w:basedOn w:val="a5"/>
    <w:link w:val="33"/>
    <w:uiPriority w:val="99"/>
    <w:rsid w:val="00D93D3D"/>
    <w:rPr>
      <w:rFonts w:ascii="Cambria" w:eastAsia="Times New Roman" w:hAnsi="Cambria" w:cs="Times New Roman"/>
      <w:b/>
      <w:bCs/>
      <w:color w:val="4F81BD"/>
      <w:sz w:val="24"/>
      <w:szCs w:val="24"/>
      <w:lang w:eastAsia="ru-RU"/>
    </w:rPr>
  </w:style>
  <w:style w:type="character" w:customStyle="1" w:styleId="42">
    <w:name w:val="Заголовок 4 Знак"/>
    <w:basedOn w:val="a5"/>
    <w:link w:val="40"/>
    <w:uiPriority w:val="99"/>
    <w:rsid w:val="00D93D3D"/>
    <w:rPr>
      <w:rFonts w:ascii="Cambria" w:eastAsia="Times New Roman" w:hAnsi="Cambria" w:cs="Times New Roman"/>
      <w:b/>
      <w:bCs/>
      <w:i/>
      <w:iCs/>
      <w:color w:val="4F81BD"/>
      <w:sz w:val="24"/>
      <w:szCs w:val="24"/>
      <w:lang w:eastAsia="ru-RU"/>
    </w:rPr>
  </w:style>
  <w:style w:type="character" w:customStyle="1" w:styleId="51">
    <w:name w:val="Заголовок 5 Знак"/>
    <w:basedOn w:val="a5"/>
    <w:link w:val="50"/>
    <w:uiPriority w:val="99"/>
    <w:rsid w:val="00D93D3D"/>
    <w:rPr>
      <w:rFonts w:ascii="Times New Roman" w:eastAsia="Times New Roman" w:hAnsi="Times New Roman" w:cs="Times New Roman"/>
      <w:b/>
      <w:i/>
      <w:sz w:val="26"/>
      <w:szCs w:val="26"/>
      <w:lang w:eastAsia="ru-RU"/>
    </w:rPr>
  </w:style>
  <w:style w:type="character" w:customStyle="1" w:styleId="60">
    <w:name w:val="Заголовок 6 Знак"/>
    <w:basedOn w:val="a5"/>
    <w:link w:val="6"/>
    <w:uiPriority w:val="99"/>
    <w:rsid w:val="00D93D3D"/>
    <w:rPr>
      <w:rFonts w:ascii="Times New Roman" w:eastAsia="Times New Roman" w:hAnsi="Times New Roman" w:cs="Times New Roman"/>
      <w:b/>
      <w:sz w:val="26"/>
      <w:szCs w:val="26"/>
      <w:lang w:eastAsia="ru-RU"/>
    </w:rPr>
  </w:style>
  <w:style w:type="character" w:customStyle="1" w:styleId="70">
    <w:name w:val="Заголовок 7 Знак"/>
    <w:basedOn w:val="a5"/>
    <w:link w:val="7"/>
    <w:uiPriority w:val="99"/>
    <w:rsid w:val="00D93D3D"/>
    <w:rPr>
      <w:rFonts w:ascii="Times New Roman" w:eastAsia="Times New Roman" w:hAnsi="Times New Roman" w:cs="Times New Roman"/>
      <w:sz w:val="24"/>
      <w:szCs w:val="24"/>
      <w:lang w:eastAsia="ru-RU"/>
    </w:rPr>
  </w:style>
  <w:style w:type="character" w:customStyle="1" w:styleId="80">
    <w:name w:val="Заголовок 8 Знак"/>
    <w:basedOn w:val="a5"/>
    <w:link w:val="8"/>
    <w:uiPriority w:val="99"/>
    <w:rsid w:val="00D93D3D"/>
    <w:rPr>
      <w:rFonts w:ascii="Cambria" w:eastAsia="Times New Roman" w:hAnsi="Cambria" w:cs="Times New Roman"/>
      <w:color w:val="404040"/>
      <w:sz w:val="20"/>
      <w:szCs w:val="20"/>
      <w:lang w:eastAsia="ru-RU"/>
    </w:rPr>
  </w:style>
  <w:style w:type="character" w:customStyle="1" w:styleId="90">
    <w:name w:val="Заголовок 9 Знак"/>
    <w:basedOn w:val="a5"/>
    <w:link w:val="9"/>
    <w:uiPriority w:val="99"/>
    <w:rsid w:val="00D93D3D"/>
    <w:rPr>
      <w:rFonts w:ascii="Times New Roman" w:eastAsia="Times New Roman" w:hAnsi="Times New Roman" w:cs="Times New Roman"/>
      <w:bCs/>
      <w:i/>
      <w:iCs/>
      <w:sz w:val="26"/>
      <w:szCs w:val="26"/>
      <w:lang w:eastAsia="ru-RU"/>
    </w:rPr>
  </w:style>
  <w:style w:type="numbering" w:customStyle="1" w:styleId="14">
    <w:name w:val="Нет списка1"/>
    <w:next w:val="a7"/>
    <w:uiPriority w:val="99"/>
    <w:semiHidden/>
    <w:unhideWhenUsed/>
    <w:rsid w:val="00D93D3D"/>
  </w:style>
  <w:style w:type="paragraph" w:customStyle="1" w:styleId="110">
    <w:name w:val="заголовок 11"/>
    <w:basedOn w:val="a4"/>
    <w:next w:val="a4"/>
    <w:uiPriority w:val="99"/>
    <w:rsid w:val="00D93D3D"/>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4"/>
    <w:uiPriority w:val="99"/>
    <w:rsid w:val="00D93D3D"/>
    <w:pPr>
      <w:spacing w:after="0" w:line="240" w:lineRule="auto"/>
      <w:jc w:val="center"/>
    </w:pPr>
    <w:rPr>
      <w:rFonts w:ascii="Times New Roman" w:eastAsia="Times New Roman" w:hAnsi="Times New Roman" w:cs="Times New Roman"/>
      <w:sz w:val="24"/>
      <w:szCs w:val="24"/>
      <w:lang w:eastAsia="ru-RU"/>
    </w:rPr>
  </w:style>
  <w:style w:type="character" w:styleId="a8">
    <w:name w:val="Hyperlink"/>
    <w:unhideWhenUsed/>
    <w:rsid w:val="00D93D3D"/>
    <w:rPr>
      <w:color w:val="0000FF"/>
      <w:u w:val="single"/>
    </w:rPr>
  </w:style>
  <w:style w:type="paragraph" w:styleId="a9">
    <w:name w:val="List Paragraph"/>
    <w:basedOn w:val="a4"/>
    <w:link w:val="aa"/>
    <w:uiPriority w:val="34"/>
    <w:qFormat/>
    <w:rsid w:val="00D93D3D"/>
    <w:pPr>
      <w:spacing w:after="0" w:line="240" w:lineRule="auto"/>
      <w:ind w:left="720"/>
      <w:contextualSpacing/>
    </w:pPr>
    <w:rPr>
      <w:rFonts w:ascii="Times New Roman" w:eastAsia="Times New Roman" w:hAnsi="Times New Roman" w:cs="Times New Roman"/>
      <w:sz w:val="24"/>
      <w:szCs w:val="24"/>
      <w:lang w:eastAsia="ru-RU"/>
    </w:rPr>
  </w:style>
  <w:style w:type="paragraph" w:styleId="15">
    <w:name w:val="toc 1"/>
    <w:basedOn w:val="a4"/>
    <w:next w:val="a4"/>
    <w:autoRedefine/>
    <w:uiPriority w:val="99"/>
    <w:qFormat/>
    <w:rsid w:val="00D93D3D"/>
    <w:pPr>
      <w:spacing w:after="0" w:line="240" w:lineRule="auto"/>
      <w:ind w:left="34" w:hanging="1"/>
    </w:pPr>
    <w:rPr>
      <w:rFonts w:ascii="Times New Roman" w:eastAsia="Times New Roman" w:hAnsi="Times New Roman" w:cs="Times New Roman"/>
      <w:sz w:val="24"/>
      <w:szCs w:val="24"/>
      <w:lang w:eastAsia="ru-RU"/>
    </w:rPr>
  </w:style>
  <w:style w:type="paragraph" w:styleId="24">
    <w:name w:val="toc 2"/>
    <w:basedOn w:val="a4"/>
    <w:next w:val="a4"/>
    <w:autoRedefine/>
    <w:uiPriority w:val="99"/>
    <w:qFormat/>
    <w:rsid w:val="00D93D3D"/>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b">
    <w:name w:val="header"/>
    <w:aliases w:val="Heder,Titul"/>
    <w:basedOn w:val="a4"/>
    <w:link w:val="ac"/>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c">
    <w:name w:val="Верхний колонтитул Знак"/>
    <w:aliases w:val="Heder Знак,Titul Знак"/>
    <w:basedOn w:val="a5"/>
    <w:link w:val="ab"/>
    <w:uiPriority w:val="99"/>
    <w:rsid w:val="00D93D3D"/>
    <w:rPr>
      <w:rFonts w:ascii="Times New Roman" w:eastAsia="Times New Roman" w:hAnsi="Times New Roman" w:cs="Times New Roman"/>
      <w:sz w:val="24"/>
      <w:szCs w:val="24"/>
      <w:lang w:eastAsia="ru-RU"/>
    </w:rPr>
  </w:style>
  <w:style w:type="paragraph" w:styleId="ad">
    <w:name w:val="footer"/>
    <w:basedOn w:val="a4"/>
    <w:link w:val="ae"/>
    <w:uiPriority w:val="99"/>
    <w:unhideWhenUsed/>
    <w:rsid w:val="00D93D3D"/>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Нижний колонтитул Знак"/>
    <w:basedOn w:val="a5"/>
    <w:link w:val="ad"/>
    <w:uiPriority w:val="99"/>
    <w:rsid w:val="00D93D3D"/>
    <w:rPr>
      <w:rFonts w:ascii="Times New Roman" w:eastAsia="Times New Roman" w:hAnsi="Times New Roman" w:cs="Times New Roman"/>
      <w:sz w:val="24"/>
      <w:szCs w:val="24"/>
      <w:lang w:eastAsia="ru-RU"/>
    </w:rPr>
  </w:style>
  <w:style w:type="paragraph" w:styleId="af">
    <w:name w:val="Balloon Text"/>
    <w:basedOn w:val="a4"/>
    <w:link w:val="af0"/>
    <w:uiPriority w:val="99"/>
    <w:unhideWhenUsed/>
    <w:rsid w:val="00D93D3D"/>
    <w:pPr>
      <w:spacing w:after="0" w:line="240" w:lineRule="auto"/>
    </w:pPr>
    <w:rPr>
      <w:rFonts w:ascii="Tahoma" w:eastAsia="Times New Roman" w:hAnsi="Tahoma" w:cs="Tahoma"/>
      <w:sz w:val="16"/>
      <w:szCs w:val="16"/>
      <w:lang w:eastAsia="ru-RU"/>
    </w:rPr>
  </w:style>
  <w:style w:type="character" w:customStyle="1" w:styleId="af0">
    <w:name w:val="Текст выноски Знак"/>
    <w:basedOn w:val="a5"/>
    <w:link w:val="af"/>
    <w:uiPriority w:val="99"/>
    <w:rsid w:val="00D93D3D"/>
    <w:rPr>
      <w:rFonts w:ascii="Tahoma" w:eastAsia="Times New Roman" w:hAnsi="Tahoma" w:cs="Tahoma"/>
      <w:sz w:val="16"/>
      <w:szCs w:val="16"/>
      <w:lang w:eastAsia="ru-RU"/>
    </w:rPr>
  </w:style>
  <w:style w:type="table" w:styleId="af1">
    <w:name w:val="Table Grid"/>
    <w:basedOn w:val="a6"/>
    <w:uiPriority w:val="59"/>
    <w:rsid w:val="00D93D3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Normal (Web)"/>
    <w:aliases w:val="Обычный (Web),Обычный (веб) Знак Знак,Обычный (Web) Знак Знак Знак"/>
    <w:basedOn w:val="a4"/>
    <w:link w:val="af3"/>
    <w:uiPriority w:val="99"/>
    <w:rsid w:val="00D93D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4"/>
    <w:uiPriority w:val="99"/>
    <w:qFormat/>
    <w:rsid w:val="00D93D3D"/>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4"/>
    <w:uiPriority w:val="99"/>
    <w:rsid w:val="00D93D3D"/>
    <w:pPr>
      <w:spacing w:after="0" w:line="240" w:lineRule="auto"/>
      <w:jc w:val="both"/>
    </w:pPr>
    <w:rPr>
      <w:rFonts w:ascii="Times New Roman" w:eastAsia="Times New Roman" w:hAnsi="Times New Roman" w:cs="Times New Roman"/>
      <w:sz w:val="24"/>
      <w:szCs w:val="24"/>
      <w:lang w:eastAsia="ru-RU"/>
    </w:rPr>
  </w:style>
  <w:style w:type="paragraph" w:customStyle="1" w:styleId="35">
    <w:name w:val="Стиль3"/>
    <w:basedOn w:val="27"/>
    <w:uiPriority w:val="99"/>
    <w:rsid w:val="00D93D3D"/>
    <w:pPr>
      <w:widowControl w:val="0"/>
      <w:tabs>
        <w:tab w:val="num" w:pos="1307"/>
      </w:tabs>
      <w:adjustRightInd w:val="0"/>
      <w:spacing w:after="0" w:line="240" w:lineRule="auto"/>
      <w:ind w:left="1080"/>
      <w:jc w:val="both"/>
    </w:pPr>
    <w:rPr>
      <w:szCs w:val="20"/>
    </w:rPr>
  </w:style>
  <w:style w:type="paragraph" w:styleId="27">
    <w:name w:val="Body Text Indent 2"/>
    <w:basedOn w:val="a4"/>
    <w:link w:val="28"/>
    <w:uiPriority w:val="99"/>
    <w:unhideWhenUsed/>
    <w:rsid w:val="00D93D3D"/>
    <w:pPr>
      <w:spacing w:after="120" w:line="480" w:lineRule="auto"/>
      <w:ind w:left="283"/>
    </w:pPr>
    <w:rPr>
      <w:rFonts w:ascii="Times New Roman" w:eastAsia="Times New Roman" w:hAnsi="Times New Roman" w:cs="Times New Roman"/>
      <w:sz w:val="24"/>
      <w:szCs w:val="24"/>
      <w:lang w:eastAsia="ru-RU"/>
    </w:rPr>
  </w:style>
  <w:style w:type="character" w:customStyle="1" w:styleId="28">
    <w:name w:val="Основной текст с отступом 2 Знак"/>
    <w:basedOn w:val="a5"/>
    <w:link w:val="27"/>
    <w:uiPriority w:val="99"/>
    <w:rsid w:val="00D93D3D"/>
    <w:rPr>
      <w:rFonts w:ascii="Times New Roman" w:eastAsia="Times New Roman" w:hAnsi="Times New Roman" w:cs="Times New Roman"/>
      <w:sz w:val="24"/>
      <w:szCs w:val="24"/>
      <w:lang w:eastAsia="ru-RU"/>
    </w:rPr>
  </w:style>
  <w:style w:type="paragraph" w:styleId="af4">
    <w:name w:val="Plain Text"/>
    <w:basedOn w:val="a4"/>
    <w:link w:val="af5"/>
    <w:uiPriority w:val="99"/>
    <w:rsid w:val="00D93D3D"/>
    <w:pPr>
      <w:snapToGrid w:val="0"/>
      <w:spacing w:after="0" w:line="240" w:lineRule="auto"/>
    </w:pPr>
    <w:rPr>
      <w:rFonts w:ascii="Courier New" w:eastAsia="Times New Roman" w:hAnsi="Courier New" w:cs="Times New Roman"/>
      <w:sz w:val="20"/>
      <w:szCs w:val="20"/>
      <w:lang w:eastAsia="ru-RU"/>
    </w:rPr>
  </w:style>
  <w:style w:type="character" w:customStyle="1" w:styleId="af5">
    <w:name w:val="Текст Знак"/>
    <w:basedOn w:val="a5"/>
    <w:link w:val="af4"/>
    <w:uiPriority w:val="99"/>
    <w:rsid w:val="00D93D3D"/>
    <w:rPr>
      <w:rFonts w:ascii="Courier New" w:eastAsia="Times New Roman" w:hAnsi="Courier New" w:cs="Times New Roman"/>
      <w:sz w:val="20"/>
      <w:szCs w:val="20"/>
      <w:lang w:eastAsia="ru-RU"/>
    </w:rPr>
  </w:style>
  <w:style w:type="paragraph" w:customStyle="1" w:styleId="af6">
    <w:name w:val="Таблица шапка"/>
    <w:basedOn w:val="a4"/>
    <w:uiPriority w:val="99"/>
    <w:rsid w:val="00D93D3D"/>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7">
    <w:name w:val="Таблица текст"/>
    <w:basedOn w:val="a4"/>
    <w:uiPriority w:val="99"/>
    <w:rsid w:val="00D93D3D"/>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6">
    <w:name w:val="Ариал Знак1"/>
    <w:link w:val="af8"/>
    <w:uiPriority w:val="99"/>
    <w:locked/>
    <w:rsid w:val="00D93D3D"/>
    <w:rPr>
      <w:rFonts w:ascii="Arial" w:hAnsi="Arial" w:cs="Arial"/>
    </w:rPr>
  </w:style>
  <w:style w:type="paragraph" w:customStyle="1" w:styleId="af8">
    <w:name w:val="Ариал"/>
    <w:basedOn w:val="a4"/>
    <w:link w:val="16"/>
    <w:uiPriority w:val="99"/>
    <w:rsid w:val="00D93D3D"/>
    <w:pPr>
      <w:spacing w:before="120" w:after="120" w:line="360" w:lineRule="auto"/>
      <w:ind w:firstLine="851"/>
      <w:jc w:val="both"/>
    </w:pPr>
    <w:rPr>
      <w:rFonts w:ascii="Arial" w:hAnsi="Arial" w:cs="Arial"/>
    </w:rPr>
  </w:style>
  <w:style w:type="paragraph" w:customStyle="1" w:styleId="af9">
    <w:name w:val="Пункт б/н"/>
    <w:basedOn w:val="a4"/>
    <w:uiPriority w:val="99"/>
    <w:rsid w:val="00D93D3D"/>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a">
    <w:name w:val="Ариал Таблица Знак"/>
    <w:link w:val="afb"/>
    <w:uiPriority w:val="99"/>
    <w:locked/>
    <w:rsid w:val="00D93D3D"/>
    <w:rPr>
      <w:rFonts w:ascii="Arial" w:hAnsi="Arial" w:cs="Arial"/>
    </w:rPr>
  </w:style>
  <w:style w:type="paragraph" w:customStyle="1" w:styleId="afb">
    <w:name w:val="Ариал Таблица"/>
    <w:basedOn w:val="af8"/>
    <w:link w:val="afa"/>
    <w:uiPriority w:val="99"/>
    <w:rsid w:val="00D93D3D"/>
    <w:pPr>
      <w:widowControl w:val="0"/>
      <w:adjustRightInd w:val="0"/>
      <w:spacing w:before="0" w:after="0" w:line="240" w:lineRule="auto"/>
      <w:ind w:firstLine="0"/>
    </w:pPr>
  </w:style>
  <w:style w:type="paragraph" w:styleId="afc">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d"/>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d">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c"/>
    <w:uiPriority w:val="99"/>
    <w:rsid w:val="00D93D3D"/>
    <w:rPr>
      <w:rFonts w:ascii="Times New Roman" w:eastAsia="Times New Roman" w:hAnsi="Times New Roman" w:cs="Times New Roman"/>
      <w:sz w:val="20"/>
      <w:szCs w:val="20"/>
      <w:lang w:eastAsia="ru-RU"/>
    </w:rPr>
  </w:style>
  <w:style w:type="character" w:styleId="afe">
    <w:name w:val="footnote reference"/>
    <w:uiPriority w:val="99"/>
    <w:unhideWhenUsed/>
    <w:rsid w:val="00D93D3D"/>
    <w:rPr>
      <w:vertAlign w:val="superscript"/>
    </w:rPr>
  </w:style>
  <w:style w:type="paragraph" w:customStyle="1" w:styleId="ConsPlusNormal">
    <w:name w:val="ConsPlusNormal"/>
    <w:uiPriority w:val="99"/>
    <w:rsid w:val="00D93D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
    <w:name w:val="page number"/>
    <w:basedOn w:val="a5"/>
    <w:uiPriority w:val="99"/>
    <w:rsid w:val="00D93D3D"/>
  </w:style>
  <w:style w:type="paragraph" w:customStyle="1" w:styleId="rvps46">
    <w:name w:val="rvps46"/>
    <w:basedOn w:val="a4"/>
    <w:uiPriority w:val="99"/>
    <w:rsid w:val="00D93D3D"/>
    <w:pPr>
      <w:spacing w:before="120" w:after="120" w:line="240" w:lineRule="auto"/>
    </w:pPr>
    <w:rPr>
      <w:rFonts w:ascii="Times New Roman" w:eastAsia="Times New Roman" w:hAnsi="Times New Roman" w:cs="Times New Roman"/>
      <w:sz w:val="24"/>
      <w:szCs w:val="24"/>
      <w:lang w:eastAsia="ru-RU"/>
    </w:rPr>
  </w:style>
  <w:style w:type="character" w:styleId="aff0">
    <w:name w:val="annotation reference"/>
    <w:uiPriority w:val="99"/>
    <w:unhideWhenUsed/>
    <w:rsid w:val="00D93D3D"/>
    <w:rPr>
      <w:sz w:val="16"/>
      <w:szCs w:val="16"/>
    </w:rPr>
  </w:style>
  <w:style w:type="paragraph" w:styleId="aff1">
    <w:name w:val="annotation text"/>
    <w:basedOn w:val="a4"/>
    <w:link w:val="aff2"/>
    <w:uiPriority w:val="99"/>
    <w:unhideWhenUsed/>
    <w:rsid w:val="00D93D3D"/>
    <w:pPr>
      <w:spacing w:after="0" w:line="240" w:lineRule="auto"/>
    </w:pPr>
    <w:rPr>
      <w:rFonts w:ascii="Times New Roman" w:eastAsia="Times New Roman" w:hAnsi="Times New Roman" w:cs="Times New Roman"/>
      <w:sz w:val="20"/>
      <w:szCs w:val="20"/>
      <w:lang w:eastAsia="ru-RU"/>
    </w:rPr>
  </w:style>
  <w:style w:type="character" w:customStyle="1" w:styleId="aff2">
    <w:name w:val="Текст примечания Знак"/>
    <w:basedOn w:val="a5"/>
    <w:link w:val="aff1"/>
    <w:uiPriority w:val="99"/>
    <w:rsid w:val="00D93D3D"/>
    <w:rPr>
      <w:rFonts w:ascii="Times New Roman" w:eastAsia="Times New Roman" w:hAnsi="Times New Roman" w:cs="Times New Roman"/>
      <w:sz w:val="20"/>
      <w:szCs w:val="20"/>
      <w:lang w:eastAsia="ru-RU"/>
    </w:rPr>
  </w:style>
  <w:style w:type="paragraph" w:styleId="aff3">
    <w:name w:val="annotation subject"/>
    <w:basedOn w:val="aff1"/>
    <w:next w:val="aff1"/>
    <w:link w:val="aff4"/>
    <w:uiPriority w:val="99"/>
    <w:semiHidden/>
    <w:unhideWhenUsed/>
    <w:rsid w:val="00D93D3D"/>
    <w:rPr>
      <w:b/>
      <w:bCs/>
    </w:rPr>
  </w:style>
  <w:style w:type="character" w:customStyle="1" w:styleId="aff4">
    <w:name w:val="Тема примечания Знак"/>
    <w:basedOn w:val="aff2"/>
    <w:link w:val="aff3"/>
    <w:uiPriority w:val="99"/>
    <w:semiHidden/>
    <w:rsid w:val="00D93D3D"/>
    <w:rPr>
      <w:rFonts w:ascii="Times New Roman" w:eastAsia="Times New Roman" w:hAnsi="Times New Roman" w:cs="Times New Roman"/>
      <w:b/>
      <w:bCs/>
      <w:sz w:val="20"/>
      <w:szCs w:val="20"/>
      <w:lang w:eastAsia="ru-RU"/>
    </w:rPr>
  </w:style>
  <w:style w:type="paragraph" w:styleId="aff5">
    <w:name w:val="Body Text Indent"/>
    <w:basedOn w:val="a4"/>
    <w:link w:val="aff6"/>
    <w:uiPriority w:val="99"/>
    <w:unhideWhenUsed/>
    <w:rsid w:val="00D93D3D"/>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6">
    <w:name w:val="Основной текст с отступом Знак"/>
    <w:basedOn w:val="a5"/>
    <w:link w:val="aff5"/>
    <w:uiPriority w:val="99"/>
    <w:rsid w:val="00D93D3D"/>
    <w:rPr>
      <w:rFonts w:ascii="Times New Roman" w:eastAsia="Times New Roman" w:hAnsi="Times New Roman" w:cs="Times New Roman"/>
      <w:b/>
      <w:sz w:val="26"/>
      <w:szCs w:val="26"/>
      <w:lang w:eastAsia="ru-RU"/>
    </w:rPr>
  </w:style>
  <w:style w:type="paragraph" w:styleId="aff7">
    <w:name w:val="Body Text"/>
    <w:basedOn w:val="a4"/>
    <w:link w:val="aff8"/>
    <w:uiPriority w:val="99"/>
    <w:unhideWhenUsed/>
    <w:rsid w:val="00D93D3D"/>
    <w:pPr>
      <w:spacing w:after="0" w:line="240" w:lineRule="auto"/>
    </w:pPr>
    <w:rPr>
      <w:rFonts w:ascii="Times New Roman" w:eastAsia="Times New Roman" w:hAnsi="Times New Roman" w:cs="Times New Roman"/>
      <w:i/>
      <w:sz w:val="26"/>
      <w:szCs w:val="26"/>
      <w:lang w:eastAsia="ru-RU"/>
    </w:rPr>
  </w:style>
  <w:style w:type="character" w:customStyle="1" w:styleId="aff8">
    <w:name w:val="Основной текст Знак"/>
    <w:basedOn w:val="a5"/>
    <w:link w:val="aff7"/>
    <w:uiPriority w:val="99"/>
    <w:rsid w:val="00D93D3D"/>
    <w:rPr>
      <w:rFonts w:ascii="Times New Roman" w:eastAsia="Times New Roman" w:hAnsi="Times New Roman" w:cs="Times New Roman"/>
      <w:i/>
      <w:sz w:val="26"/>
      <w:szCs w:val="26"/>
      <w:lang w:eastAsia="ru-RU"/>
    </w:rPr>
  </w:style>
  <w:style w:type="paragraph" w:styleId="29">
    <w:name w:val="Body Text 2"/>
    <w:basedOn w:val="a4"/>
    <w:link w:val="2a"/>
    <w:uiPriority w:val="99"/>
    <w:unhideWhenUsed/>
    <w:rsid w:val="00D93D3D"/>
    <w:pPr>
      <w:spacing w:after="0" w:line="240" w:lineRule="auto"/>
    </w:pPr>
    <w:rPr>
      <w:rFonts w:ascii="Times New Roman" w:eastAsia="Times New Roman" w:hAnsi="Times New Roman" w:cs="Times New Roman"/>
      <w:i/>
      <w:color w:val="FF0000"/>
      <w:sz w:val="26"/>
      <w:szCs w:val="26"/>
      <w:lang w:eastAsia="ru-RU"/>
    </w:rPr>
  </w:style>
  <w:style w:type="character" w:customStyle="1" w:styleId="2a">
    <w:name w:val="Основной текст 2 Знак"/>
    <w:basedOn w:val="a5"/>
    <w:link w:val="29"/>
    <w:uiPriority w:val="99"/>
    <w:rsid w:val="00D93D3D"/>
    <w:rPr>
      <w:rFonts w:ascii="Times New Roman" w:eastAsia="Times New Roman" w:hAnsi="Times New Roman" w:cs="Times New Roman"/>
      <w:i/>
      <w:color w:val="FF0000"/>
      <w:sz w:val="26"/>
      <w:szCs w:val="26"/>
      <w:lang w:eastAsia="ru-RU"/>
    </w:rPr>
  </w:style>
  <w:style w:type="paragraph" w:customStyle="1" w:styleId="aff9">
    <w:name w:val="Пункт"/>
    <w:basedOn w:val="a4"/>
    <w:rsid w:val="00D93D3D"/>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uiPriority w:val="99"/>
    <w:rsid w:val="00D93D3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a">
    <w:name w:val="TOC Heading"/>
    <w:basedOn w:val="11"/>
    <w:next w:val="a4"/>
    <w:uiPriority w:val="39"/>
    <w:qFormat/>
    <w:rsid w:val="00D93D3D"/>
    <w:pPr>
      <w:spacing w:line="276" w:lineRule="auto"/>
      <w:outlineLvl w:val="9"/>
    </w:pPr>
  </w:style>
  <w:style w:type="paragraph" w:styleId="36">
    <w:name w:val="toc 3"/>
    <w:basedOn w:val="a4"/>
    <w:next w:val="a4"/>
    <w:autoRedefine/>
    <w:uiPriority w:val="99"/>
    <w:unhideWhenUsed/>
    <w:qFormat/>
    <w:rsid w:val="00D93D3D"/>
    <w:pPr>
      <w:spacing w:after="100" w:line="276" w:lineRule="auto"/>
      <w:ind w:left="440"/>
    </w:pPr>
    <w:rPr>
      <w:rFonts w:ascii="Calibri" w:eastAsia="Times New Roman" w:hAnsi="Calibri" w:cs="Times New Roman"/>
      <w:lang w:eastAsia="ru-RU"/>
    </w:rPr>
  </w:style>
  <w:style w:type="paragraph" w:styleId="37">
    <w:name w:val="Body Text 3"/>
    <w:basedOn w:val="a4"/>
    <w:link w:val="38"/>
    <w:uiPriority w:val="99"/>
    <w:unhideWhenUsed/>
    <w:rsid w:val="00D93D3D"/>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8">
    <w:name w:val="Основной текст 3 Знак"/>
    <w:basedOn w:val="a5"/>
    <w:link w:val="37"/>
    <w:uiPriority w:val="99"/>
    <w:rsid w:val="00D93D3D"/>
    <w:rPr>
      <w:rFonts w:ascii="Times New Roman" w:eastAsia="Times New Roman" w:hAnsi="Times New Roman" w:cs="Times New Roman"/>
      <w:sz w:val="26"/>
      <w:szCs w:val="26"/>
      <w:lang w:eastAsia="ru-RU"/>
    </w:rPr>
  </w:style>
  <w:style w:type="paragraph" w:styleId="39">
    <w:name w:val="Body Text Indent 3"/>
    <w:basedOn w:val="a4"/>
    <w:link w:val="3a"/>
    <w:uiPriority w:val="99"/>
    <w:unhideWhenUsed/>
    <w:rsid w:val="00D93D3D"/>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a">
    <w:name w:val="Основной текст с отступом 3 Знак"/>
    <w:basedOn w:val="a5"/>
    <w:link w:val="39"/>
    <w:uiPriority w:val="99"/>
    <w:rsid w:val="00D93D3D"/>
    <w:rPr>
      <w:rFonts w:ascii="Times New Roman" w:eastAsia="Times New Roman" w:hAnsi="Times New Roman" w:cs="Times New Roman"/>
      <w:i/>
      <w:color w:val="808080"/>
      <w:sz w:val="24"/>
      <w:szCs w:val="24"/>
      <w:lang w:eastAsia="ru-RU"/>
    </w:rPr>
  </w:style>
  <w:style w:type="character" w:customStyle="1" w:styleId="af3">
    <w:name w:val="Обычный (веб) Знак"/>
    <w:aliases w:val="Обычный (Web) Знак,Обычный (веб) Знак Знак Знак,Обычный (Web) Знак Знак Знак Знак"/>
    <w:link w:val="af2"/>
    <w:uiPriority w:val="99"/>
    <w:locked/>
    <w:rsid w:val="00D93D3D"/>
    <w:rPr>
      <w:rFonts w:ascii="Times New Roman" w:eastAsia="Times New Roman" w:hAnsi="Times New Roman" w:cs="Times New Roman"/>
      <w:sz w:val="24"/>
      <w:szCs w:val="24"/>
      <w:lang w:eastAsia="ru-RU"/>
    </w:rPr>
  </w:style>
  <w:style w:type="paragraph" w:styleId="affb">
    <w:name w:val="Block Text"/>
    <w:basedOn w:val="a4"/>
    <w:uiPriority w:val="99"/>
    <w:unhideWhenUsed/>
    <w:rsid w:val="00D93D3D"/>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b">
    <w:name w:val="çàãîëîâîê 2"/>
    <w:basedOn w:val="a4"/>
    <w:next w:val="a4"/>
    <w:uiPriority w:val="99"/>
    <w:rsid w:val="00D93D3D"/>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7">
    <w:name w:val="Абзац списка1"/>
    <w:basedOn w:val="a4"/>
    <w:uiPriority w:val="99"/>
    <w:rsid w:val="00D93D3D"/>
    <w:pPr>
      <w:spacing w:after="200" w:line="276" w:lineRule="auto"/>
      <w:ind w:left="720"/>
      <w:contextualSpacing/>
    </w:pPr>
    <w:rPr>
      <w:rFonts w:ascii="Calibri" w:eastAsia="Times New Roman" w:hAnsi="Calibri" w:cs="Times New Roman"/>
    </w:rPr>
  </w:style>
  <w:style w:type="paragraph" w:customStyle="1" w:styleId="affc">
    <w:name w:val="Текст документа"/>
    <w:basedOn w:val="a4"/>
    <w:link w:val="affd"/>
    <w:uiPriority w:val="99"/>
    <w:rsid w:val="00D93D3D"/>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d">
    <w:name w:val="Текст документа Знак"/>
    <w:link w:val="affc"/>
    <w:uiPriority w:val="99"/>
    <w:locked/>
    <w:rsid w:val="00D93D3D"/>
    <w:rPr>
      <w:rFonts w:ascii="Times New Roman" w:eastAsia="Times New Roman" w:hAnsi="Times New Roman" w:cs="Times New Roman"/>
      <w:sz w:val="24"/>
      <w:szCs w:val="24"/>
      <w:lang w:eastAsia="ru-RU"/>
    </w:rPr>
  </w:style>
  <w:style w:type="character" w:styleId="affe">
    <w:name w:val="FollowedHyperlink"/>
    <w:uiPriority w:val="99"/>
    <w:unhideWhenUsed/>
    <w:rsid w:val="00D93D3D"/>
    <w:rPr>
      <w:color w:val="800080"/>
      <w:u w:val="single"/>
    </w:rPr>
  </w:style>
  <w:style w:type="paragraph" w:customStyle="1" w:styleId="Default">
    <w:name w:val="Default"/>
    <w:link w:val="Default0"/>
    <w:rsid w:val="00D93D3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D93D3D"/>
    <w:pPr>
      <w:numPr>
        <w:numId w:val="4"/>
      </w:numPr>
    </w:pPr>
  </w:style>
  <w:style w:type="paragraph" w:customStyle="1" w:styleId="CharChar4CharCharCharCharCharChar">
    <w:name w:val="Char Char4 Знак Знак Char Char Знак Знак Char Char Знак Char Char"/>
    <w:basedOn w:val="a4"/>
    <w:semiHidden/>
    <w:rsid w:val="00D93D3D"/>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f">
    <w:name w:val="Revision"/>
    <w:hidden/>
    <w:uiPriority w:val="99"/>
    <w:semiHidden/>
    <w:rsid w:val="00D93D3D"/>
    <w:pPr>
      <w:spacing w:after="0" w:line="240" w:lineRule="auto"/>
    </w:pPr>
    <w:rPr>
      <w:rFonts w:ascii="Times New Roman" w:eastAsia="Times New Roman" w:hAnsi="Times New Roman" w:cs="Times New Roman"/>
      <w:sz w:val="24"/>
      <w:szCs w:val="24"/>
      <w:lang w:eastAsia="ru-RU"/>
    </w:rPr>
  </w:style>
  <w:style w:type="paragraph" w:styleId="afff0">
    <w:name w:val="endnote text"/>
    <w:basedOn w:val="a4"/>
    <w:link w:val="afff1"/>
    <w:uiPriority w:val="99"/>
    <w:rsid w:val="00D93D3D"/>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afff1">
    <w:name w:val="Текст концевой сноски Знак"/>
    <w:basedOn w:val="a5"/>
    <w:link w:val="afff0"/>
    <w:uiPriority w:val="99"/>
    <w:rsid w:val="00D93D3D"/>
    <w:rPr>
      <w:rFonts w:ascii="Times New Roman" w:eastAsia="Times New Roman" w:hAnsi="Times New Roman" w:cs="Times New Roman"/>
      <w:sz w:val="20"/>
      <w:szCs w:val="20"/>
      <w:lang w:eastAsia="ru-RU"/>
    </w:rPr>
  </w:style>
  <w:style w:type="character" w:styleId="afff2">
    <w:name w:val="endnote reference"/>
    <w:uiPriority w:val="99"/>
    <w:rsid w:val="00D93D3D"/>
    <w:rPr>
      <w:vertAlign w:val="superscript"/>
    </w:rPr>
  </w:style>
  <w:style w:type="character" w:customStyle="1" w:styleId="aa">
    <w:name w:val="Абзац списка Знак"/>
    <w:link w:val="a9"/>
    <w:uiPriority w:val="34"/>
    <w:rsid w:val="00D93D3D"/>
    <w:rPr>
      <w:rFonts w:ascii="Times New Roman" w:eastAsia="Times New Roman" w:hAnsi="Times New Roman" w:cs="Times New Roman"/>
      <w:sz w:val="24"/>
      <w:szCs w:val="24"/>
      <w:lang w:eastAsia="ru-RU"/>
    </w:rPr>
  </w:style>
  <w:style w:type="paragraph" w:customStyle="1" w:styleId="western">
    <w:name w:val="western"/>
    <w:basedOn w:val="a4"/>
    <w:uiPriority w:val="99"/>
    <w:rsid w:val="00D93D3D"/>
    <w:pPr>
      <w:suppressAutoHyphens/>
      <w:spacing w:before="280" w:after="280" w:line="240" w:lineRule="auto"/>
      <w:jc w:val="both"/>
    </w:pPr>
    <w:rPr>
      <w:rFonts w:ascii="Arial" w:eastAsia="Times New Roman" w:hAnsi="Arial" w:cs="Arial"/>
      <w:sz w:val="24"/>
      <w:szCs w:val="24"/>
      <w:lang w:eastAsia="ar-SA"/>
    </w:rPr>
  </w:style>
  <w:style w:type="paragraph" w:styleId="afff3">
    <w:name w:val="Title"/>
    <w:basedOn w:val="a4"/>
    <w:link w:val="afff4"/>
    <w:uiPriority w:val="99"/>
    <w:qFormat/>
    <w:rsid w:val="00D93D3D"/>
    <w:pPr>
      <w:widowControl w:val="0"/>
      <w:shd w:val="clear" w:color="auto" w:fill="FFFFFF"/>
      <w:autoSpaceDE w:val="0"/>
      <w:autoSpaceDN w:val="0"/>
      <w:adjustRightInd w:val="0"/>
      <w:spacing w:before="1142" w:after="0" w:line="240" w:lineRule="auto"/>
      <w:ind w:firstLine="720"/>
      <w:jc w:val="center"/>
    </w:pPr>
    <w:rPr>
      <w:rFonts w:ascii="Times New Roman" w:eastAsia="Times New Roman" w:hAnsi="Times New Roman" w:cs="Times New Roman"/>
      <w:color w:val="000000"/>
      <w:spacing w:val="3"/>
      <w:sz w:val="28"/>
      <w:szCs w:val="28"/>
      <w:lang w:eastAsia="ru-RU"/>
    </w:rPr>
  </w:style>
  <w:style w:type="character" w:customStyle="1" w:styleId="afff4">
    <w:name w:val="Название Знак"/>
    <w:basedOn w:val="a5"/>
    <w:link w:val="afff3"/>
    <w:uiPriority w:val="99"/>
    <w:rsid w:val="00D93D3D"/>
    <w:rPr>
      <w:rFonts w:ascii="Times New Roman" w:eastAsia="Times New Roman" w:hAnsi="Times New Roman" w:cs="Times New Roman"/>
      <w:color w:val="000000"/>
      <w:spacing w:val="3"/>
      <w:sz w:val="28"/>
      <w:szCs w:val="28"/>
      <w:shd w:val="clear" w:color="auto" w:fill="FFFFFF"/>
      <w:lang w:eastAsia="ru-RU"/>
    </w:rPr>
  </w:style>
  <w:style w:type="character" w:customStyle="1" w:styleId="18">
    <w:name w:val="Текст Знак1"/>
    <w:uiPriority w:val="99"/>
    <w:rsid w:val="00D93D3D"/>
    <w:rPr>
      <w:rFonts w:ascii="Courier New" w:hAnsi="Courier New"/>
    </w:rPr>
  </w:style>
  <w:style w:type="paragraph" w:customStyle="1" w:styleId="3f3f3f3f3f">
    <w:name w:val="Ñ3fò3fè3fë3fü3f"/>
    <w:rsid w:val="00D93D3D"/>
    <w:pPr>
      <w:widowControl w:val="0"/>
      <w:suppressAutoHyphens/>
      <w:autoSpaceDE w:val="0"/>
      <w:spacing w:after="0" w:line="240" w:lineRule="auto"/>
    </w:pPr>
    <w:rPr>
      <w:rFonts w:ascii="Times New Roman" w:eastAsia="Arial" w:hAnsi="Times New Roman" w:cs="Times New Roman"/>
      <w:sz w:val="24"/>
      <w:szCs w:val="24"/>
      <w:lang w:eastAsia="ar-SA"/>
    </w:rPr>
  </w:style>
  <w:style w:type="paragraph" w:customStyle="1" w:styleId="ConsNormal">
    <w:name w:val="ConsNormal"/>
    <w:basedOn w:val="a4"/>
    <w:link w:val="ConsNormal0"/>
    <w:uiPriority w:val="99"/>
    <w:rsid w:val="00D93D3D"/>
    <w:pPr>
      <w:snapToGri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basedOn w:val="a5"/>
    <w:link w:val="ConsNormal"/>
    <w:locked/>
    <w:rsid w:val="00D93D3D"/>
    <w:rPr>
      <w:rFonts w:ascii="Arial" w:eastAsia="Times New Roman" w:hAnsi="Arial" w:cs="Arial"/>
      <w:sz w:val="20"/>
      <w:szCs w:val="20"/>
      <w:lang w:eastAsia="ru-RU"/>
    </w:rPr>
  </w:style>
  <w:style w:type="paragraph" w:customStyle="1" w:styleId="TableContents">
    <w:name w:val="Table Contents"/>
    <w:basedOn w:val="a4"/>
    <w:rsid w:val="00D93D3D"/>
    <w:pPr>
      <w:widowControl w:val="0"/>
      <w:suppressAutoHyphens/>
      <w:spacing w:after="0" w:line="240" w:lineRule="auto"/>
    </w:pPr>
    <w:rPr>
      <w:rFonts w:ascii="Times New Roman" w:eastAsia="Times New Roman" w:hAnsi="Times New Roman" w:cs="Times New Roman"/>
      <w:sz w:val="24"/>
      <w:szCs w:val="24"/>
      <w:lang w:eastAsia="ar-SA"/>
    </w:rPr>
  </w:style>
  <w:style w:type="character" w:styleId="afff5">
    <w:name w:val="Strong"/>
    <w:uiPriority w:val="99"/>
    <w:qFormat/>
    <w:rsid w:val="00D93D3D"/>
    <w:rPr>
      <w:b/>
      <w:bCs/>
    </w:rPr>
  </w:style>
  <w:style w:type="character" w:customStyle="1" w:styleId="st1">
    <w:name w:val="st1"/>
    <w:rsid w:val="00D93D3D"/>
  </w:style>
  <w:style w:type="paragraph" w:styleId="afff6">
    <w:name w:val="No Spacing"/>
    <w:uiPriority w:val="99"/>
    <w:qFormat/>
    <w:rsid w:val="00D93D3D"/>
    <w:pPr>
      <w:spacing w:after="0" w:line="240" w:lineRule="auto"/>
      <w:ind w:firstLine="720"/>
    </w:pPr>
    <w:rPr>
      <w:rFonts w:ascii="Times New Roman" w:eastAsia="Times New Roman" w:hAnsi="Times New Roman" w:cs="Times New Roman"/>
      <w:szCs w:val="20"/>
      <w:lang w:eastAsia="ru-RU"/>
    </w:rPr>
  </w:style>
  <w:style w:type="table" w:styleId="19">
    <w:name w:val="Table Classic 1"/>
    <w:basedOn w:val="a6"/>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a">
    <w:name w:val="Стиль таблицы1"/>
    <w:basedOn w:val="af1"/>
    <w:rsid w:val="00D93D3D"/>
    <w:rPr>
      <w:rFonts w:eastAsia="Times New Roman" w:cs="Times New Roman"/>
      <w:color w:val="auto"/>
    </w:rPr>
    <w:tblPr/>
  </w:style>
  <w:style w:type="table" w:customStyle="1" w:styleId="1b">
    <w:name w:val="Сетка таблицы1"/>
    <w:basedOn w:val="a6"/>
    <w:next w:val="af1"/>
    <w:uiPriority w:val="39"/>
    <w:rsid w:val="00D93D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7"/>
    <w:semiHidden/>
    <w:rsid w:val="00D93D3D"/>
  </w:style>
  <w:style w:type="table" w:customStyle="1" w:styleId="2c">
    <w:name w:val="Сетка таблицы2"/>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d">
    <w:name w:val="Нет списка2"/>
    <w:next w:val="a7"/>
    <w:uiPriority w:val="99"/>
    <w:semiHidden/>
    <w:rsid w:val="00D93D3D"/>
  </w:style>
  <w:style w:type="table" w:customStyle="1" w:styleId="3b">
    <w:name w:val="Сетка таблицы3"/>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Классическая таблица 11"/>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Стиль таблицы11"/>
    <w:basedOn w:val="af1"/>
    <w:rsid w:val="00D93D3D"/>
    <w:rPr>
      <w:rFonts w:eastAsia="Times New Roman" w:cs="Times New Roman"/>
      <w:color w:val="auto"/>
    </w:rPr>
    <w:tblPr/>
  </w:style>
  <w:style w:type="numbering" w:customStyle="1" w:styleId="3c">
    <w:name w:val="Нет списка3"/>
    <w:next w:val="a7"/>
    <w:semiHidden/>
    <w:rsid w:val="00D93D3D"/>
  </w:style>
  <w:style w:type="table" w:customStyle="1" w:styleId="44">
    <w:name w:val="Сетка таблицы4"/>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Классическая таблица 12"/>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Стиль таблицы12"/>
    <w:basedOn w:val="af1"/>
    <w:rsid w:val="00D93D3D"/>
    <w:rPr>
      <w:rFonts w:eastAsia="Times New Roman" w:cs="Times New Roman"/>
      <w:color w:val="auto"/>
    </w:rPr>
    <w:tblPr/>
  </w:style>
  <w:style w:type="numbering" w:customStyle="1" w:styleId="45">
    <w:name w:val="Нет списка4"/>
    <w:next w:val="a7"/>
    <w:semiHidden/>
    <w:rsid w:val="00D93D3D"/>
  </w:style>
  <w:style w:type="table" w:customStyle="1" w:styleId="52">
    <w:name w:val="Сетка таблицы5"/>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Классическая таблица 13"/>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
    <w:name w:val="Стиль таблицы13"/>
    <w:basedOn w:val="af1"/>
    <w:rsid w:val="00D93D3D"/>
    <w:rPr>
      <w:rFonts w:eastAsia="Times New Roman" w:cs="Times New Roman"/>
      <w:color w:val="auto"/>
    </w:rPr>
    <w:tblPr/>
  </w:style>
  <w:style w:type="numbering" w:customStyle="1" w:styleId="53">
    <w:name w:val="Нет списка5"/>
    <w:next w:val="a7"/>
    <w:semiHidden/>
    <w:rsid w:val="00D93D3D"/>
  </w:style>
  <w:style w:type="table" w:customStyle="1" w:styleId="61">
    <w:name w:val="Сетка таблицы6"/>
    <w:basedOn w:val="a6"/>
    <w:next w:val="af1"/>
    <w:rsid w:val="00D93D3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Классическая таблица 14"/>
    <w:basedOn w:val="a6"/>
    <w:next w:val="19"/>
    <w:rsid w:val="00D93D3D"/>
    <w:pPr>
      <w:spacing w:after="0" w:line="240" w:lineRule="auto"/>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
    <w:name w:val="Стиль таблицы14"/>
    <w:basedOn w:val="af1"/>
    <w:rsid w:val="00D93D3D"/>
    <w:rPr>
      <w:rFonts w:eastAsia="Times New Roman" w:cs="Times New Roman"/>
      <w:color w:val="auto"/>
    </w:rPr>
    <w:tblPr/>
  </w:style>
  <w:style w:type="paragraph" w:styleId="HTML">
    <w:name w:val="HTML Preformatted"/>
    <w:basedOn w:val="a4"/>
    <w:link w:val="HTML0"/>
    <w:uiPriority w:val="99"/>
    <w:rsid w:val="00D93D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lang w:eastAsia="ru-RU"/>
    </w:rPr>
  </w:style>
  <w:style w:type="character" w:customStyle="1" w:styleId="HTML0">
    <w:name w:val="Стандартный HTML Знак"/>
    <w:basedOn w:val="a5"/>
    <w:link w:val="HTML"/>
    <w:uiPriority w:val="99"/>
    <w:rsid w:val="00D93D3D"/>
    <w:rPr>
      <w:rFonts w:ascii="Courier New" w:eastAsia="Courier New" w:hAnsi="Courier New" w:cs="Courier New"/>
      <w:sz w:val="20"/>
      <w:szCs w:val="20"/>
      <w:lang w:eastAsia="ru-RU"/>
    </w:rPr>
  </w:style>
  <w:style w:type="paragraph" w:customStyle="1" w:styleId="3d">
    <w:name w:val="çàãîëîâîê 3"/>
    <w:basedOn w:val="a4"/>
    <w:next w:val="a4"/>
    <w:rsid w:val="00D93D3D"/>
    <w:pPr>
      <w:keepNext/>
      <w:spacing w:before="240" w:after="60" w:line="240" w:lineRule="auto"/>
    </w:pPr>
    <w:rPr>
      <w:rFonts w:ascii="Arial" w:eastAsia="Times New Roman" w:hAnsi="Arial" w:cs="Times New Roman"/>
      <w:sz w:val="24"/>
      <w:szCs w:val="20"/>
      <w:lang w:val="en-US" w:eastAsia="ru-RU"/>
    </w:rPr>
  </w:style>
  <w:style w:type="character" w:customStyle="1" w:styleId="Headerorfooter">
    <w:name w:val="Header or footer_"/>
    <w:basedOn w:val="a5"/>
    <w:rsid w:val="00C30380"/>
    <w:rPr>
      <w:rFonts w:ascii="Times New Roman" w:eastAsia="Times New Roman" w:hAnsi="Times New Roman" w:cs="Times New Roman"/>
      <w:b w:val="0"/>
      <w:bCs w:val="0"/>
      <w:i w:val="0"/>
      <w:iCs w:val="0"/>
      <w:smallCaps w:val="0"/>
      <w:strike w:val="0"/>
      <w:u w:val="none"/>
    </w:rPr>
  </w:style>
  <w:style w:type="character" w:customStyle="1" w:styleId="Headerorfooter0">
    <w:name w:val="Header or footer"/>
    <w:basedOn w:val="Headerorfooter"/>
    <w:rsid w:val="00C3038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Bodytext2Exact">
    <w:name w:val="Body text (2) Exact"/>
    <w:basedOn w:val="a5"/>
    <w:rsid w:val="00C30380"/>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5"/>
    <w:link w:val="Bodytext20"/>
    <w:rsid w:val="00C30380"/>
    <w:rPr>
      <w:rFonts w:ascii="Times New Roman" w:eastAsia="Times New Roman" w:hAnsi="Times New Roman" w:cs="Times New Roman"/>
      <w:sz w:val="26"/>
      <w:szCs w:val="26"/>
      <w:shd w:val="clear" w:color="auto" w:fill="FFFFFF"/>
    </w:rPr>
  </w:style>
  <w:style w:type="paragraph" w:customStyle="1" w:styleId="Bodytext20">
    <w:name w:val="Body text (2)"/>
    <w:basedOn w:val="a4"/>
    <w:link w:val="Bodytext2"/>
    <w:rsid w:val="00C30380"/>
    <w:pPr>
      <w:widowControl w:val="0"/>
      <w:shd w:val="clear" w:color="auto" w:fill="FFFFFF"/>
      <w:spacing w:after="600" w:line="0" w:lineRule="atLeast"/>
      <w:jc w:val="both"/>
    </w:pPr>
    <w:rPr>
      <w:rFonts w:ascii="Times New Roman" w:eastAsia="Times New Roman" w:hAnsi="Times New Roman" w:cs="Times New Roman"/>
      <w:sz w:val="26"/>
      <w:szCs w:val="26"/>
    </w:rPr>
  </w:style>
  <w:style w:type="table" w:customStyle="1" w:styleId="71">
    <w:name w:val="Сетка таблицы7"/>
    <w:basedOn w:val="a6"/>
    <w:next w:val="af1"/>
    <w:uiPriority w:val="39"/>
    <w:rsid w:val="0052032A"/>
    <w:pPr>
      <w:spacing w:after="0" w:line="240" w:lineRule="auto"/>
    </w:pPr>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Сетка таблицы8"/>
    <w:basedOn w:val="a6"/>
    <w:next w:val="af1"/>
    <w:uiPriority w:val="39"/>
    <w:rsid w:val="00A469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
    <w:name w:val="Сетка таблицы9"/>
    <w:basedOn w:val="a6"/>
    <w:next w:val="af1"/>
    <w:uiPriority w:val="59"/>
    <w:rsid w:val="00CD21E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6"/>
    <w:next w:val="af1"/>
    <w:uiPriority w:val="59"/>
    <w:rsid w:val="00F11E4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2">
    <w:name w:val="Нет списка6"/>
    <w:next w:val="a7"/>
    <w:uiPriority w:val="99"/>
    <w:semiHidden/>
    <w:unhideWhenUsed/>
    <w:rsid w:val="00781A10"/>
  </w:style>
  <w:style w:type="paragraph" w:customStyle="1" w:styleId="footnotedescription">
    <w:name w:val="footnote description"/>
    <w:next w:val="a4"/>
    <w:link w:val="footnotedescriptionChar"/>
    <w:hidden/>
    <w:rsid w:val="00781A10"/>
    <w:pPr>
      <w:spacing w:after="0"/>
      <w:ind w:left="427"/>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781A10"/>
    <w:rPr>
      <w:rFonts w:ascii="Times New Roman" w:eastAsia="Times New Roman" w:hAnsi="Times New Roman" w:cs="Times New Roman"/>
      <w:color w:val="000000"/>
      <w:sz w:val="20"/>
      <w:lang w:eastAsia="ru-RU"/>
    </w:rPr>
  </w:style>
  <w:style w:type="character" w:customStyle="1" w:styleId="footnotemark">
    <w:name w:val="footnote mark"/>
    <w:hidden/>
    <w:rsid w:val="00781A10"/>
    <w:rPr>
      <w:rFonts w:ascii="Times New Roman" w:eastAsia="Times New Roman" w:hAnsi="Times New Roman" w:cs="Times New Roman"/>
      <w:color w:val="000000"/>
      <w:sz w:val="20"/>
      <w:vertAlign w:val="superscript"/>
    </w:rPr>
  </w:style>
  <w:style w:type="table" w:customStyle="1" w:styleId="TableGrid">
    <w:name w:val="TableGrid"/>
    <w:rsid w:val="00781A10"/>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14">
    <w:name w:val="Сетка таблицы11"/>
    <w:basedOn w:val="a6"/>
    <w:next w:val="af1"/>
    <w:uiPriority w:val="39"/>
    <w:rsid w:val="00781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7">
    <w:name w:val="Содержимое таблицы"/>
    <w:basedOn w:val="a4"/>
    <w:qFormat/>
    <w:rsid w:val="00781A10"/>
    <w:pPr>
      <w:suppressLineNumbers/>
      <w:spacing w:after="0" w:line="240" w:lineRule="auto"/>
    </w:pPr>
    <w:rPr>
      <w:rFonts w:ascii="Liberation Serif" w:eastAsia="Noto Sans CJK SC Regular" w:hAnsi="Liberation Serif" w:cs="FreeSans"/>
      <w:color w:val="00000A"/>
      <w:sz w:val="24"/>
      <w:szCs w:val="24"/>
      <w:lang w:eastAsia="zh-CN" w:bidi="hi-IN"/>
    </w:rPr>
  </w:style>
  <w:style w:type="paragraph" w:customStyle="1" w:styleId="1c">
    <w:name w:val="Обычный1"/>
    <w:uiPriority w:val="99"/>
    <w:rsid w:val="00781A10"/>
    <w:pPr>
      <w:spacing w:after="0" w:line="240" w:lineRule="auto"/>
    </w:pPr>
    <w:rPr>
      <w:rFonts w:ascii="Times New Roman" w:eastAsia="Times New Roman" w:hAnsi="Times New Roman" w:cs="Times New Roman"/>
      <w:noProof/>
      <w:color w:val="000000"/>
      <w:sz w:val="24"/>
      <w:szCs w:val="24"/>
      <w:lang w:eastAsia="ru-RU"/>
    </w:rPr>
  </w:style>
  <w:style w:type="numbering" w:customStyle="1" w:styleId="72">
    <w:name w:val="Нет списка7"/>
    <w:next w:val="a7"/>
    <w:uiPriority w:val="99"/>
    <w:semiHidden/>
    <w:unhideWhenUsed/>
    <w:rsid w:val="00B961ED"/>
  </w:style>
  <w:style w:type="character" w:customStyle="1" w:styleId="Heading1Char">
    <w:name w:val="Heading 1 Char"/>
    <w:aliases w:val="Document Header1 Char,H1 Char,H1 Знак Char,Headi... Char,Heading 1iz Char,Б1 Char,Б11 Char,Введение... Char,Заголовок параграфа (1.) Char"/>
    <w:uiPriority w:val="99"/>
    <w:locked/>
    <w:rsid w:val="00B961ED"/>
    <w:rPr>
      <w:rFonts w:cs="Times New Roman"/>
      <w:sz w:val="24"/>
      <w:szCs w:val="24"/>
      <w:lang w:val="ru-RU" w:eastAsia="ru-RU"/>
    </w:rPr>
  </w:style>
  <w:style w:type="character" w:customStyle="1" w:styleId="115">
    <w:name w:val="Заголовок 1 Знак1"/>
    <w:aliases w:val="Document Header1 Знак1,H1 Знак2,H1 Знак Знак1,Headi... Знак1,Heading 1iz Знак1,Б1 Знак1,Б11 Знак1,Введение... Знак1,Заголовок параграфа (1.) Знак1"/>
    <w:uiPriority w:val="99"/>
    <w:locked/>
    <w:rsid w:val="00B961ED"/>
    <w:rPr>
      <w:rFonts w:ascii="Cambria" w:hAnsi="Cambria"/>
      <w:b/>
      <w:color w:val="auto"/>
      <w:sz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uiPriority w:val="99"/>
    <w:locked/>
    <w:rsid w:val="00B961ED"/>
    <w:rPr>
      <w:b/>
      <w:snapToGrid w:val="0"/>
      <w:sz w:val="28"/>
      <w:lang w:val="ru-RU" w:eastAsia="ru-RU"/>
    </w:rPr>
  </w:style>
  <w:style w:type="character" w:customStyle="1" w:styleId="310">
    <w:name w:val="Заголовок 3 Знак1"/>
    <w:aliases w:val="H3 Знак1"/>
    <w:uiPriority w:val="99"/>
    <w:locked/>
    <w:rsid w:val="00B961ED"/>
    <w:rPr>
      <w:rFonts w:ascii="Cambria" w:hAnsi="Cambria"/>
      <w:b/>
      <w:color w:val="auto"/>
      <w:sz w:val="24"/>
    </w:rPr>
  </w:style>
  <w:style w:type="paragraph" w:styleId="46">
    <w:name w:val="toc 4"/>
    <w:basedOn w:val="a4"/>
    <w:next w:val="a4"/>
    <w:autoRedefine/>
    <w:uiPriority w:val="99"/>
    <w:semiHidden/>
    <w:rsid w:val="00B961ED"/>
    <w:pPr>
      <w:spacing w:after="0" w:line="240" w:lineRule="auto"/>
      <w:ind w:left="720"/>
    </w:pPr>
    <w:rPr>
      <w:rFonts w:ascii="Times New Roman" w:eastAsia="Times New Roman" w:hAnsi="Times New Roman" w:cs="Times New Roman"/>
      <w:sz w:val="24"/>
      <w:szCs w:val="24"/>
      <w:lang w:eastAsia="ru-RU"/>
    </w:rPr>
  </w:style>
  <w:style w:type="paragraph" w:styleId="54">
    <w:name w:val="toc 5"/>
    <w:basedOn w:val="a4"/>
    <w:next w:val="a4"/>
    <w:autoRedefine/>
    <w:uiPriority w:val="99"/>
    <w:semiHidden/>
    <w:rsid w:val="00B961ED"/>
    <w:pPr>
      <w:spacing w:after="0" w:line="240" w:lineRule="auto"/>
      <w:ind w:left="960"/>
    </w:pPr>
    <w:rPr>
      <w:rFonts w:ascii="Times New Roman" w:eastAsia="Times New Roman" w:hAnsi="Times New Roman" w:cs="Times New Roman"/>
      <w:sz w:val="24"/>
      <w:szCs w:val="24"/>
      <w:lang w:eastAsia="ru-RU"/>
    </w:rPr>
  </w:style>
  <w:style w:type="paragraph" w:styleId="63">
    <w:name w:val="toc 6"/>
    <w:basedOn w:val="a4"/>
    <w:next w:val="a4"/>
    <w:autoRedefine/>
    <w:uiPriority w:val="99"/>
    <w:semiHidden/>
    <w:rsid w:val="00B961ED"/>
    <w:pPr>
      <w:spacing w:after="0" w:line="240" w:lineRule="auto"/>
      <w:ind w:left="1200"/>
    </w:pPr>
    <w:rPr>
      <w:rFonts w:ascii="Times New Roman" w:eastAsia="Times New Roman" w:hAnsi="Times New Roman" w:cs="Times New Roman"/>
      <w:sz w:val="24"/>
      <w:szCs w:val="24"/>
      <w:lang w:eastAsia="ru-RU"/>
    </w:rPr>
  </w:style>
  <w:style w:type="paragraph" w:styleId="73">
    <w:name w:val="toc 7"/>
    <w:basedOn w:val="a4"/>
    <w:next w:val="a4"/>
    <w:autoRedefine/>
    <w:uiPriority w:val="99"/>
    <w:semiHidden/>
    <w:rsid w:val="00B961ED"/>
    <w:pPr>
      <w:spacing w:after="0" w:line="240" w:lineRule="auto"/>
      <w:ind w:left="1440"/>
    </w:pPr>
    <w:rPr>
      <w:rFonts w:ascii="Times New Roman" w:eastAsia="Times New Roman" w:hAnsi="Times New Roman" w:cs="Times New Roman"/>
      <w:sz w:val="24"/>
      <w:szCs w:val="24"/>
      <w:lang w:eastAsia="ru-RU"/>
    </w:rPr>
  </w:style>
  <w:style w:type="paragraph" w:styleId="82">
    <w:name w:val="toc 8"/>
    <w:basedOn w:val="a4"/>
    <w:next w:val="a4"/>
    <w:autoRedefine/>
    <w:uiPriority w:val="99"/>
    <w:semiHidden/>
    <w:rsid w:val="00B961ED"/>
    <w:pPr>
      <w:spacing w:after="0" w:line="240" w:lineRule="auto"/>
      <w:ind w:left="1680"/>
    </w:pPr>
    <w:rPr>
      <w:rFonts w:ascii="Times New Roman" w:eastAsia="Times New Roman" w:hAnsi="Times New Roman" w:cs="Times New Roman"/>
      <w:sz w:val="24"/>
      <w:szCs w:val="24"/>
      <w:lang w:eastAsia="ru-RU"/>
    </w:rPr>
  </w:style>
  <w:style w:type="paragraph" w:styleId="92">
    <w:name w:val="toc 9"/>
    <w:basedOn w:val="a4"/>
    <w:next w:val="a4"/>
    <w:autoRedefine/>
    <w:uiPriority w:val="99"/>
    <w:semiHidden/>
    <w:rsid w:val="00B961ED"/>
    <w:pPr>
      <w:spacing w:after="0" w:line="240" w:lineRule="auto"/>
      <w:ind w:left="1920"/>
    </w:pPr>
    <w:rPr>
      <w:rFonts w:ascii="Times New Roman" w:eastAsia="Times New Roman" w:hAnsi="Times New Roman" w:cs="Times New Roman"/>
      <w:sz w:val="24"/>
      <w:szCs w:val="24"/>
      <w:lang w:eastAsia="ru-RU"/>
    </w:rPr>
  </w:style>
  <w:style w:type="character" w:customStyle="1" w:styleId="132">
    <w:name w:val="Знак Знак13"/>
    <w:uiPriority w:val="99"/>
    <w:semiHidden/>
    <w:locked/>
    <w:rsid w:val="00B961ED"/>
  </w:style>
  <w:style w:type="character" w:customStyle="1" w:styleId="HeaderChar1">
    <w:name w:val="Header Char1"/>
    <w:aliases w:val="Heder Char1,Titul Char1"/>
    <w:uiPriority w:val="99"/>
    <w:semiHidden/>
    <w:locked/>
    <w:rsid w:val="00B961ED"/>
    <w:rPr>
      <w:rFonts w:cs="Times New Roman"/>
      <w:sz w:val="24"/>
      <w:szCs w:val="24"/>
    </w:rPr>
  </w:style>
  <w:style w:type="character" w:customStyle="1" w:styleId="1d">
    <w:name w:val="Верхний колонтитул Знак1"/>
    <w:aliases w:val="Heder Знак1,Titul Знак1"/>
    <w:uiPriority w:val="99"/>
    <w:semiHidden/>
    <w:locked/>
    <w:rsid w:val="00B961ED"/>
    <w:rPr>
      <w:sz w:val="24"/>
    </w:rPr>
  </w:style>
  <w:style w:type="paragraph" w:styleId="afff8">
    <w:name w:val="caption"/>
    <w:basedOn w:val="a4"/>
    <w:next w:val="a4"/>
    <w:uiPriority w:val="99"/>
    <w:qFormat/>
    <w:rsid w:val="00B961ED"/>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paragraph" w:styleId="a">
    <w:name w:val="List Number"/>
    <w:basedOn w:val="a4"/>
    <w:uiPriority w:val="99"/>
    <w:semiHidden/>
    <w:rsid w:val="00B961ED"/>
    <w:pPr>
      <w:numPr>
        <w:numId w:val="11"/>
      </w:numPr>
      <w:spacing w:after="0" w:line="240" w:lineRule="auto"/>
    </w:pPr>
    <w:rPr>
      <w:rFonts w:ascii="Times New Roman" w:eastAsia="Times New Roman" w:hAnsi="Times New Roman" w:cs="Times New Roman"/>
      <w:sz w:val="24"/>
      <w:szCs w:val="24"/>
      <w:lang w:eastAsia="ru-RU"/>
    </w:rPr>
  </w:style>
  <w:style w:type="paragraph" w:styleId="2e">
    <w:name w:val="List 2"/>
    <w:basedOn w:val="a4"/>
    <w:uiPriority w:val="99"/>
    <w:semiHidden/>
    <w:rsid w:val="00B961ED"/>
    <w:pPr>
      <w:spacing w:after="0" w:line="240" w:lineRule="auto"/>
      <w:ind w:left="566" w:hanging="283"/>
    </w:pPr>
    <w:rPr>
      <w:rFonts w:ascii="Times New Roman" w:eastAsia="Times New Roman" w:hAnsi="Times New Roman" w:cs="Times New Roman"/>
      <w:sz w:val="24"/>
      <w:szCs w:val="24"/>
      <w:lang w:eastAsia="ru-RU"/>
    </w:rPr>
  </w:style>
  <w:style w:type="paragraph" w:styleId="2">
    <w:name w:val="List Bullet 2"/>
    <w:basedOn w:val="a4"/>
    <w:uiPriority w:val="99"/>
    <w:semiHidden/>
    <w:rsid w:val="00B961ED"/>
    <w:pPr>
      <w:numPr>
        <w:numId w:val="12"/>
      </w:numPr>
      <w:spacing w:after="0" w:line="240" w:lineRule="auto"/>
    </w:pPr>
    <w:rPr>
      <w:rFonts w:ascii="Times New Roman" w:eastAsia="Times New Roman" w:hAnsi="Times New Roman" w:cs="Times New Roman"/>
      <w:sz w:val="24"/>
      <w:szCs w:val="24"/>
      <w:lang w:eastAsia="ru-RU"/>
    </w:rPr>
  </w:style>
  <w:style w:type="paragraph" w:styleId="30">
    <w:name w:val="List Bullet 3"/>
    <w:basedOn w:val="a4"/>
    <w:uiPriority w:val="99"/>
    <w:semiHidden/>
    <w:rsid w:val="00B961ED"/>
    <w:pPr>
      <w:numPr>
        <w:numId w:val="13"/>
      </w:numPr>
      <w:spacing w:after="0" w:line="240" w:lineRule="auto"/>
    </w:pPr>
    <w:rPr>
      <w:rFonts w:ascii="Times New Roman" w:eastAsia="Times New Roman" w:hAnsi="Times New Roman" w:cs="Times New Roman"/>
      <w:sz w:val="24"/>
      <w:szCs w:val="24"/>
      <w:lang w:eastAsia="ru-RU"/>
    </w:rPr>
  </w:style>
  <w:style w:type="paragraph" w:styleId="3">
    <w:name w:val="List Number 3"/>
    <w:basedOn w:val="a4"/>
    <w:uiPriority w:val="99"/>
    <w:semiHidden/>
    <w:rsid w:val="00B961ED"/>
    <w:pPr>
      <w:numPr>
        <w:numId w:val="14"/>
      </w:numPr>
      <w:spacing w:after="0" w:line="240" w:lineRule="auto"/>
    </w:pPr>
    <w:rPr>
      <w:rFonts w:ascii="Times New Roman" w:eastAsia="Times New Roman" w:hAnsi="Times New Roman" w:cs="Times New Roman"/>
      <w:sz w:val="24"/>
      <w:szCs w:val="24"/>
      <w:lang w:eastAsia="ru-RU"/>
    </w:rPr>
  </w:style>
  <w:style w:type="paragraph" w:styleId="afff9">
    <w:name w:val="List Continue"/>
    <w:basedOn w:val="a4"/>
    <w:uiPriority w:val="99"/>
    <w:semiHidden/>
    <w:rsid w:val="00B961ED"/>
    <w:pPr>
      <w:spacing w:after="120" w:line="240" w:lineRule="auto"/>
      <w:ind w:left="283"/>
    </w:pPr>
    <w:rPr>
      <w:rFonts w:ascii="Times New Roman" w:eastAsia="Times New Roman" w:hAnsi="Times New Roman" w:cs="Times New Roman"/>
      <w:sz w:val="24"/>
      <w:szCs w:val="24"/>
      <w:lang w:eastAsia="ru-RU"/>
    </w:rPr>
  </w:style>
  <w:style w:type="paragraph" w:styleId="afffa">
    <w:name w:val="Document Map"/>
    <w:basedOn w:val="a4"/>
    <w:link w:val="afffb"/>
    <w:uiPriority w:val="99"/>
    <w:semiHidden/>
    <w:rsid w:val="00B961ED"/>
    <w:pPr>
      <w:shd w:val="clear" w:color="auto" w:fill="000080"/>
      <w:spacing w:after="0" w:line="240" w:lineRule="auto"/>
    </w:pPr>
    <w:rPr>
      <w:rFonts w:ascii="Tahoma" w:eastAsia="Times New Roman" w:hAnsi="Tahoma" w:cs="Tahoma"/>
      <w:sz w:val="24"/>
      <w:szCs w:val="24"/>
      <w:lang w:eastAsia="ru-RU"/>
    </w:rPr>
  </w:style>
  <w:style w:type="character" w:customStyle="1" w:styleId="afffb">
    <w:name w:val="Схема документа Знак"/>
    <w:basedOn w:val="a5"/>
    <w:link w:val="afffa"/>
    <w:uiPriority w:val="99"/>
    <w:semiHidden/>
    <w:rsid w:val="00B961ED"/>
    <w:rPr>
      <w:rFonts w:ascii="Tahoma" w:eastAsia="Times New Roman" w:hAnsi="Tahoma" w:cs="Tahoma"/>
      <w:sz w:val="24"/>
      <w:szCs w:val="24"/>
      <w:shd w:val="clear" w:color="auto" w:fill="000080"/>
      <w:lang w:eastAsia="ru-RU"/>
    </w:rPr>
  </w:style>
  <w:style w:type="character" w:customStyle="1" w:styleId="PlainTextChar">
    <w:name w:val="Plain Text Char"/>
    <w:uiPriority w:val="99"/>
    <w:locked/>
    <w:rsid w:val="00B961ED"/>
    <w:rPr>
      <w:rFonts w:ascii="Courier New" w:hAnsi="Courier New" w:cs="Courier New"/>
      <w:snapToGrid w:val="0"/>
    </w:rPr>
  </w:style>
  <w:style w:type="character" w:customStyle="1" w:styleId="1e">
    <w:name w:val="Знак Знак1"/>
    <w:uiPriority w:val="99"/>
    <w:locked/>
    <w:rsid w:val="00B961ED"/>
    <w:rPr>
      <w:rFonts w:ascii="Tahoma" w:hAnsi="Tahoma" w:cs="Tahoma"/>
      <w:sz w:val="16"/>
      <w:szCs w:val="16"/>
    </w:rPr>
  </w:style>
  <w:style w:type="paragraph" w:customStyle="1" w:styleId="Revision1">
    <w:name w:val="Revision1"/>
    <w:uiPriority w:val="99"/>
    <w:semiHidden/>
    <w:rsid w:val="00B961ED"/>
    <w:pPr>
      <w:spacing w:after="0" w:line="240" w:lineRule="auto"/>
    </w:pPr>
    <w:rPr>
      <w:rFonts w:ascii="Times New Roman" w:eastAsia="Times New Roman" w:hAnsi="Times New Roman" w:cs="Times New Roman"/>
      <w:sz w:val="24"/>
      <w:szCs w:val="24"/>
      <w:lang w:eastAsia="ru-RU"/>
    </w:rPr>
  </w:style>
  <w:style w:type="paragraph" w:customStyle="1" w:styleId="ListParagraph1">
    <w:name w:val="List Paragraph1"/>
    <w:basedOn w:val="a4"/>
    <w:link w:val="ListParagraphChar"/>
    <w:uiPriority w:val="99"/>
    <w:rsid w:val="00B961ED"/>
    <w:pPr>
      <w:spacing w:after="200" w:line="276" w:lineRule="auto"/>
      <w:ind w:left="720"/>
    </w:pPr>
    <w:rPr>
      <w:rFonts w:ascii="Calibri" w:eastAsia="Times New Roman" w:hAnsi="Calibri" w:cs="Times New Roman"/>
      <w:szCs w:val="20"/>
    </w:rPr>
  </w:style>
  <w:style w:type="paragraph" w:customStyle="1" w:styleId="ConsTitle">
    <w:name w:val="ConsTitle"/>
    <w:uiPriority w:val="99"/>
    <w:rsid w:val="00B961ED"/>
    <w:pPr>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ffc">
    <w:name w:val="Знак"/>
    <w:basedOn w:val="a4"/>
    <w:uiPriority w:val="99"/>
    <w:rsid w:val="00B961ED"/>
    <w:pPr>
      <w:tabs>
        <w:tab w:val="num" w:pos="360"/>
      </w:tabs>
      <w:spacing w:line="240" w:lineRule="exact"/>
    </w:pPr>
    <w:rPr>
      <w:rFonts w:ascii="Verdana" w:eastAsia="Times New Roman" w:hAnsi="Verdana" w:cs="Verdana"/>
      <w:sz w:val="20"/>
      <w:szCs w:val="20"/>
      <w:lang w:val="en-US"/>
    </w:rPr>
  </w:style>
  <w:style w:type="paragraph" w:customStyle="1" w:styleId="afffd">
    <w:name w:val="Знак Знак Знак Знак"/>
    <w:basedOn w:val="a4"/>
    <w:uiPriority w:val="99"/>
    <w:rsid w:val="00B961ED"/>
    <w:pPr>
      <w:spacing w:line="240" w:lineRule="exact"/>
    </w:pPr>
    <w:rPr>
      <w:rFonts w:ascii="Verdana" w:eastAsia="Times New Roman" w:hAnsi="Verdana" w:cs="Verdana"/>
      <w:sz w:val="20"/>
      <w:szCs w:val="20"/>
      <w:lang w:val="en-US"/>
    </w:rPr>
  </w:style>
  <w:style w:type="paragraph" w:customStyle="1" w:styleId="1f">
    <w:name w:val="заголовок 1"/>
    <w:basedOn w:val="a4"/>
    <w:next w:val="a4"/>
    <w:uiPriority w:val="99"/>
    <w:rsid w:val="00B961ED"/>
    <w:pPr>
      <w:keepNext/>
      <w:widowControl w:val="0"/>
      <w:snapToGrid w:val="0"/>
      <w:spacing w:after="0" w:line="240" w:lineRule="auto"/>
      <w:jc w:val="center"/>
    </w:pPr>
    <w:rPr>
      <w:rFonts w:ascii="Times New Roman" w:eastAsia="Times New Roman" w:hAnsi="Times New Roman" w:cs="Times New Roman"/>
      <w:b/>
      <w:bCs/>
      <w:lang w:eastAsia="ru-RU"/>
    </w:rPr>
  </w:style>
  <w:style w:type="paragraph" w:customStyle="1" w:styleId="20">
    <w:name w:val="Уровень2"/>
    <w:basedOn w:val="a4"/>
    <w:uiPriority w:val="99"/>
    <w:rsid w:val="00B961ED"/>
    <w:pPr>
      <w:numPr>
        <w:numId w:val="15"/>
      </w:numPr>
      <w:tabs>
        <w:tab w:val="left" w:pos="993"/>
      </w:tabs>
      <w:spacing w:before="120" w:after="120" w:line="240" w:lineRule="auto"/>
      <w:jc w:val="both"/>
      <w:outlineLvl w:val="0"/>
    </w:pPr>
    <w:rPr>
      <w:rFonts w:ascii="Arial" w:eastAsia="Times New Roman" w:hAnsi="Arial" w:cs="Arial"/>
      <w:color w:val="000000"/>
      <w:sz w:val="24"/>
      <w:szCs w:val="24"/>
      <w:lang w:eastAsia="ru-RU"/>
    </w:rPr>
  </w:style>
  <w:style w:type="paragraph" w:customStyle="1" w:styleId="31">
    <w:name w:val="Уровень3"/>
    <w:basedOn w:val="20"/>
    <w:uiPriority w:val="99"/>
    <w:rsid w:val="00B961ED"/>
    <w:pPr>
      <w:numPr>
        <w:ilvl w:val="2"/>
      </w:numPr>
      <w:tabs>
        <w:tab w:val="num" w:pos="1134"/>
      </w:tabs>
    </w:pPr>
  </w:style>
  <w:style w:type="paragraph" w:customStyle="1" w:styleId="afffe">
    <w:name w:val="Заголовок статьи"/>
    <w:basedOn w:val="a4"/>
    <w:next w:val="a4"/>
    <w:uiPriority w:val="99"/>
    <w:rsid w:val="00B961ED"/>
    <w:pPr>
      <w:autoSpaceDE w:val="0"/>
      <w:autoSpaceDN w:val="0"/>
      <w:adjustRightInd w:val="0"/>
      <w:spacing w:after="0" w:line="240" w:lineRule="auto"/>
      <w:ind w:left="1612" w:hanging="892"/>
      <w:jc w:val="both"/>
    </w:pPr>
    <w:rPr>
      <w:rFonts w:ascii="Arial" w:eastAsia="Times New Roman" w:hAnsi="Arial" w:cs="Arial"/>
      <w:sz w:val="20"/>
      <w:szCs w:val="20"/>
      <w:lang w:eastAsia="ru-RU"/>
    </w:rPr>
  </w:style>
  <w:style w:type="paragraph" w:customStyle="1" w:styleId="211">
    <w:name w:val="Основной текст с отступом 21"/>
    <w:basedOn w:val="a4"/>
    <w:uiPriority w:val="99"/>
    <w:rsid w:val="00B961ED"/>
    <w:pPr>
      <w:widowControl w:val="0"/>
      <w:overflowPunct w:val="0"/>
      <w:autoSpaceDE w:val="0"/>
      <w:autoSpaceDN w:val="0"/>
      <w:adjustRightInd w:val="0"/>
      <w:spacing w:after="360" w:line="240" w:lineRule="exact"/>
      <w:ind w:firstLine="851"/>
      <w:jc w:val="both"/>
    </w:pPr>
    <w:rPr>
      <w:rFonts w:ascii="Times New Roman" w:eastAsia="Times New Roman" w:hAnsi="Times New Roman" w:cs="Times New Roman"/>
      <w:sz w:val="24"/>
      <w:szCs w:val="24"/>
      <w:lang w:eastAsia="ru-RU"/>
    </w:rPr>
  </w:style>
  <w:style w:type="paragraph" w:customStyle="1" w:styleId="a3">
    <w:name w:val="А_обычный"/>
    <w:basedOn w:val="a4"/>
    <w:uiPriority w:val="99"/>
    <w:rsid w:val="00B961ED"/>
    <w:pPr>
      <w:numPr>
        <w:numId w:val="16"/>
      </w:numPr>
      <w:spacing w:after="0" w:line="240" w:lineRule="auto"/>
      <w:jc w:val="both"/>
    </w:pPr>
    <w:rPr>
      <w:rFonts w:ascii="Times New Roman" w:eastAsia="Times New Roman" w:hAnsi="Times New Roman" w:cs="Times New Roman"/>
      <w:sz w:val="24"/>
      <w:szCs w:val="24"/>
      <w:lang w:eastAsia="ru-RU"/>
    </w:rPr>
  </w:style>
  <w:style w:type="paragraph" w:customStyle="1" w:styleId="1-3">
    <w:name w:val="Текст1-3"/>
    <w:basedOn w:val="a4"/>
    <w:uiPriority w:val="99"/>
    <w:rsid w:val="00B961ED"/>
    <w:pPr>
      <w:spacing w:after="60" w:line="288" w:lineRule="auto"/>
      <w:jc w:val="both"/>
    </w:pPr>
    <w:rPr>
      <w:rFonts w:ascii="Times New Roman" w:eastAsia="Times New Roman" w:hAnsi="Times New Roman" w:cs="Times New Roman"/>
      <w:sz w:val="24"/>
      <w:szCs w:val="24"/>
      <w:lang w:eastAsia="ru-RU"/>
    </w:rPr>
  </w:style>
  <w:style w:type="paragraph" w:customStyle="1" w:styleId="aHeader">
    <w:name w:val="a_Header"/>
    <w:basedOn w:val="a4"/>
    <w:uiPriority w:val="99"/>
    <w:rsid w:val="00B961ED"/>
    <w:pPr>
      <w:tabs>
        <w:tab w:val="left" w:pos="1985"/>
      </w:tabs>
      <w:spacing w:after="60" w:line="240" w:lineRule="auto"/>
      <w:jc w:val="center"/>
    </w:pPr>
    <w:rPr>
      <w:rFonts w:ascii="Courier New" w:eastAsia="Times New Roman" w:hAnsi="Courier New" w:cs="Courier New"/>
      <w:sz w:val="24"/>
      <w:szCs w:val="24"/>
      <w:lang w:eastAsia="ru-RU"/>
    </w:rPr>
  </w:style>
  <w:style w:type="paragraph" w:customStyle="1" w:styleId="affff">
    <w:name w:val="Подраздел"/>
    <w:basedOn w:val="a4"/>
    <w:uiPriority w:val="99"/>
    <w:rsid w:val="00B961ED"/>
    <w:pPr>
      <w:spacing w:before="240" w:after="0" w:line="240" w:lineRule="auto"/>
      <w:ind w:left="1701" w:hanging="283"/>
      <w:jc w:val="both"/>
    </w:pPr>
    <w:rPr>
      <w:rFonts w:ascii="PragmaticaTT" w:eastAsia="Times New Roman" w:hAnsi="PragmaticaTT" w:cs="PragmaticaTT"/>
      <w:sz w:val="24"/>
      <w:szCs w:val="24"/>
      <w:lang w:eastAsia="ru-RU"/>
    </w:rPr>
  </w:style>
  <w:style w:type="paragraph" w:customStyle="1" w:styleId="affff0">
    <w:name w:val="регламент список"/>
    <w:basedOn w:val="33"/>
    <w:autoRedefine/>
    <w:uiPriority w:val="99"/>
    <w:rsid w:val="00B961ED"/>
    <w:pPr>
      <w:numPr>
        <w:ilvl w:val="2"/>
      </w:numPr>
      <w:tabs>
        <w:tab w:val="num" w:pos="1134"/>
      </w:tabs>
      <w:spacing w:before="120" w:after="120" w:line="180" w:lineRule="atLeast"/>
      <w:ind w:left="1134" w:hanging="1134"/>
      <w:outlineLvl w:val="9"/>
    </w:pPr>
    <w:rPr>
      <w:rFonts w:ascii="Times New Roman" w:hAnsi="Times New Roman"/>
      <w:color w:val="auto"/>
      <w:spacing w:val="-5"/>
      <w:kern w:val="28"/>
      <w:lang w:eastAsia="en-US"/>
    </w:rPr>
  </w:style>
  <w:style w:type="paragraph" w:customStyle="1" w:styleId="23">
    <w:name w:val="Пункт_2"/>
    <w:basedOn w:val="a4"/>
    <w:uiPriority w:val="99"/>
    <w:rsid w:val="00B961ED"/>
    <w:pPr>
      <w:numPr>
        <w:ilvl w:val="1"/>
        <w:numId w:val="17"/>
      </w:numPr>
      <w:tabs>
        <w:tab w:val="clear" w:pos="1440"/>
        <w:tab w:val="num" w:pos="643"/>
        <w:tab w:val="num" w:pos="1701"/>
      </w:tabs>
      <w:spacing w:after="0" w:line="240" w:lineRule="auto"/>
      <w:ind w:left="643"/>
      <w:jc w:val="both"/>
    </w:pPr>
    <w:rPr>
      <w:rFonts w:ascii="Times New Roman" w:eastAsia="Times New Roman" w:hAnsi="Times New Roman" w:cs="Times New Roman"/>
      <w:sz w:val="28"/>
      <w:szCs w:val="28"/>
      <w:lang w:eastAsia="ru-RU"/>
    </w:rPr>
  </w:style>
  <w:style w:type="paragraph" w:customStyle="1" w:styleId="32">
    <w:name w:val="Пункт_3"/>
    <w:basedOn w:val="a4"/>
    <w:uiPriority w:val="99"/>
    <w:rsid w:val="00B961ED"/>
    <w:pPr>
      <w:numPr>
        <w:ilvl w:val="2"/>
        <w:numId w:val="17"/>
      </w:numPr>
      <w:spacing w:after="0" w:line="240" w:lineRule="auto"/>
      <w:ind w:left="2302"/>
      <w:jc w:val="both"/>
    </w:pPr>
    <w:rPr>
      <w:rFonts w:ascii="Times New Roman" w:eastAsia="Times New Roman" w:hAnsi="Times New Roman" w:cs="Times New Roman"/>
      <w:sz w:val="28"/>
      <w:szCs w:val="28"/>
      <w:lang w:eastAsia="ru-RU"/>
    </w:rPr>
  </w:style>
  <w:style w:type="paragraph" w:customStyle="1" w:styleId="ConsNonformat">
    <w:name w:val="ConsNonformat"/>
    <w:uiPriority w:val="99"/>
    <w:rsid w:val="00B961ED"/>
    <w:pPr>
      <w:widowControl w:val="0"/>
      <w:spacing w:after="0" w:line="240" w:lineRule="auto"/>
    </w:pPr>
    <w:rPr>
      <w:rFonts w:ascii="Courier New" w:eastAsia="Times New Roman" w:hAnsi="Courier New" w:cs="Courier New"/>
      <w:sz w:val="20"/>
      <w:szCs w:val="20"/>
      <w:lang w:eastAsia="ru-RU"/>
    </w:rPr>
  </w:style>
  <w:style w:type="paragraph" w:customStyle="1" w:styleId="02statia2">
    <w:name w:val="02statia2"/>
    <w:basedOn w:val="a4"/>
    <w:uiPriority w:val="99"/>
    <w:rsid w:val="00B961ED"/>
    <w:pPr>
      <w:spacing w:before="120" w:after="0" w:line="320" w:lineRule="atLeast"/>
      <w:ind w:left="2020" w:hanging="880"/>
      <w:jc w:val="both"/>
    </w:pPr>
    <w:rPr>
      <w:rFonts w:ascii="GaramondNarrowC" w:eastAsia="Times New Roman" w:hAnsi="GaramondNarrowC" w:cs="GaramondNarrowC"/>
      <w:color w:val="000000"/>
      <w:sz w:val="21"/>
      <w:szCs w:val="21"/>
      <w:lang w:eastAsia="ru-RU"/>
    </w:rPr>
  </w:style>
  <w:style w:type="paragraph" w:customStyle="1" w:styleId="affff1">
    <w:name w:val="Подпункт"/>
    <w:basedOn w:val="aff9"/>
    <w:uiPriority w:val="99"/>
    <w:rsid w:val="00B961ED"/>
    <w:pPr>
      <w:tabs>
        <w:tab w:val="clear" w:pos="1980"/>
        <w:tab w:val="num" w:pos="1134"/>
      </w:tabs>
      <w:snapToGrid w:val="0"/>
      <w:spacing w:line="360" w:lineRule="auto"/>
      <w:ind w:left="1134" w:hanging="1134"/>
    </w:pPr>
    <w:rPr>
      <w:sz w:val="22"/>
      <w:szCs w:val="22"/>
    </w:rPr>
  </w:style>
  <w:style w:type="paragraph" w:customStyle="1" w:styleId="a2">
    <w:name w:val="Подподпункт"/>
    <w:basedOn w:val="affff1"/>
    <w:uiPriority w:val="99"/>
    <w:rsid w:val="00B961ED"/>
    <w:pPr>
      <w:numPr>
        <w:numId w:val="18"/>
      </w:numPr>
      <w:tabs>
        <w:tab w:val="num" w:pos="926"/>
      </w:tabs>
      <w:ind w:left="0"/>
    </w:pPr>
  </w:style>
  <w:style w:type="paragraph" w:customStyle="1" w:styleId="affff2">
    <w:name w:val="маркированный"/>
    <w:basedOn w:val="a4"/>
    <w:uiPriority w:val="99"/>
    <w:semiHidden/>
    <w:rsid w:val="00B961ED"/>
    <w:pPr>
      <w:tabs>
        <w:tab w:val="num" w:pos="1701"/>
      </w:tabs>
      <w:snapToGrid w:val="0"/>
      <w:spacing w:after="0" w:line="360" w:lineRule="auto"/>
      <w:ind w:left="1701" w:hanging="567"/>
      <w:jc w:val="both"/>
    </w:pPr>
    <w:rPr>
      <w:rFonts w:ascii="Times New Roman" w:eastAsia="Times New Roman" w:hAnsi="Times New Roman" w:cs="Times New Roman"/>
      <w:lang w:eastAsia="ru-RU"/>
    </w:rPr>
  </w:style>
  <w:style w:type="character" w:customStyle="1" w:styleId="1f0">
    <w:name w:val="Обычный1 Знак"/>
    <w:link w:val="116"/>
    <w:uiPriority w:val="99"/>
    <w:locked/>
    <w:rsid w:val="00B961ED"/>
    <w:rPr>
      <w:lang w:eastAsia="ru-RU"/>
    </w:rPr>
  </w:style>
  <w:style w:type="paragraph" w:customStyle="1" w:styleId="116">
    <w:name w:val="Обычный11"/>
    <w:link w:val="1f0"/>
    <w:uiPriority w:val="99"/>
    <w:rsid w:val="00B961ED"/>
    <w:pPr>
      <w:widowControl w:val="0"/>
      <w:autoSpaceDE w:val="0"/>
      <w:autoSpaceDN w:val="0"/>
      <w:spacing w:before="120" w:after="120" w:line="240" w:lineRule="auto"/>
      <w:ind w:firstLine="567"/>
      <w:jc w:val="both"/>
    </w:pPr>
    <w:rPr>
      <w:lang w:eastAsia="ru-RU"/>
    </w:rPr>
  </w:style>
  <w:style w:type="paragraph" w:customStyle="1" w:styleId="affff3">
    <w:name w:val="АриалТабл"/>
    <w:basedOn w:val="af8"/>
    <w:uiPriority w:val="99"/>
    <w:rsid w:val="00B961ED"/>
    <w:pPr>
      <w:widowControl w:val="0"/>
      <w:adjustRightInd w:val="0"/>
      <w:spacing w:before="0" w:after="0" w:line="240" w:lineRule="auto"/>
      <w:ind w:firstLine="0"/>
    </w:pPr>
    <w:rPr>
      <w:rFonts w:eastAsia="Times New Roman" w:cs="Times New Roman"/>
      <w:sz w:val="24"/>
      <w:szCs w:val="20"/>
      <w:lang w:eastAsia="ru-RU"/>
    </w:rPr>
  </w:style>
  <w:style w:type="paragraph" w:customStyle="1" w:styleId="affff4">
    <w:name w:val="Стиль начало"/>
    <w:basedOn w:val="a4"/>
    <w:uiPriority w:val="99"/>
    <w:rsid w:val="00B961ED"/>
    <w:pPr>
      <w:spacing w:after="0" w:line="264" w:lineRule="auto"/>
    </w:pPr>
    <w:rPr>
      <w:rFonts w:ascii="Times New Roman" w:eastAsia="Times New Roman" w:hAnsi="Times New Roman" w:cs="Times New Roman"/>
      <w:sz w:val="28"/>
      <w:szCs w:val="28"/>
      <w:lang w:eastAsia="ru-RU"/>
    </w:rPr>
  </w:style>
  <w:style w:type="paragraph" w:customStyle="1" w:styleId="Noeeu14">
    <w:name w:val="Noeeu14"/>
    <w:basedOn w:val="a4"/>
    <w:uiPriority w:val="99"/>
    <w:rsid w:val="00B961ED"/>
    <w:pPr>
      <w:overflowPunct w:val="0"/>
      <w:autoSpaceDE w:val="0"/>
      <w:autoSpaceDN w:val="0"/>
      <w:adjustRightInd w:val="0"/>
      <w:spacing w:after="0" w:line="264" w:lineRule="auto"/>
      <w:ind w:firstLine="720"/>
      <w:jc w:val="both"/>
    </w:pPr>
    <w:rPr>
      <w:rFonts w:ascii="Times New Roman" w:eastAsia="Times New Roman" w:hAnsi="Times New Roman" w:cs="Times New Roman"/>
      <w:sz w:val="28"/>
      <w:szCs w:val="28"/>
      <w:lang w:eastAsia="ru-RU"/>
    </w:rPr>
  </w:style>
  <w:style w:type="paragraph" w:customStyle="1" w:styleId="Style20">
    <w:name w:val="Style20"/>
    <w:basedOn w:val="a4"/>
    <w:uiPriority w:val="99"/>
    <w:rsid w:val="00B961E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u">
    <w:name w:val="u"/>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5">
    <w:name w:val="АриалСписок"/>
    <w:basedOn w:val="a4"/>
    <w:uiPriority w:val="99"/>
    <w:rsid w:val="00B961ED"/>
    <w:pPr>
      <w:widowControl w:val="0"/>
      <w:tabs>
        <w:tab w:val="num" w:pos="1571"/>
      </w:tabs>
      <w:adjustRightInd w:val="0"/>
      <w:spacing w:after="0" w:line="240" w:lineRule="auto"/>
      <w:ind w:left="1571" w:hanging="360"/>
      <w:jc w:val="both"/>
    </w:pPr>
    <w:rPr>
      <w:rFonts w:ascii="Arial" w:eastAsia="Times New Roman" w:hAnsi="Arial" w:cs="Arial"/>
      <w:sz w:val="24"/>
      <w:szCs w:val="24"/>
      <w:lang w:eastAsia="ru-RU"/>
    </w:rPr>
  </w:style>
  <w:style w:type="paragraph" w:customStyle="1" w:styleId="affff6">
    <w:name w:val="Текст таблицы"/>
    <w:basedOn w:val="a4"/>
    <w:uiPriority w:val="99"/>
    <w:semiHidden/>
    <w:rsid w:val="00B961ED"/>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a0">
    <w:name w:val="Пункт Знак"/>
    <w:basedOn w:val="a4"/>
    <w:uiPriority w:val="99"/>
    <w:rsid w:val="00B961ED"/>
    <w:pPr>
      <w:numPr>
        <w:ilvl w:val="1"/>
        <w:numId w:val="19"/>
      </w:numPr>
      <w:tabs>
        <w:tab w:val="left" w:pos="851"/>
        <w:tab w:val="left" w:pos="1134"/>
      </w:tabs>
      <w:snapToGrid w:val="0"/>
      <w:spacing w:after="0" w:line="360" w:lineRule="auto"/>
      <w:jc w:val="both"/>
    </w:pPr>
    <w:rPr>
      <w:rFonts w:ascii="Times New Roman" w:eastAsia="Times New Roman" w:hAnsi="Times New Roman" w:cs="Times New Roman"/>
      <w:sz w:val="28"/>
      <w:szCs w:val="28"/>
      <w:lang w:eastAsia="ru-RU"/>
    </w:rPr>
  </w:style>
  <w:style w:type="paragraph" w:customStyle="1" w:styleId="affff7">
    <w:name w:val="Подподподпункт"/>
    <w:basedOn w:val="a4"/>
    <w:uiPriority w:val="99"/>
    <w:rsid w:val="00B961ED"/>
    <w:pPr>
      <w:tabs>
        <w:tab w:val="left" w:pos="1134"/>
        <w:tab w:val="num" w:pos="1576"/>
        <w:tab w:val="left" w:pos="1701"/>
      </w:tabs>
      <w:snapToGrid w:val="0"/>
      <w:spacing w:after="0" w:line="360" w:lineRule="auto"/>
      <w:ind w:left="1576" w:hanging="1008"/>
      <w:jc w:val="both"/>
    </w:pPr>
    <w:rPr>
      <w:rFonts w:ascii="Times New Roman" w:eastAsia="Times New Roman" w:hAnsi="Times New Roman" w:cs="Times New Roman"/>
      <w:sz w:val="28"/>
      <w:szCs w:val="28"/>
      <w:lang w:eastAsia="ru-RU"/>
    </w:rPr>
  </w:style>
  <w:style w:type="paragraph" w:customStyle="1" w:styleId="1">
    <w:name w:val="Пункт1"/>
    <w:basedOn w:val="a4"/>
    <w:uiPriority w:val="99"/>
    <w:rsid w:val="00B961ED"/>
    <w:pPr>
      <w:numPr>
        <w:numId w:val="19"/>
      </w:numPr>
      <w:snapToGrid w:val="0"/>
      <w:spacing w:before="240" w:after="0" w:line="360" w:lineRule="auto"/>
      <w:jc w:val="center"/>
    </w:pPr>
    <w:rPr>
      <w:rFonts w:ascii="Arial" w:eastAsia="Times New Roman" w:hAnsi="Arial" w:cs="Arial"/>
      <w:b/>
      <w:bCs/>
      <w:sz w:val="28"/>
      <w:szCs w:val="28"/>
      <w:lang w:eastAsia="ru-RU"/>
    </w:rPr>
  </w:style>
  <w:style w:type="character" w:customStyle="1" w:styleId="47">
    <w:name w:val="Пункт_4 Знак"/>
    <w:link w:val="48"/>
    <w:uiPriority w:val="99"/>
    <w:locked/>
    <w:rsid w:val="00B961ED"/>
    <w:rPr>
      <w:sz w:val="28"/>
    </w:rPr>
  </w:style>
  <w:style w:type="paragraph" w:customStyle="1" w:styleId="48">
    <w:name w:val="Пункт_4"/>
    <w:basedOn w:val="a4"/>
    <w:link w:val="47"/>
    <w:uiPriority w:val="99"/>
    <w:rsid w:val="00B961ED"/>
    <w:pPr>
      <w:tabs>
        <w:tab w:val="num" w:pos="2880"/>
      </w:tabs>
      <w:spacing w:after="0" w:line="240" w:lineRule="auto"/>
      <w:ind w:left="2880" w:hanging="360"/>
      <w:jc w:val="both"/>
    </w:pPr>
    <w:rPr>
      <w:sz w:val="28"/>
    </w:rPr>
  </w:style>
  <w:style w:type="paragraph" w:customStyle="1" w:styleId="rvps44">
    <w:name w:val="rvps44"/>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5">
    <w:name w:val="rvps45"/>
    <w:basedOn w:val="a4"/>
    <w:uiPriority w:val="99"/>
    <w:rsid w:val="00B961ED"/>
    <w:pPr>
      <w:spacing w:before="120" w:after="0" w:line="240" w:lineRule="auto"/>
      <w:ind w:right="150"/>
    </w:pPr>
    <w:rPr>
      <w:rFonts w:ascii="Times New Roman" w:eastAsia="Times New Roman" w:hAnsi="Times New Roman" w:cs="Times New Roman"/>
      <w:sz w:val="24"/>
      <w:szCs w:val="24"/>
      <w:lang w:eastAsia="ru-RU"/>
    </w:rPr>
  </w:style>
  <w:style w:type="paragraph" w:customStyle="1" w:styleId="rvps51">
    <w:name w:val="rvps51"/>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48">
    <w:name w:val="rvps48"/>
    <w:basedOn w:val="a4"/>
    <w:uiPriority w:val="99"/>
    <w:rsid w:val="00B961ED"/>
    <w:pPr>
      <w:spacing w:after="120" w:line="240" w:lineRule="auto"/>
      <w:ind w:right="150"/>
    </w:pPr>
    <w:rPr>
      <w:rFonts w:ascii="Times New Roman" w:eastAsia="Times New Roman" w:hAnsi="Times New Roman" w:cs="Times New Roman"/>
      <w:sz w:val="24"/>
      <w:szCs w:val="24"/>
      <w:lang w:eastAsia="ru-RU"/>
    </w:rPr>
  </w:style>
  <w:style w:type="paragraph" w:customStyle="1" w:styleId="rvps59">
    <w:name w:val="rvps59"/>
    <w:basedOn w:val="a4"/>
    <w:uiPriority w:val="99"/>
    <w:rsid w:val="00B961ED"/>
    <w:pPr>
      <w:spacing w:before="60" w:after="0" w:line="240" w:lineRule="auto"/>
      <w:ind w:left="75" w:right="75" w:firstLine="285"/>
      <w:jc w:val="both"/>
    </w:pPr>
    <w:rPr>
      <w:rFonts w:ascii="Times New Roman" w:eastAsia="Times New Roman" w:hAnsi="Times New Roman" w:cs="Times New Roman"/>
      <w:sz w:val="24"/>
      <w:szCs w:val="24"/>
      <w:lang w:eastAsia="ru-RU"/>
    </w:rPr>
  </w:style>
  <w:style w:type="paragraph" w:customStyle="1" w:styleId="rvps52">
    <w:name w:val="rvps52"/>
    <w:basedOn w:val="a4"/>
    <w:uiPriority w:val="99"/>
    <w:rsid w:val="00B961ED"/>
    <w:pPr>
      <w:spacing w:after="0" w:line="240" w:lineRule="auto"/>
      <w:ind w:left="210" w:right="150"/>
      <w:jc w:val="both"/>
    </w:pPr>
    <w:rPr>
      <w:rFonts w:ascii="Times New Roman" w:eastAsia="Times New Roman" w:hAnsi="Times New Roman" w:cs="Times New Roman"/>
      <w:sz w:val="24"/>
      <w:szCs w:val="24"/>
      <w:lang w:eastAsia="ru-RU"/>
    </w:rPr>
  </w:style>
  <w:style w:type="paragraph" w:customStyle="1" w:styleId="rvps67">
    <w:name w:val="rvps67"/>
    <w:basedOn w:val="a4"/>
    <w:uiPriority w:val="99"/>
    <w:rsid w:val="00B961ED"/>
    <w:pPr>
      <w:spacing w:before="120" w:after="0" w:line="240" w:lineRule="auto"/>
      <w:ind w:left="75" w:right="150"/>
      <w:jc w:val="both"/>
    </w:pPr>
    <w:rPr>
      <w:rFonts w:ascii="Times New Roman" w:eastAsia="Times New Roman" w:hAnsi="Times New Roman" w:cs="Times New Roman"/>
      <w:sz w:val="24"/>
      <w:szCs w:val="24"/>
      <w:lang w:eastAsia="ru-RU"/>
    </w:rPr>
  </w:style>
  <w:style w:type="paragraph" w:customStyle="1" w:styleId="rvps50">
    <w:name w:val="rvps50"/>
    <w:basedOn w:val="a4"/>
    <w:uiPriority w:val="99"/>
    <w:rsid w:val="00B961ED"/>
    <w:pPr>
      <w:spacing w:before="120" w:after="0" w:line="240" w:lineRule="auto"/>
      <w:ind w:right="150"/>
      <w:jc w:val="both"/>
    </w:pPr>
    <w:rPr>
      <w:rFonts w:ascii="Times New Roman" w:eastAsia="Times New Roman" w:hAnsi="Times New Roman" w:cs="Times New Roman"/>
      <w:sz w:val="24"/>
      <w:szCs w:val="24"/>
      <w:lang w:eastAsia="ru-RU"/>
    </w:rPr>
  </w:style>
  <w:style w:type="paragraph" w:customStyle="1" w:styleId="rvps70">
    <w:name w:val="rvps70"/>
    <w:basedOn w:val="a4"/>
    <w:uiPriority w:val="99"/>
    <w:rsid w:val="00B961ED"/>
    <w:pPr>
      <w:spacing w:after="0" w:line="240" w:lineRule="auto"/>
      <w:ind w:left="780" w:right="150"/>
      <w:jc w:val="both"/>
    </w:pPr>
    <w:rPr>
      <w:rFonts w:ascii="Times New Roman" w:eastAsia="Times New Roman" w:hAnsi="Times New Roman" w:cs="Times New Roman"/>
      <w:sz w:val="24"/>
      <w:szCs w:val="24"/>
      <w:lang w:eastAsia="ru-RU"/>
    </w:rPr>
  </w:style>
  <w:style w:type="paragraph" w:customStyle="1" w:styleId="rvps78">
    <w:name w:val="rvps78"/>
    <w:basedOn w:val="a4"/>
    <w:uiPriority w:val="99"/>
    <w:rsid w:val="00B961ED"/>
    <w:pPr>
      <w:spacing w:after="0" w:line="240" w:lineRule="auto"/>
      <w:ind w:right="150"/>
      <w:jc w:val="both"/>
    </w:pPr>
    <w:rPr>
      <w:rFonts w:ascii="Times New Roman" w:eastAsia="Times New Roman" w:hAnsi="Times New Roman" w:cs="Times New Roman"/>
      <w:sz w:val="24"/>
      <w:szCs w:val="24"/>
      <w:lang w:eastAsia="ru-RU"/>
    </w:rPr>
  </w:style>
  <w:style w:type="paragraph" w:customStyle="1" w:styleId="rvps82">
    <w:name w:val="rvps82"/>
    <w:basedOn w:val="a4"/>
    <w:uiPriority w:val="99"/>
    <w:rsid w:val="00B961ED"/>
    <w:pPr>
      <w:spacing w:before="120" w:after="120" w:line="240" w:lineRule="auto"/>
      <w:ind w:left="45" w:right="150"/>
    </w:pPr>
    <w:rPr>
      <w:rFonts w:ascii="Times New Roman" w:eastAsia="Times New Roman" w:hAnsi="Times New Roman" w:cs="Times New Roman"/>
      <w:sz w:val="24"/>
      <w:szCs w:val="24"/>
      <w:lang w:eastAsia="ru-RU"/>
    </w:rPr>
  </w:style>
  <w:style w:type="paragraph" w:customStyle="1" w:styleId="rvps83">
    <w:name w:val="rvps83"/>
    <w:basedOn w:val="a4"/>
    <w:uiPriority w:val="99"/>
    <w:rsid w:val="00B961ED"/>
    <w:pPr>
      <w:spacing w:before="120" w:after="0" w:line="240" w:lineRule="auto"/>
      <w:ind w:left="45" w:right="150"/>
    </w:pPr>
    <w:rPr>
      <w:rFonts w:ascii="Times New Roman" w:eastAsia="Times New Roman" w:hAnsi="Times New Roman" w:cs="Times New Roman"/>
      <w:sz w:val="24"/>
      <w:szCs w:val="24"/>
      <w:lang w:eastAsia="ru-RU"/>
    </w:rPr>
  </w:style>
  <w:style w:type="paragraph" w:customStyle="1" w:styleId="rvps84">
    <w:name w:val="rvps84"/>
    <w:basedOn w:val="a4"/>
    <w:uiPriority w:val="99"/>
    <w:rsid w:val="00B961ED"/>
    <w:pPr>
      <w:spacing w:before="120" w:after="120" w:line="240" w:lineRule="auto"/>
      <w:ind w:right="150"/>
      <w:jc w:val="both"/>
    </w:pPr>
    <w:rPr>
      <w:rFonts w:ascii="Times New Roman" w:eastAsia="Times New Roman" w:hAnsi="Times New Roman" w:cs="Times New Roman"/>
      <w:sz w:val="24"/>
      <w:szCs w:val="24"/>
      <w:lang w:eastAsia="ru-RU"/>
    </w:rPr>
  </w:style>
  <w:style w:type="character" w:customStyle="1" w:styleId="labelheaderlevel21">
    <w:name w:val="label_header_level_21"/>
    <w:uiPriority w:val="99"/>
    <w:rsid w:val="00B961ED"/>
    <w:rPr>
      <w:b/>
      <w:color w:val="0000FF"/>
      <w:sz w:val="20"/>
    </w:rPr>
  </w:style>
  <w:style w:type="character" w:customStyle="1" w:styleId="FontStyle15">
    <w:name w:val="Font Style15"/>
    <w:uiPriority w:val="99"/>
    <w:rsid w:val="00B961ED"/>
    <w:rPr>
      <w:rFonts w:ascii="Times New Roman" w:hAnsi="Times New Roman"/>
      <w:sz w:val="26"/>
    </w:rPr>
  </w:style>
  <w:style w:type="character" w:customStyle="1" w:styleId="affff8">
    <w:name w:val="комментарий"/>
    <w:uiPriority w:val="99"/>
    <w:rsid w:val="00B961ED"/>
    <w:rPr>
      <w:b/>
      <w:i/>
      <w:shd w:val="clear" w:color="auto" w:fill="auto"/>
    </w:rPr>
  </w:style>
  <w:style w:type="character" w:customStyle="1" w:styleId="affff9">
    <w:name w:val="Основной шрифт"/>
    <w:uiPriority w:val="99"/>
    <w:semiHidden/>
    <w:rsid w:val="00B961ED"/>
  </w:style>
  <w:style w:type="character" w:customStyle="1" w:styleId="affffa">
    <w:name w:val="Подпункт Знак"/>
    <w:uiPriority w:val="99"/>
    <w:rsid w:val="00B961ED"/>
    <w:rPr>
      <w:sz w:val="28"/>
      <w:lang w:val="ru-RU" w:eastAsia="ru-RU"/>
    </w:rPr>
  </w:style>
  <w:style w:type="character" w:customStyle="1" w:styleId="FontStyle11">
    <w:name w:val="Font Style11"/>
    <w:uiPriority w:val="99"/>
    <w:rsid w:val="00B961ED"/>
    <w:rPr>
      <w:rFonts w:ascii="Times New Roman" w:hAnsi="Times New Roman"/>
      <w:sz w:val="26"/>
    </w:rPr>
  </w:style>
  <w:style w:type="character" w:customStyle="1" w:styleId="Sp1">
    <w:name w:val="Sp1 Знак Знак"/>
    <w:uiPriority w:val="99"/>
    <w:rsid w:val="00B961ED"/>
    <w:rPr>
      <w:b/>
      <w:kern w:val="24"/>
      <w:sz w:val="24"/>
      <w:lang w:val="ru-RU" w:eastAsia="ru-RU"/>
    </w:rPr>
  </w:style>
  <w:style w:type="character" w:customStyle="1" w:styleId="FontStyle33">
    <w:name w:val="Font Style33"/>
    <w:uiPriority w:val="99"/>
    <w:rsid w:val="00B961ED"/>
    <w:rPr>
      <w:rFonts w:ascii="Times New Roman" w:hAnsi="Times New Roman"/>
      <w:sz w:val="26"/>
    </w:rPr>
  </w:style>
  <w:style w:type="character" w:customStyle="1" w:styleId="FontStyle57">
    <w:name w:val="Font Style57"/>
    <w:uiPriority w:val="99"/>
    <w:rsid w:val="00B961ED"/>
    <w:rPr>
      <w:rFonts w:ascii="Times New Roman" w:hAnsi="Times New Roman"/>
      <w:b/>
      <w:sz w:val="20"/>
    </w:rPr>
  </w:style>
  <w:style w:type="character" w:customStyle="1" w:styleId="urtxtstd1">
    <w:name w:val="urtxtstd1"/>
    <w:uiPriority w:val="99"/>
    <w:rsid w:val="00B961ED"/>
    <w:rPr>
      <w:rFonts w:ascii="Arial" w:hAnsi="Arial"/>
      <w:sz w:val="17"/>
    </w:rPr>
  </w:style>
  <w:style w:type="character" w:customStyle="1" w:styleId="rvts9">
    <w:name w:val="rvts9"/>
    <w:uiPriority w:val="99"/>
    <w:rsid w:val="00B961ED"/>
    <w:rPr>
      <w:rFonts w:ascii="Times New Roman" w:hAnsi="Times New Roman"/>
      <w:b/>
      <w:sz w:val="28"/>
    </w:rPr>
  </w:style>
  <w:style w:type="character" w:customStyle="1" w:styleId="rvts6">
    <w:name w:val="rvts6"/>
    <w:uiPriority w:val="99"/>
    <w:rsid w:val="00B961ED"/>
    <w:rPr>
      <w:rFonts w:ascii="Times New Roman" w:hAnsi="Times New Roman"/>
      <w:sz w:val="24"/>
    </w:rPr>
  </w:style>
  <w:style w:type="character" w:customStyle="1" w:styleId="rvts30">
    <w:name w:val="rvts30"/>
    <w:uiPriority w:val="99"/>
    <w:rsid w:val="00B961ED"/>
    <w:rPr>
      <w:rFonts w:ascii="Times New Roman" w:hAnsi="Times New Roman"/>
      <w:sz w:val="22"/>
    </w:rPr>
  </w:style>
  <w:style w:type="character" w:customStyle="1" w:styleId="rvts36">
    <w:name w:val="rvts36"/>
    <w:uiPriority w:val="99"/>
    <w:rsid w:val="00B961ED"/>
    <w:rPr>
      <w:rFonts w:ascii="Times New Roman" w:hAnsi="Times New Roman"/>
      <w:color w:val="000000"/>
      <w:sz w:val="22"/>
    </w:rPr>
  </w:style>
  <w:style w:type="character" w:customStyle="1" w:styleId="rvts25">
    <w:name w:val="rvts25"/>
    <w:uiPriority w:val="99"/>
    <w:rsid w:val="00B961ED"/>
    <w:rPr>
      <w:rFonts w:ascii="Times New Roman" w:hAnsi="Times New Roman"/>
      <w:b/>
      <w:i/>
      <w:shd w:val="clear" w:color="auto" w:fill="FDE9D9"/>
    </w:rPr>
  </w:style>
  <w:style w:type="character" w:customStyle="1" w:styleId="rvts46">
    <w:name w:val="rvts46"/>
    <w:uiPriority w:val="99"/>
    <w:rsid w:val="00B961ED"/>
    <w:rPr>
      <w:rFonts w:ascii="Times New Roman" w:hAnsi="Times New Roman"/>
      <w:i/>
      <w:shd w:val="clear" w:color="auto" w:fill="auto"/>
    </w:rPr>
  </w:style>
  <w:style w:type="character" w:customStyle="1" w:styleId="urtxtstd">
    <w:name w:val="urtxtstd"/>
    <w:uiPriority w:val="99"/>
    <w:rsid w:val="00B961ED"/>
  </w:style>
  <w:style w:type="table" w:customStyle="1" w:styleId="122">
    <w:name w:val="Сетка таблицы12"/>
    <w:basedOn w:val="a6"/>
    <w:next w:val="af1"/>
    <w:uiPriority w:val="99"/>
    <w:locked/>
    <w:rsid w:val="00B96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
    <w:name w:val="List Bullet 5"/>
    <w:basedOn w:val="a4"/>
    <w:uiPriority w:val="99"/>
    <w:rsid w:val="00B961ED"/>
    <w:pPr>
      <w:numPr>
        <w:numId w:val="22"/>
      </w:num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4"/>
    <w:uiPriority w:val="99"/>
    <w:rsid w:val="00B961ED"/>
    <w:pPr>
      <w:numPr>
        <w:numId w:val="23"/>
      </w:numPr>
      <w:suppressAutoHyphens/>
      <w:spacing w:before="120" w:after="0" w:line="240" w:lineRule="auto"/>
    </w:pPr>
    <w:rPr>
      <w:rFonts w:ascii="Arial" w:eastAsia="Times New Roman" w:hAnsi="Arial" w:cs="Arial"/>
      <w:sz w:val="24"/>
      <w:szCs w:val="24"/>
      <w:lang w:val="en-US" w:eastAsia="ar-SA"/>
    </w:rPr>
  </w:style>
  <w:style w:type="paragraph" w:customStyle="1" w:styleId="affffb">
    <w:name w:val="Текст_бо"/>
    <w:basedOn w:val="af4"/>
    <w:autoRedefine/>
    <w:uiPriority w:val="99"/>
    <w:rsid w:val="00B961ED"/>
    <w:pPr>
      <w:snapToGrid/>
      <w:jc w:val="center"/>
    </w:pPr>
    <w:rPr>
      <w:rFonts w:ascii="Times New Roman" w:hAnsi="Times New Roman"/>
      <w:b/>
      <w:bCs/>
      <w:snapToGrid w:val="0"/>
      <w:sz w:val="26"/>
      <w:szCs w:val="26"/>
    </w:rPr>
  </w:style>
  <w:style w:type="paragraph" w:customStyle="1" w:styleId="affffc">
    <w:name w:val="текст смк"/>
    <w:basedOn w:val="a4"/>
    <w:link w:val="affffd"/>
    <w:uiPriority w:val="99"/>
    <w:rsid w:val="00B961ED"/>
    <w:pPr>
      <w:spacing w:after="0" w:line="240" w:lineRule="auto"/>
      <w:ind w:firstLine="567"/>
      <w:jc w:val="both"/>
    </w:pPr>
    <w:rPr>
      <w:rFonts w:ascii="Times New Roman" w:eastAsia="Times New Roman" w:hAnsi="Times New Roman" w:cs="Times New Roman"/>
      <w:sz w:val="26"/>
      <w:szCs w:val="20"/>
      <w:lang w:eastAsia="ru-RU"/>
    </w:rPr>
  </w:style>
  <w:style w:type="character" w:customStyle="1" w:styleId="affffd">
    <w:name w:val="текст смк Знак"/>
    <w:link w:val="affffc"/>
    <w:uiPriority w:val="99"/>
    <w:locked/>
    <w:rsid w:val="00B961ED"/>
    <w:rPr>
      <w:rFonts w:ascii="Times New Roman" w:eastAsia="Times New Roman" w:hAnsi="Times New Roman" w:cs="Times New Roman"/>
      <w:sz w:val="26"/>
      <w:szCs w:val="20"/>
      <w:lang w:eastAsia="ru-RU"/>
    </w:rPr>
  </w:style>
  <w:style w:type="character" w:customStyle="1" w:styleId="ListParagraphChar">
    <w:name w:val="List Paragraph Char"/>
    <w:link w:val="ListParagraph1"/>
    <w:uiPriority w:val="99"/>
    <w:locked/>
    <w:rsid w:val="00B961ED"/>
    <w:rPr>
      <w:rFonts w:ascii="Calibri" w:eastAsia="Times New Roman" w:hAnsi="Calibri" w:cs="Times New Roman"/>
      <w:szCs w:val="20"/>
    </w:rPr>
  </w:style>
  <w:style w:type="character" w:customStyle="1" w:styleId="117">
    <w:name w:val="Знак Знак11"/>
    <w:uiPriority w:val="99"/>
    <w:locked/>
    <w:rsid w:val="00B961ED"/>
    <w:rPr>
      <w:rFonts w:ascii="Arial" w:hAnsi="Arial" w:cs="Arial"/>
      <w:b/>
      <w:bCs/>
      <w:sz w:val="26"/>
      <w:szCs w:val="26"/>
      <w:lang w:val="ru-RU" w:eastAsia="ru-RU"/>
    </w:rPr>
  </w:style>
  <w:style w:type="character" w:customStyle="1" w:styleId="101">
    <w:name w:val="Знак Знак10"/>
    <w:uiPriority w:val="99"/>
    <w:locked/>
    <w:rsid w:val="00B961ED"/>
    <w:rPr>
      <w:rFonts w:cs="Times New Roman"/>
      <w:b/>
      <w:bCs/>
      <w:sz w:val="28"/>
      <w:szCs w:val="28"/>
      <w:lang w:val="ru-RU" w:eastAsia="ru-RU"/>
    </w:rPr>
  </w:style>
  <w:style w:type="character" w:customStyle="1" w:styleId="93">
    <w:name w:val="Знак Знак9"/>
    <w:uiPriority w:val="99"/>
    <w:locked/>
    <w:rsid w:val="00B961ED"/>
    <w:rPr>
      <w:rFonts w:ascii="Arial" w:hAnsi="Arial" w:cs="Arial"/>
      <w:sz w:val="22"/>
      <w:szCs w:val="22"/>
      <w:lang w:val="ru-RU" w:eastAsia="ru-RU"/>
    </w:rPr>
  </w:style>
  <w:style w:type="character" w:customStyle="1" w:styleId="49">
    <w:name w:val="Знак Знак4"/>
    <w:uiPriority w:val="99"/>
    <w:locked/>
    <w:rsid w:val="00B961ED"/>
    <w:rPr>
      <w:rFonts w:cs="Times New Roman"/>
      <w:sz w:val="24"/>
      <w:szCs w:val="24"/>
      <w:lang w:val="ru-RU" w:eastAsia="ru-RU"/>
    </w:rPr>
  </w:style>
  <w:style w:type="character" w:customStyle="1" w:styleId="64">
    <w:name w:val="Знак Знак6"/>
    <w:uiPriority w:val="99"/>
    <w:locked/>
    <w:rsid w:val="00B961ED"/>
    <w:rPr>
      <w:rFonts w:cs="Times New Roman"/>
      <w:sz w:val="24"/>
      <w:szCs w:val="24"/>
      <w:lang w:val="ru-RU" w:eastAsia="ru-RU"/>
    </w:rPr>
  </w:style>
  <w:style w:type="paragraph" w:styleId="affffe">
    <w:name w:val="List"/>
    <w:basedOn w:val="a4"/>
    <w:uiPriority w:val="99"/>
    <w:rsid w:val="00B961ED"/>
    <w:pPr>
      <w:tabs>
        <w:tab w:val="num" w:pos="1134"/>
      </w:tabs>
      <w:spacing w:after="120" w:line="240" w:lineRule="auto"/>
      <w:ind w:left="1134" w:hanging="1134"/>
      <w:jc w:val="both"/>
    </w:pPr>
    <w:rPr>
      <w:rFonts w:ascii="Times New Roman" w:eastAsia="Times New Roman" w:hAnsi="Times New Roman" w:cs="Times New Roman"/>
      <w:sz w:val="24"/>
      <w:szCs w:val="24"/>
      <w:lang w:eastAsia="ru-RU"/>
    </w:rPr>
  </w:style>
  <w:style w:type="character" w:customStyle="1" w:styleId="74">
    <w:name w:val="Знак Знак7"/>
    <w:uiPriority w:val="99"/>
    <w:locked/>
    <w:rsid w:val="00B961ED"/>
    <w:rPr>
      <w:rFonts w:cs="Times New Roman"/>
      <w:b/>
      <w:bCs/>
      <w:sz w:val="24"/>
      <w:szCs w:val="24"/>
      <w:lang w:val="ru-RU" w:eastAsia="ru-RU"/>
    </w:rPr>
  </w:style>
  <w:style w:type="character" w:customStyle="1" w:styleId="83">
    <w:name w:val="Знак Знак8"/>
    <w:uiPriority w:val="99"/>
    <w:locked/>
    <w:rsid w:val="00B961ED"/>
    <w:rPr>
      <w:rFonts w:cs="Times New Roman"/>
      <w:sz w:val="26"/>
      <w:szCs w:val="26"/>
      <w:lang w:val="ru-RU" w:eastAsia="ru-RU"/>
    </w:rPr>
  </w:style>
  <w:style w:type="character" w:customStyle="1" w:styleId="afffff">
    <w:name w:val="Знак Знак"/>
    <w:uiPriority w:val="99"/>
    <w:locked/>
    <w:rsid w:val="00B961ED"/>
    <w:rPr>
      <w:rFonts w:cs="Times New Roman"/>
      <w:sz w:val="24"/>
      <w:szCs w:val="24"/>
      <w:lang w:val="ru-RU" w:eastAsia="ru-RU"/>
    </w:rPr>
  </w:style>
  <w:style w:type="character" w:customStyle="1" w:styleId="2f">
    <w:name w:val="Знак Знак2"/>
    <w:uiPriority w:val="99"/>
    <w:locked/>
    <w:rsid w:val="00B961ED"/>
    <w:rPr>
      <w:rFonts w:cs="Times New Roman"/>
      <w:sz w:val="24"/>
      <w:szCs w:val="24"/>
      <w:lang w:val="ru-RU" w:eastAsia="ru-RU"/>
    </w:rPr>
  </w:style>
  <w:style w:type="character" w:customStyle="1" w:styleId="3e">
    <w:name w:val="Знак Знак3"/>
    <w:uiPriority w:val="99"/>
    <w:locked/>
    <w:rsid w:val="00B961ED"/>
    <w:rPr>
      <w:rFonts w:cs="Times New Roman"/>
      <w:sz w:val="24"/>
      <w:szCs w:val="24"/>
      <w:lang w:val="ru-RU" w:eastAsia="ru-RU"/>
    </w:rPr>
  </w:style>
  <w:style w:type="character" w:customStyle="1" w:styleId="55">
    <w:name w:val="Знак Знак5"/>
    <w:uiPriority w:val="99"/>
    <w:locked/>
    <w:rsid w:val="00B961ED"/>
    <w:rPr>
      <w:rFonts w:cs="Times New Roman"/>
      <w:sz w:val="16"/>
      <w:szCs w:val="16"/>
      <w:lang w:val="ru-RU" w:eastAsia="ru-RU"/>
    </w:rPr>
  </w:style>
  <w:style w:type="paragraph" w:customStyle="1" w:styleId="-2">
    <w:name w:val="Пункт-2"/>
    <w:basedOn w:val="a4"/>
    <w:uiPriority w:val="99"/>
    <w:rsid w:val="00B961ED"/>
    <w:pPr>
      <w:tabs>
        <w:tab w:val="num" w:pos="1827"/>
      </w:tabs>
      <w:spacing w:after="0" w:line="240" w:lineRule="auto"/>
      <w:ind w:left="1827" w:hanging="567"/>
      <w:jc w:val="both"/>
    </w:pPr>
    <w:rPr>
      <w:rFonts w:ascii="Times New Roman" w:eastAsia="Times New Roman" w:hAnsi="Times New Roman" w:cs="Times New Roman"/>
      <w:sz w:val="28"/>
      <w:szCs w:val="28"/>
      <w:lang w:eastAsia="ru-RU"/>
    </w:rPr>
  </w:style>
  <w:style w:type="paragraph" w:customStyle="1" w:styleId="BodyText31">
    <w:name w:val="Body Text 31"/>
    <w:basedOn w:val="a4"/>
    <w:uiPriority w:val="99"/>
    <w:rsid w:val="00B961ED"/>
    <w:pPr>
      <w:spacing w:before="20" w:after="0" w:line="240" w:lineRule="auto"/>
    </w:pPr>
    <w:rPr>
      <w:rFonts w:ascii="Times New Roman" w:eastAsia="Times New Roman" w:hAnsi="Times New Roman" w:cs="Times New Roman"/>
      <w:b/>
      <w:bCs/>
      <w:sz w:val="24"/>
      <w:szCs w:val="24"/>
      <w:lang w:eastAsia="ru-RU"/>
    </w:rPr>
  </w:style>
  <w:style w:type="paragraph" w:customStyle="1" w:styleId="ListParagraph11">
    <w:name w:val="List Paragraph11"/>
    <w:basedOn w:val="a4"/>
    <w:uiPriority w:val="99"/>
    <w:rsid w:val="00B961ED"/>
    <w:pPr>
      <w:spacing w:after="0" w:line="240" w:lineRule="auto"/>
      <w:ind w:left="720"/>
    </w:pPr>
    <w:rPr>
      <w:rFonts w:ascii="Times New Roman" w:eastAsia="Times New Roman" w:hAnsi="Times New Roman" w:cs="Times New Roman"/>
      <w:sz w:val="24"/>
      <w:szCs w:val="24"/>
    </w:rPr>
  </w:style>
  <w:style w:type="paragraph" w:customStyle="1" w:styleId="listparagraph1cxsplast">
    <w:name w:val="listparagraph1cxsplast"/>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stparagraph1cxspmiddle">
    <w:name w:val="listparagraph1cxspmiddle"/>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emailstyle46">
    <w:name w:val="emailstyle46"/>
    <w:uiPriority w:val="99"/>
    <w:semiHidden/>
    <w:rsid w:val="00B961ED"/>
    <w:rPr>
      <w:rFonts w:ascii="Arial" w:hAnsi="Arial" w:cs="Arial"/>
      <w:color w:val="auto"/>
      <w:sz w:val="20"/>
      <w:szCs w:val="20"/>
    </w:rPr>
  </w:style>
  <w:style w:type="character" w:customStyle="1" w:styleId="ListParagraph">
    <w:name w:val="List Paragraph Знак"/>
    <w:uiPriority w:val="99"/>
    <w:rsid w:val="00B961ED"/>
    <w:rPr>
      <w:rFonts w:ascii="Calibri" w:hAnsi="Calibri"/>
      <w:sz w:val="22"/>
      <w:lang w:val="ru-RU" w:eastAsia="en-US"/>
    </w:rPr>
  </w:style>
  <w:style w:type="paragraph" w:customStyle="1" w:styleId="a1">
    <w:name w:val="Текст_бюл смк"/>
    <w:basedOn w:val="affffc"/>
    <w:uiPriority w:val="99"/>
    <w:rsid w:val="00B961ED"/>
    <w:pPr>
      <w:numPr>
        <w:numId w:val="25"/>
      </w:numPr>
      <w:tabs>
        <w:tab w:val="clear" w:pos="1004"/>
        <w:tab w:val="num" w:pos="390"/>
      </w:tabs>
      <w:ind w:left="390" w:hanging="390"/>
    </w:pPr>
  </w:style>
  <w:style w:type="paragraph" w:customStyle="1" w:styleId="3f">
    <w:name w:val="Текст_бюл3"/>
    <w:basedOn w:val="a4"/>
    <w:uiPriority w:val="99"/>
    <w:rsid w:val="00B961ED"/>
    <w:pPr>
      <w:tabs>
        <w:tab w:val="left" w:pos="851"/>
        <w:tab w:val="num" w:pos="1920"/>
      </w:tabs>
      <w:spacing w:after="0" w:line="360" w:lineRule="auto"/>
      <w:ind w:left="1920" w:firstLine="709"/>
      <w:jc w:val="both"/>
    </w:pPr>
    <w:rPr>
      <w:rFonts w:ascii="Times New Roman" w:eastAsia="MS Mincho" w:hAnsi="Times New Roman" w:cs="Times New Roman"/>
      <w:sz w:val="26"/>
      <w:szCs w:val="26"/>
      <w:lang w:eastAsia="ru-RU"/>
    </w:rPr>
  </w:style>
  <w:style w:type="character" w:customStyle="1" w:styleId="1f1">
    <w:name w:val="Замещающий текст1"/>
    <w:uiPriority w:val="99"/>
    <w:semiHidden/>
    <w:rsid w:val="00B961ED"/>
    <w:rPr>
      <w:rFonts w:cs="Times New Roman"/>
      <w:color w:val="808080"/>
    </w:rPr>
  </w:style>
  <w:style w:type="numbering" w:styleId="111111">
    <w:name w:val="Outline List 2"/>
    <w:basedOn w:val="a7"/>
    <w:uiPriority w:val="99"/>
    <w:rsid w:val="00B961ED"/>
  </w:style>
  <w:style w:type="numbering" w:customStyle="1" w:styleId="10">
    <w:name w:val="Стиль1"/>
    <w:rsid w:val="00B961ED"/>
    <w:pPr>
      <w:numPr>
        <w:numId w:val="20"/>
      </w:numPr>
    </w:pPr>
  </w:style>
  <w:style w:type="numbering" w:customStyle="1" w:styleId="21">
    <w:name w:val="Стиль2"/>
    <w:rsid w:val="00B961ED"/>
    <w:pPr>
      <w:numPr>
        <w:numId w:val="21"/>
      </w:numPr>
    </w:pPr>
  </w:style>
  <w:style w:type="numbering" w:customStyle="1" w:styleId="41">
    <w:name w:val="Стиль41"/>
    <w:rsid w:val="00B961ED"/>
    <w:pPr>
      <w:numPr>
        <w:numId w:val="10"/>
      </w:numPr>
    </w:pPr>
  </w:style>
  <w:style w:type="paragraph" w:customStyle="1" w:styleId="xl63">
    <w:name w:val="xl63"/>
    <w:basedOn w:val="a4"/>
    <w:uiPriority w:val="99"/>
    <w:rsid w:val="00B961ED"/>
    <w:pPr>
      <w:pBdr>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64">
    <w:name w:val="xl64"/>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5">
    <w:name w:val="xl6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6">
    <w:name w:val="xl66"/>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67">
    <w:name w:val="xl67"/>
    <w:basedOn w:val="a4"/>
    <w:uiPriority w:val="99"/>
    <w:rsid w:val="00B961ED"/>
    <w:pPr>
      <w:pBdr>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8">
    <w:name w:val="xl6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69">
    <w:name w:val="xl69"/>
    <w:basedOn w:val="a4"/>
    <w:uiPriority w:val="99"/>
    <w:rsid w:val="00B961ED"/>
    <w:pPr>
      <w:pBdr>
        <w:top w:val="single" w:sz="4" w:space="0" w:color="auto"/>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70">
    <w:name w:val="xl70"/>
    <w:basedOn w:val="a4"/>
    <w:uiPriority w:val="99"/>
    <w:rsid w:val="00B961ED"/>
    <w:pPr>
      <w:pBdr>
        <w:top w:val="single" w:sz="8" w:space="0" w:color="auto"/>
        <w:left w:val="single" w:sz="8" w:space="0" w:color="auto"/>
        <w:bottom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4"/>
    <w:uiPriority w:val="99"/>
    <w:rsid w:val="00B961ED"/>
    <w:pPr>
      <w:pBdr>
        <w:top w:val="single" w:sz="8" w:space="0" w:color="auto"/>
        <w:left w:val="single" w:sz="8" w:space="0" w:color="auto"/>
        <w:bottom w:val="single" w:sz="8" w:space="0" w:color="auto"/>
        <w:right w:val="single" w:sz="8"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4"/>
    <w:uiPriority w:val="99"/>
    <w:rsid w:val="00B961ED"/>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4"/>
    <w:uiPriority w:val="99"/>
    <w:rsid w:val="00B961ED"/>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6">
    <w:name w:val="xl76"/>
    <w:basedOn w:val="a4"/>
    <w:uiPriority w:val="99"/>
    <w:rsid w:val="00B961ED"/>
    <w:pPr>
      <w:pBdr>
        <w:lef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7">
    <w:name w:val="xl77"/>
    <w:basedOn w:val="a4"/>
    <w:uiPriority w:val="99"/>
    <w:rsid w:val="00B961ED"/>
    <w:pPr>
      <w:pBdr>
        <w:left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78">
    <w:name w:val="xl78"/>
    <w:basedOn w:val="a4"/>
    <w:uiPriority w:val="99"/>
    <w:rsid w:val="00B961ED"/>
    <w:pPr>
      <w:pBdr>
        <w:top w:val="single" w:sz="8" w:space="0" w:color="auto"/>
        <w:left w:val="single" w:sz="8" w:space="0" w:color="auto"/>
        <w:bottom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79">
    <w:name w:val="xl79"/>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80">
    <w:name w:val="xl80"/>
    <w:basedOn w:val="a4"/>
    <w:uiPriority w:val="99"/>
    <w:rsid w:val="00B961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uiPriority w:val="99"/>
    <w:rsid w:val="00B961ED"/>
    <w:pPr>
      <w:pBdr>
        <w:top w:val="single" w:sz="8"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3">
    <w:name w:val="xl83"/>
    <w:basedOn w:val="a4"/>
    <w:uiPriority w:val="99"/>
    <w:rsid w:val="00B961ED"/>
    <w:pPr>
      <w:pBdr>
        <w:top w:val="single" w:sz="4" w:space="0" w:color="auto"/>
        <w:left w:val="single" w:sz="8" w:space="0" w:color="auto"/>
        <w:bottom w:val="single" w:sz="4"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4"/>
    <w:uiPriority w:val="99"/>
    <w:rsid w:val="00B961ED"/>
    <w:pPr>
      <w:pBdr>
        <w:top w:val="single" w:sz="4" w:space="0" w:color="auto"/>
        <w:left w:val="single" w:sz="8" w:space="0" w:color="auto"/>
      </w:pBdr>
      <w:shd w:val="clear" w:color="auto" w:fill="FFFFFF"/>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5">
    <w:name w:val="xl8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86">
    <w:name w:val="xl86"/>
    <w:basedOn w:val="a4"/>
    <w:uiPriority w:val="99"/>
    <w:rsid w:val="00B961ED"/>
    <w:pPr>
      <w:pBdr>
        <w:top w:val="single" w:sz="8" w:space="0" w:color="auto"/>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87">
    <w:name w:val="xl87"/>
    <w:basedOn w:val="a4"/>
    <w:uiPriority w:val="99"/>
    <w:rsid w:val="00B961ED"/>
    <w:pPr>
      <w:pBdr>
        <w:top w:val="single" w:sz="8" w:space="0" w:color="auto"/>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88">
    <w:name w:val="xl88"/>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9">
    <w:name w:val="xl89"/>
    <w:basedOn w:val="a4"/>
    <w:uiPriority w:val="99"/>
    <w:rsid w:val="00B961ED"/>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4"/>
    <w:uiPriority w:val="99"/>
    <w:rsid w:val="00B961ED"/>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1">
    <w:name w:val="xl91"/>
    <w:basedOn w:val="a4"/>
    <w:uiPriority w:val="99"/>
    <w:rsid w:val="00B961E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2">
    <w:name w:val="xl92"/>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3">
    <w:name w:val="xl93"/>
    <w:basedOn w:val="a4"/>
    <w:uiPriority w:val="99"/>
    <w:rsid w:val="00B961ED"/>
    <w:pPr>
      <w:pBdr>
        <w:left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4">
    <w:name w:val="xl94"/>
    <w:basedOn w:val="a4"/>
    <w:uiPriority w:val="99"/>
    <w:rsid w:val="00B961ED"/>
    <w:pPr>
      <w:pBdr>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5">
    <w:name w:val="xl95"/>
    <w:basedOn w:val="a4"/>
    <w:uiPriority w:val="99"/>
    <w:rsid w:val="00B961ED"/>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97">
    <w:name w:val="xl97"/>
    <w:basedOn w:val="a4"/>
    <w:uiPriority w:val="99"/>
    <w:rsid w:val="00B961ED"/>
    <w:pPr>
      <w:pBdr>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98">
    <w:name w:val="xl98"/>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99">
    <w:name w:val="xl99"/>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0">
    <w:name w:val="xl100"/>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uiPriority w:val="99"/>
    <w:rsid w:val="00B961ED"/>
    <w:pPr>
      <w:pBdr>
        <w:top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2">
    <w:name w:val="xl102"/>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3">
    <w:name w:val="xl103"/>
    <w:basedOn w:val="a4"/>
    <w:uiPriority w:val="99"/>
    <w:rsid w:val="00B961ED"/>
    <w:pPr>
      <w:pBdr>
        <w:left w:val="single" w:sz="8" w:space="0" w:color="auto"/>
      </w:pBdr>
      <w:shd w:val="clear" w:color="auto" w:fill="C0C0C0"/>
      <w:spacing w:before="100" w:beforeAutospacing="1" w:after="100" w:afterAutospacing="1" w:line="240" w:lineRule="auto"/>
      <w:textAlignment w:val="center"/>
    </w:pPr>
    <w:rPr>
      <w:rFonts w:ascii="Times New Roman" w:eastAsia="Times New Roman" w:hAnsi="Times New Roman" w:cs="Times New Roman"/>
      <w:b/>
      <w:bCs/>
      <w:sz w:val="24"/>
      <w:szCs w:val="24"/>
      <w:lang w:eastAsia="ru-RU"/>
    </w:rPr>
  </w:style>
  <w:style w:type="paragraph" w:customStyle="1" w:styleId="xl104">
    <w:name w:val="xl104"/>
    <w:basedOn w:val="a4"/>
    <w:uiPriority w:val="99"/>
    <w:rsid w:val="00B961ED"/>
    <w:pPr>
      <w:pBdr>
        <w:left w:val="single" w:sz="8" w:space="0" w:color="auto"/>
        <w:right w:val="single" w:sz="8" w:space="0" w:color="auto"/>
      </w:pBdr>
      <w:shd w:val="clear" w:color="auto" w:fill="C0C0C0"/>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5">
    <w:name w:val="xl105"/>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06">
    <w:name w:val="xl106"/>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7">
    <w:name w:val="xl107"/>
    <w:basedOn w:val="a4"/>
    <w:uiPriority w:val="99"/>
    <w:rsid w:val="00B961ED"/>
    <w:pPr>
      <w:pBdr>
        <w:top w:val="single" w:sz="4" w:space="0" w:color="auto"/>
        <w:left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08">
    <w:name w:val="xl108"/>
    <w:basedOn w:val="a4"/>
    <w:uiPriority w:val="99"/>
    <w:rsid w:val="00B961ED"/>
    <w:pPr>
      <w:pBdr>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9">
    <w:name w:val="xl109"/>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1">
    <w:name w:val="xl111"/>
    <w:basedOn w:val="a4"/>
    <w:uiPriority w:val="99"/>
    <w:rsid w:val="00B961ED"/>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2">
    <w:name w:val="xl112"/>
    <w:basedOn w:val="a4"/>
    <w:uiPriority w:val="99"/>
    <w:rsid w:val="00B961E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4"/>
    <w:uiPriority w:val="99"/>
    <w:rsid w:val="00B961ED"/>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4">
    <w:name w:val="xl114"/>
    <w:basedOn w:val="a4"/>
    <w:uiPriority w:val="99"/>
    <w:rsid w:val="00B961ED"/>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4"/>
    <w:uiPriority w:val="99"/>
    <w:rsid w:val="00B961ED"/>
    <w:pPr>
      <w:pBdr>
        <w:top w:val="single" w:sz="4"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xl116">
    <w:name w:val="xl116"/>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7">
    <w:name w:val="xl117"/>
    <w:basedOn w:val="a4"/>
    <w:uiPriority w:val="99"/>
    <w:rsid w:val="00B961ED"/>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18">
    <w:name w:val="xl118"/>
    <w:basedOn w:val="a4"/>
    <w:uiPriority w:val="99"/>
    <w:rsid w:val="00B961ED"/>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119">
    <w:name w:val="xl119"/>
    <w:basedOn w:val="a4"/>
    <w:uiPriority w:val="99"/>
    <w:rsid w:val="00B961ED"/>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0">
    <w:name w:val="xl120"/>
    <w:basedOn w:val="a4"/>
    <w:uiPriority w:val="99"/>
    <w:rsid w:val="00B961E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1">
    <w:name w:val="xl121"/>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ru-RU"/>
    </w:rPr>
  </w:style>
  <w:style w:type="paragraph" w:customStyle="1" w:styleId="xl122">
    <w:name w:val="xl122"/>
    <w:basedOn w:val="a4"/>
    <w:uiPriority w:val="99"/>
    <w:rsid w:val="00B961E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eastAsia="Times New Roman" w:hAnsi="Times New Roman" w:cs="Times New Roman"/>
      <w:i/>
      <w:iCs/>
      <w:sz w:val="24"/>
      <w:szCs w:val="24"/>
      <w:lang w:eastAsia="ru-RU"/>
    </w:rPr>
  </w:style>
  <w:style w:type="paragraph" w:customStyle="1" w:styleId="Text">
    <w:name w:val="Text"/>
    <w:basedOn w:val="a4"/>
    <w:uiPriority w:val="99"/>
    <w:rsid w:val="00B961ED"/>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4"/>
    <w:uiPriority w:val="99"/>
    <w:rsid w:val="00B961ED"/>
    <w:pPr>
      <w:spacing w:after="240" w:line="240" w:lineRule="auto"/>
    </w:pPr>
    <w:rPr>
      <w:rFonts w:ascii="Times New Roman" w:eastAsia="Times New Roman" w:hAnsi="Times New Roman" w:cs="Times New Roman"/>
      <w:sz w:val="24"/>
      <w:szCs w:val="24"/>
      <w:lang w:eastAsia="ru-RU"/>
    </w:rPr>
  </w:style>
  <w:style w:type="numbering" w:customStyle="1" w:styleId="123">
    <w:name w:val="Нет списка12"/>
    <w:next w:val="a7"/>
    <w:semiHidden/>
    <w:rsid w:val="00B961ED"/>
  </w:style>
  <w:style w:type="paragraph" w:customStyle="1" w:styleId="2f0">
    <w:name w:val="Абзац списка2"/>
    <w:basedOn w:val="a4"/>
    <w:uiPriority w:val="99"/>
    <w:rsid w:val="00B961ED"/>
    <w:pPr>
      <w:spacing w:after="0" w:line="240" w:lineRule="auto"/>
      <w:ind w:left="720"/>
    </w:pPr>
    <w:rPr>
      <w:rFonts w:ascii="Times New Roman" w:eastAsia="Calibri" w:hAnsi="Times New Roman" w:cs="Times New Roman"/>
      <w:sz w:val="24"/>
      <w:szCs w:val="24"/>
      <w:lang w:eastAsia="ru-RU"/>
    </w:rPr>
  </w:style>
  <w:style w:type="character" w:customStyle="1" w:styleId="2f1">
    <w:name w:val="Замещающий текст2"/>
    <w:uiPriority w:val="99"/>
    <w:semiHidden/>
    <w:rsid w:val="00B961ED"/>
    <w:rPr>
      <w:rFonts w:cs="Times New Roman"/>
      <w:color w:val="808080"/>
    </w:rPr>
  </w:style>
  <w:style w:type="character" w:customStyle="1" w:styleId="11pt">
    <w:name w:val="Основной текст + 11 pt"/>
    <w:rsid w:val="00B961ED"/>
    <w:rPr>
      <w:rFonts w:ascii="Times New Roman" w:eastAsia="Times New Roman" w:hAnsi="Times New Roman" w:cs="Times New Roman"/>
      <w:color w:val="000000"/>
      <w:spacing w:val="0"/>
      <w:w w:val="100"/>
      <w:position w:val="0"/>
      <w:sz w:val="22"/>
      <w:szCs w:val="22"/>
      <w:shd w:val="clear" w:color="auto" w:fill="FFFFFF"/>
      <w:lang w:val="ru-RU"/>
    </w:rPr>
  </w:style>
  <w:style w:type="character" w:customStyle="1" w:styleId="124">
    <w:name w:val="Знак Знак12"/>
    <w:uiPriority w:val="99"/>
    <w:locked/>
    <w:rsid w:val="00B961ED"/>
    <w:rPr>
      <w:rFonts w:ascii="Courier New" w:hAnsi="Courier New"/>
      <w:i/>
    </w:rPr>
  </w:style>
  <w:style w:type="character" w:customStyle="1" w:styleId="2f2">
    <w:name w:val="Основной текст (2)"/>
    <w:basedOn w:val="a5"/>
    <w:rsid w:val="00B961ED"/>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pple-converted-space">
    <w:name w:val="apple-converted-space"/>
    <w:basedOn w:val="a5"/>
    <w:rsid w:val="00B961ED"/>
  </w:style>
  <w:style w:type="numbering" w:customStyle="1" w:styleId="84">
    <w:name w:val="Нет списка8"/>
    <w:next w:val="a7"/>
    <w:uiPriority w:val="99"/>
    <w:semiHidden/>
    <w:unhideWhenUsed/>
    <w:rsid w:val="003907F4"/>
  </w:style>
  <w:style w:type="table" w:customStyle="1" w:styleId="133">
    <w:name w:val="Сетка таблицы13"/>
    <w:basedOn w:val="a6"/>
    <w:next w:val="af1"/>
    <w:uiPriority w:val="99"/>
    <w:locked/>
    <w:rsid w:val="003907F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uiPriority w:val="99"/>
    <w:rsid w:val="003907F4"/>
  </w:style>
  <w:style w:type="numbering" w:customStyle="1" w:styleId="118">
    <w:name w:val="Стиль11"/>
    <w:rsid w:val="003907F4"/>
  </w:style>
  <w:style w:type="numbering" w:customStyle="1" w:styleId="212">
    <w:name w:val="Стиль21"/>
    <w:rsid w:val="003907F4"/>
  </w:style>
  <w:style w:type="numbering" w:customStyle="1" w:styleId="420">
    <w:name w:val="Стиль42"/>
    <w:rsid w:val="003907F4"/>
  </w:style>
  <w:style w:type="numbering" w:customStyle="1" w:styleId="134">
    <w:name w:val="Нет списка13"/>
    <w:next w:val="a7"/>
    <w:semiHidden/>
    <w:rsid w:val="003907F4"/>
  </w:style>
  <w:style w:type="numbering" w:customStyle="1" w:styleId="94">
    <w:name w:val="Нет списка9"/>
    <w:next w:val="a7"/>
    <w:uiPriority w:val="99"/>
    <w:semiHidden/>
    <w:unhideWhenUsed/>
    <w:rsid w:val="00A64506"/>
  </w:style>
  <w:style w:type="table" w:customStyle="1" w:styleId="142">
    <w:name w:val="Сетка таблицы14"/>
    <w:basedOn w:val="a6"/>
    <w:next w:val="af1"/>
    <w:uiPriority w:val="99"/>
    <w:locked/>
    <w:rsid w:val="00A6450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uiPriority w:val="99"/>
    <w:rsid w:val="00A64506"/>
    <w:pPr>
      <w:numPr>
        <w:numId w:val="27"/>
      </w:numPr>
    </w:pPr>
  </w:style>
  <w:style w:type="numbering" w:customStyle="1" w:styleId="12">
    <w:name w:val="Стиль12"/>
    <w:rsid w:val="00A64506"/>
    <w:pPr>
      <w:numPr>
        <w:numId w:val="23"/>
      </w:numPr>
    </w:pPr>
  </w:style>
  <w:style w:type="numbering" w:customStyle="1" w:styleId="22">
    <w:name w:val="Стиль22"/>
    <w:rsid w:val="00A64506"/>
    <w:pPr>
      <w:numPr>
        <w:numId w:val="24"/>
      </w:numPr>
    </w:pPr>
  </w:style>
  <w:style w:type="numbering" w:customStyle="1" w:styleId="43">
    <w:name w:val="Стиль43"/>
    <w:rsid w:val="00A64506"/>
    <w:pPr>
      <w:numPr>
        <w:numId w:val="25"/>
      </w:numPr>
    </w:pPr>
  </w:style>
  <w:style w:type="numbering" w:customStyle="1" w:styleId="143">
    <w:name w:val="Нет списка14"/>
    <w:next w:val="a7"/>
    <w:semiHidden/>
    <w:rsid w:val="00A64506"/>
  </w:style>
  <w:style w:type="table" w:customStyle="1" w:styleId="TableNormal">
    <w:name w:val="Table Normal"/>
    <w:uiPriority w:val="2"/>
    <w:semiHidden/>
    <w:unhideWhenUsed/>
    <w:qFormat/>
    <w:rsid w:val="00DB474A"/>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Default0">
    <w:name w:val="Default Знак"/>
    <w:link w:val="Default"/>
    <w:locked/>
    <w:rsid w:val="00BD57B0"/>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574808">
      <w:bodyDiv w:val="1"/>
      <w:marLeft w:val="0"/>
      <w:marRight w:val="0"/>
      <w:marTop w:val="0"/>
      <w:marBottom w:val="0"/>
      <w:divBdr>
        <w:top w:val="none" w:sz="0" w:space="0" w:color="auto"/>
        <w:left w:val="none" w:sz="0" w:space="0" w:color="auto"/>
        <w:bottom w:val="none" w:sz="0" w:space="0" w:color="auto"/>
        <w:right w:val="none" w:sz="0" w:space="0" w:color="auto"/>
      </w:divBdr>
    </w:div>
    <w:div w:id="333924255">
      <w:bodyDiv w:val="1"/>
      <w:marLeft w:val="0"/>
      <w:marRight w:val="0"/>
      <w:marTop w:val="0"/>
      <w:marBottom w:val="0"/>
      <w:divBdr>
        <w:top w:val="none" w:sz="0" w:space="0" w:color="auto"/>
        <w:left w:val="none" w:sz="0" w:space="0" w:color="auto"/>
        <w:bottom w:val="none" w:sz="0" w:space="0" w:color="auto"/>
        <w:right w:val="none" w:sz="0" w:space="0" w:color="auto"/>
      </w:divBdr>
    </w:div>
    <w:div w:id="365834755">
      <w:bodyDiv w:val="1"/>
      <w:marLeft w:val="0"/>
      <w:marRight w:val="0"/>
      <w:marTop w:val="0"/>
      <w:marBottom w:val="0"/>
      <w:divBdr>
        <w:top w:val="none" w:sz="0" w:space="0" w:color="auto"/>
        <w:left w:val="none" w:sz="0" w:space="0" w:color="auto"/>
        <w:bottom w:val="none" w:sz="0" w:space="0" w:color="auto"/>
        <w:right w:val="none" w:sz="0" w:space="0" w:color="auto"/>
      </w:divBdr>
    </w:div>
    <w:div w:id="389231553">
      <w:bodyDiv w:val="1"/>
      <w:marLeft w:val="0"/>
      <w:marRight w:val="0"/>
      <w:marTop w:val="0"/>
      <w:marBottom w:val="0"/>
      <w:divBdr>
        <w:top w:val="none" w:sz="0" w:space="0" w:color="auto"/>
        <w:left w:val="none" w:sz="0" w:space="0" w:color="auto"/>
        <w:bottom w:val="none" w:sz="0" w:space="0" w:color="auto"/>
        <w:right w:val="none" w:sz="0" w:space="0" w:color="auto"/>
      </w:divBdr>
    </w:div>
    <w:div w:id="417484990">
      <w:bodyDiv w:val="1"/>
      <w:marLeft w:val="0"/>
      <w:marRight w:val="0"/>
      <w:marTop w:val="0"/>
      <w:marBottom w:val="0"/>
      <w:divBdr>
        <w:top w:val="none" w:sz="0" w:space="0" w:color="auto"/>
        <w:left w:val="none" w:sz="0" w:space="0" w:color="auto"/>
        <w:bottom w:val="none" w:sz="0" w:space="0" w:color="auto"/>
        <w:right w:val="none" w:sz="0" w:space="0" w:color="auto"/>
      </w:divBdr>
    </w:div>
    <w:div w:id="480772514">
      <w:bodyDiv w:val="1"/>
      <w:marLeft w:val="0"/>
      <w:marRight w:val="0"/>
      <w:marTop w:val="0"/>
      <w:marBottom w:val="0"/>
      <w:divBdr>
        <w:top w:val="none" w:sz="0" w:space="0" w:color="auto"/>
        <w:left w:val="none" w:sz="0" w:space="0" w:color="auto"/>
        <w:bottom w:val="none" w:sz="0" w:space="0" w:color="auto"/>
        <w:right w:val="none" w:sz="0" w:space="0" w:color="auto"/>
      </w:divBdr>
    </w:div>
    <w:div w:id="553468887">
      <w:bodyDiv w:val="1"/>
      <w:marLeft w:val="0"/>
      <w:marRight w:val="0"/>
      <w:marTop w:val="0"/>
      <w:marBottom w:val="0"/>
      <w:divBdr>
        <w:top w:val="none" w:sz="0" w:space="0" w:color="auto"/>
        <w:left w:val="none" w:sz="0" w:space="0" w:color="auto"/>
        <w:bottom w:val="none" w:sz="0" w:space="0" w:color="auto"/>
        <w:right w:val="none" w:sz="0" w:space="0" w:color="auto"/>
      </w:divBdr>
    </w:div>
    <w:div w:id="591011398">
      <w:bodyDiv w:val="1"/>
      <w:marLeft w:val="0"/>
      <w:marRight w:val="0"/>
      <w:marTop w:val="0"/>
      <w:marBottom w:val="0"/>
      <w:divBdr>
        <w:top w:val="none" w:sz="0" w:space="0" w:color="auto"/>
        <w:left w:val="none" w:sz="0" w:space="0" w:color="auto"/>
        <w:bottom w:val="none" w:sz="0" w:space="0" w:color="auto"/>
        <w:right w:val="none" w:sz="0" w:space="0" w:color="auto"/>
      </w:divBdr>
    </w:div>
    <w:div w:id="601500039">
      <w:bodyDiv w:val="1"/>
      <w:marLeft w:val="0"/>
      <w:marRight w:val="0"/>
      <w:marTop w:val="0"/>
      <w:marBottom w:val="0"/>
      <w:divBdr>
        <w:top w:val="none" w:sz="0" w:space="0" w:color="auto"/>
        <w:left w:val="none" w:sz="0" w:space="0" w:color="auto"/>
        <w:bottom w:val="none" w:sz="0" w:space="0" w:color="auto"/>
        <w:right w:val="none" w:sz="0" w:space="0" w:color="auto"/>
      </w:divBdr>
    </w:div>
    <w:div w:id="611670309">
      <w:bodyDiv w:val="1"/>
      <w:marLeft w:val="0"/>
      <w:marRight w:val="0"/>
      <w:marTop w:val="0"/>
      <w:marBottom w:val="0"/>
      <w:divBdr>
        <w:top w:val="none" w:sz="0" w:space="0" w:color="auto"/>
        <w:left w:val="none" w:sz="0" w:space="0" w:color="auto"/>
        <w:bottom w:val="none" w:sz="0" w:space="0" w:color="auto"/>
        <w:right w:val="none" w:sz="0" w:space="0" w:color="auto"/>
      </w:divBdr>
    </w:div>
    <w:div w:id="747574771">
      <w:bodyDiv w:val="1"/>
      <w:marLeft w:val="0"/>
      <w:marRight w:val="0"/>
      <w:marTop w:val="0"/>
      <w:marBottom w:val="0"/>
      <w:divBdr>
        <w:top w:val="none" w:sz="0" w:space="0" w:color="auto"/>
        <w:left w:val="none" w:sz="0" w:space="0" w:color="auto"/>
        <w:bottom w:val="none" w:sz="0" w:space="0" w:color="auto"/>
        <w:right w:val="none" w:sz="0" w:space="0" w:color="auto"/>
      </w:divBdr>
    </w:div>
    <w:div w:id="894392396">
      <w:bodyDiv w:val="1"/>
      <w:marLeft w:val="0"/>
      <w:marRight w:val="0"/>
      <w:marTop w:val="0"/>
      <w:marBottom w:val="0"/>
      <w:divBdr>
        <w:top w:val="none" w:sz="0" w:space="0" w:color="auto"/>
        <w:left w:val="none" w:sz="0" w:space="0" w:color="auto"/>
        <w:bottom w:val="none" w:sz="0" w:space="0" w:color="auto"/>
        <w:right w:val="none" w:sz="0" w:space="0" w:color="auto"/>
      </w:divBdr>
    </w:div>
    <w:div w:id="920017881">
      <w:bodyDiv w:val="1"/>
      <w:marLeft w:val="0"/>
      <w:marRight w:val="0"/>
      <w:marTop w:val="0"/>
      <w:marBottom w:val="0"/>
      <w:divBdr>
        <w:top w:val="none" w:sz="0" w:space="0" w:color="auto"/>
        <w:left w:val="none" w:sz="0" w:space="0" w:color="auto"/>
        <w:bottom w:val="none" w:sz="0" w:space="0" w:color="auto"/>
        <w:right w:val="none" w:sz="0" w:space="0" w:color="auto"/>
      </w:divBdr>
    </w:div>
    <w:div w:id="944340784">
      <w:bodyDiv w:val="1"/>
      <w:marLeft w:val="0"/>
      <w:marRight w:val="0"/>
      <w:marTop w:val="0"/>
      <w:marBottom w:val="0"/>
      <w:divBdr>
        <w:top w:val="none" w:sz="0" w:space="0" w:color="auto"/>
        <w:left w:val="none" w:sz="0" w:space="0" w:color="auto"/>
        <w:bottom w:val="none" w:sz="0" w:space="0" w:color="auto"/>
        <w:right w:val="none" w:sz="0" w:space="0" w:color="auto"/>
      </w:divBdr>
    </w:div>
    <w:div w:id="948469403">
      <w:bodyDiv w:val="1"/>
      <w:marLeft w:val="0"/>
      <w:marRight w:val="0"/>
      <w:marTop w:val="0"/>
      <w:marBottom w:val="0"/>
      <w:divBdr>
        <w:top w:val="none" w:sz="0" w:space="0" w:color="auto"/>
        <w:left w:val="none" w:sz="0" w:space="0" w:color="auto"/>
        <w:bottom w:val="none" w:sz="0" w:space="0" w:color="auto"/>
        <w:right w:val="none" w:sz="0" w:space="0" w:color="auto"/>
      </w:divBdr>
    </w:div>
    <w:div w:id="962733243">
      <w:bodyDiv w:val="1"/>
      <w:marLeft w:val="0"/>
      <w:marRight w:val="0"/>
      <w:marTop w:val="0"/>
      <w:marBottom w:val="0"/>
      <w:divBdr>
        <w:top w:val="none" w:sz="0" w:space="0" w:color="auto"/>
        <w:left w:val="none" w:sz="0" w:space="0" w:color="auto"/>
        <w:bottom w:val="none" w:sz="0" w:space="0" w:color="auto"/>
        <w:right w:val="none" w:sz="0" w:space="0" w:color="auto"/>
      </w:divBdr>
    </w:div>
    <w:div w:id="1064374192">
      <w:bodyDiv w:val="1"/>
      <w:marLeft w:val="0"/>
      <w:marRight w:val="0"/>
      <w:marTop w:val="0"/>
      <w:marBottom w:val="0"/>
      <w:divBdr>
        <w:top w:val="none" w:sz="0" w:space="0" w:color="auto"/>
        <w:left w:val="none" w:sz="0" w:space="0" w:color="auto"/>
        <w:bottom w:val="none" w:sz="0" w:space="0" w:color="auto"/>
        <w:right w:val="none" w:sz="0" w:space="0" w:color="auto"/>
      </w:divBdr>
    </w:div>
    <w:div w:id="1094475548">
      <w:bodyDiv w:val="1"/>
      <w:marLeft w:val="0"/>
      <w:marRight w:val="0"/>
      <w:marTop w:val="0"/>
      <w:marBottom w:val="0"/>
      <w:divBdr>
        <w:top w:val="none" w:sz="0" w:space="0" w:color="auto"/>
        <w:left w:val="none" w:sz="0" w:space="0" w:color="auto"/>
        <w:bottom w:val="none" w:sz="0" w:space="0" w:color="auto"/>
        <w:right w:val="none" w:sz="0" w:space="0" w:color="auto"/>
      </w:divBdr>
    </w:div>
    <w:div w:id="1125463154">
      <w:bodyDiv w:val="1"/>
      <w:marLeft w:val="0"/>
      <w:marRight w:val="0"/>
      <w:marTop w:val="0"/>
      <w:marBottom w:val="0"/>
      <w:divBdr>
        <w:top w:val="none" w:sz="0" w:space="0" w:color="auto"/>
        <w:left w:val="none" w:sz="0" w:space="0" w:color="auto"/>
        <w:bottom w:val="none" w:sz="0" w:space="0" w:color="auto"/>
        <w:right w:val="none" w:sz="0" w:space="0" w:color="auto"/>
      </w:divBdr>
    </w:div>
    <w:div w:id="1127509067">
      <w:bodyDiv w:val="1"/>
      <w:marLeft w:val="0"/>
      <w:marRight w:val="0"/>
      <w:marTop w:val="0"/>
      <w:marBottom w:val="0"/>
      <w:divBdr>
        <w:top w:val="none" w:sz="0" w:space="0" w:color="auto"/>
        <w:left w:val="none" w:sz="0" w:space="0" w:color="auto"/>
        <w:bottom w:val="none" w:sz="0" w:space="0" w:color="auto"/>
        <w:right w:val="none" w:sz="0" w:space="0" w:color="auto"/>
      </w:divBdr>
    </w:div>
    <w:div w:id="1143162399">
      <w:bodyDiv w:val="1"/>
      <w:marLeft w:val="0"/>
      <w:marRight w:val="0"/>
      <w:marTop w:val="0"/>
      <w:marBottom w:val="0"/>
      <w:divBdr>
        <w:top w:val="none" w:sz="0" w:space="0" w:color="auto"/>
        <w:left w:val="none" w:sz="0" w:space="0" w:color="auto"/>
        <w:bottom w:val="none" w:sz="0" w:space="0" w:color="auto"/>
        <w:right w:val="none" w:sz="0" w:space="0" w:color="auto"/>
      </w:divBdr>
    </w:div>
    <w:div w:id="1180119558">
      <w:bodyDiv w:val="1"/>
      <w:marLeft w:val="0"/>
      <w:marRight w:val="0"/>
      <w:marTop w:val="0"/>
      <w:marBottom w:val="0"/>
      <w:divBdr>
        <w:top w:val="none" w:sz="0" w:space="0" w:color="auto"/>
        <w:left w:val="none" w:sz="0" w:space="0" w:color="auto"/>
        <w:bottom w:val="none" w:sz="0" w:space="0" w:color="auto"/>
        <w:right w:val="none" w:sz="0" w:space="0" w:color="auto"/>
      </w:divBdr>
    </w:div>
    <w:div w:id="1194004725">
      <w:bodyDiv w:val="1"/>
      <w:marLeft w:val="0"/>
      <w:marRight w:val="0"/>
      <w:marTop w:val="0"/>
      <w:marBottom w:val="0"/>
      <w:divBdr>
        <w:top w:val="none" w:sz="0" w:space="0" w:color="auto"/>
        <w:left w:val="none" w:sz="0" w:space="0" w:color="auto"/>
        <w:bottom w:val="none" w:sz="0" w:space="0" w:color="auto"/>
        <w:right w:val="none" w:sz="0" w:space="0" w:color="auto"/>
      </w:divBdr>
    </w:div>
    <w:div w:id="1199513730">
      <w:bodyDiv w:val="1"/>
      <w:marLeft w:val="0"/>
      <w:marRight w:val="0"/>
      <w:marTop w:val="0"/>
      <w:marBottom w:val="0"/>
      <w:divBdr>
        <w:top w:val="none" w:sz="0" w:space="0" w:color="auto"/>
        <w:left w:val="none" w:sz="0" w:space="0" w:color="auto"/>
        <w:bottom w:val="none" w:sz="0" w:space="0" w:color="auto"/>
        <w:right w:val="none" w:sz="0" w:space="0" w:color="auto"/>
      </w:divBdr>
    </w:div>
    <w:div w:id="1267619408">
      <w:bodyDiv w:val="1"/>
      <w:marLeft w:val="0"/>
      <w:marRight w:val="0"/>
      <w:marTop w:val="0"/>
      <w:marBottom w:val="0"/>
      <w:divBdr>
        <w:top w:val="none" w:sz="0" w:space="0" w:color="auto"/>
        <w:left w:val="none" w:sz="0" w:space="0" w:color="auto"/>
        <w:bottom w:val="none" w:sz="0" w:space="0" w:color="auto"/>
        <w:right w:val="none" w:sz="0" w:space="0" w:color="auto"/>
      </w:divBdr>
    </w:div>
    <w:div w:id="1433552742">
      <w:bodyDiv w:val="1"/>
      <w:marLeft w:val="0"/>
      <w:marRight w:val="0"/>
      <w:marTop w:val="0"/>
      <w:marBottom w:val="0"/>
      <w:divBdr>
        <w:top w:val="none" w:sz="0" w:space="0" w:color="auto"/>
        <w:left w:val="none" w:sz="0" w:space="0" w:color="auto"/>
        <w:bottom w:val="none" w:sz="0" w:space="0" w:color="auto"/>
        <w:right w:val="none" w:sz="0" w:space="0" w:color="auto"/>
      </w:divBdr>
    </w:div>
    <w:div w:id="1449352211">
      <w:bodyDiv w:val="1"/>
      <w:marLeft w:val="0"/>
      <w:marRight w:val="0"/>
      <w:marTop w:val="0"/>
      <w:marBottom w:val="0"/>
      <w:divBdr>
        <w:top w:val="none" w:sz="0" w:space="0" w:color="auto"/>
        <w:left w:val="none" w:sz="0" w:space="0" w:color="auto"/>
        <w:bottom w:val="none" w:sz="0" w:space="0" w:color="auto"/>
        <w:right w:val="none" w:sz="0" w:space="0" w:color="auto"/>
      </w:divBdr>
    </w:div>
    <w:div w:id="1456102183">
      <w:bodyDiv w:val="1"/>
      <w:marLeft w:val="0"/>
      <w:marRight w:val="0"/>
      <w:marTop w:val="0"/>
      <w:marBottom w:val="0"/>
      <w:divBdr>
        <w:top w:val="none" w:sz="0" w:space="0" w:color="auto"/>
        <w:left w:val="none" w:sz="0" w:space="0" w:color="auto"/>
        <w:bottom w:val="none" w:sz="0" w:space="0" w:color="auto"/>
        <w:right w:val="none" w:sz="0" w:space="0" w:color="auto"/>
      </w:divBdr>
    </w:div>
    <w:div w:id="1525829099">
      <w:bodyDiv w:val="1"/>
      <w:marLeft w:val="0"/>
      <w:marRight w:val="0"/>
      <w:marTop w:val="0"/>
      <w:marBottom w:val="0"/>
      <w:divBdr>
        <w:top w:val="none" w:sz="0" w:space="0" w:color="auto"/>
        <w:left w:val="none" w:sz="0" w:space="0" w:color="auto"/>
        <w:bottom w:val="none" w:sz="0" w:space="0" w:color="auto"/>
        <w:right w:val="none" w:sz="0" w:space="0" w:color="auto"/>
      </w:divBdr>
    </w:div>
    <w:div w:id="1531525273">
      <w:bodyDiv w:val="1"/>
      <w:marLeft w:val="0"/>
      <w:marRight w:val="0"/>
      <w:marTop w:val="0"/>
      <w:marBottom w:val="0"/>
      <w:divBdr>
        <w:top w:val="none" w:sz="0" w:space="0" w:color="auto"/>
        <w:left w:val="none" w:sz="0" w:space="0" w:color="auto"/>
        <w:bottom w:val="none" w:sz="0" w:space="0" w:color="auto"/>
        <w:right w:val="none" w:sz="0" w:space="0" w:color="auto"/>
      </w:divBdr>
    </w:div>
    <w:div w:id="1538545761">
      <w:bodyDiv w:val="1"/>
      <w:marLeft w:val="0"/>
      <w:marRight w:val="0"/>
      <w:marTop w:val="0"/>
      <w:marBottom w:val="0"/>
      <w:divBdr>
        <w:top w:val="none" w:sz="0" w:space="0" w:color="auto"/>
        <w:left w:val="none" w:sz="0" w:space="0" w:color="auto"/>
        <w:bottom w:val="none" w:sz="0" w:space="0" w:color="auto"/>
        <w:right w:val="none" w:sz="0" w:space="0" w:color="auto"/>
      </w:divBdr>
    </w:div>
    <w:div w:id="1566526741">
      <w:bodyDiv w:val="1"/>
      <w:marLeft w:val="0"/>
      <w:marRight w:val="0"/>
      <w:marTop w:val="0"/>
      <w:marBottom w:val="0"/>
      <w:divBdr>
        <w:top w:val="none" w:sz="0" w:space="0" w:color="auto"/>
        <w:left w:val="none" w:sz="0" w:space="0" w:color="auto"/>
        <w:bottom w:val="none" w:sz="0" w:space="0" w:color="auto"/>
        <w:right w:val="none" w:sz="0" w:space="0" w:color="auto"/>
      </w:divBdr>
    </w:div>
    <w:div w:id="1652784690">
      <w:bodyDiv w:val="1"/>
      <w:marLeft w:val="0"/>
      <w:marRight w:val="0"/>
      <w:marTop w:val="0"/>
      <w:marBottom w:val="0"/>
      <w:divBdr>
        <w:top w:val="none" w:sz="0" w:space="0" w:color="auto"/>
        <w:left w:val="none" w:sz="0" w:space="0" w:color="auto"/>
        <w:bottom w:val="none" w:sz="0" w:space="0" w:color="auto"/>
        <w:right w:val="none" w:sz="0" w:space="0" w:color="auto"/>
      </w:divBdr>
    </w:div>
    <w:div w:id="1686518757">
      <w:bodyDiv w:val="1"/>
      <w:marLeft w:val="0"/>
      <w:marRight w:val="0"/>
      <w:marTop w:val="0"/>
      <w:marBottom w:val="0"/>
      <w:divBdr>
        <w:top w:val="none" w:sz="0" w:space="0" w:color="auto"/>
        <w:left w:val="none" w:sz="0" w:space="0" w:color="auto"/>
        <w:bottom w:val="none" w:sz="0" w:space="0" w:color="auto"/>
        <w:right w:val="none" w:sz="0" w:space="0" w:color="auto"/>
      </w:divBdr>
    </w:div>
    <w:div w:id="1686712602">
      <w:bodyDiv w:val="1"/>
      <w:marLeft w:val="0"/>
      <w:marRight w:val="0"/>
      <w:marTop w:val="0"/>
      <w:marBottom w:val="0"/>
      <w:divBdr>
        <w:top w:val="none" w:sz="0" w:space="0" w:color="auto"/>
        <w:left w:val="none" w:sz="0" w:space="0" w:color="auto"/>
        <w:bottom w:val="none" w:sz="0" w:space="0" w:color="auto"/>
        <w:right w:val="none" w:sz="0" w:space="0" w:color="auto"/>
      </w:divBdr>
    </w:div>
    <w:div w:id="1710260075">
      <w:bodyDiv w:val="1"/>
      <w:marLeft w:val="0"/>
      <w:marRight w:val="0"/>
      <w:marTop w:val="0"/>
      <w:marBottom w:val="0"/>
      <w:divBdr>
        <w:top w:val="none" w:sz="0" w:space="0" w:color="auto"/>
        <w:left w:val="none" w:sz="0" w:space="0" w:color="auto"/>
        <w:bottom w:val="none" w:sz="0" w:space="0" w:color="auto"/>
        <w:right w:val="none" w:sz="0" w:space="0" w:color="auto"/>
      </w:divBdr>
    </w:div>
    <w:div w:id="1736707857">
      <w:bodyDiv w:val="1"/>
      <w:marLeft w:val="0"/>
      <w:marRight w:val="0"/>
      <w:marTop w:val="0"/>
      <w:marBottom w:val="0"/>
      <w:divBdr>
        <w:top w:val="none" w:sz="0" w:space="0" w:color="auto"/>
        <w:left w:val="none" w:sz="0" w:space="0" w:color="auto"/>
        <w:bottom w:val="none" w:sz="0" w:space="0" w:color="auto"/>
        <w:right w:val="none" w:sz="0" w:space="0" w:color="auto"/>
      </w:divBdr>
    </w:div>
    <w:div w:id="1871068372">
      <w:bodyDiv w:val="1"/>
      <w:marLeft w:val="0"/>
      <w:marRight w:val="0"/>
      <w:marTop w:val="0"/>
      <w:marBottom w:val="0"/>
      <w:divBdr>
        <w:top w:val="none" w:sz="0" w:space="0" w:color="auto"/>
        <w:left w:val="none" w:sz="0" w:space="0" w:color="auto"/>
        <w:bottom w:val="none" w:sz="0" w:space="0" w:color="auto"/>
        <w:right w:val="none" w:sz="0" w:space="0" w:color="auto"/>
      </w:divBdr>
    </w:div>
    <w:div w:id="1886941212">
      <w:bodyDiv w:val="1"/>
      <w:marLeft w:val="0"/>
      <w:marRight w:val="0"/>
      <w:marTop w:val="0"/>
      <w:marBottom w:val="0"/>
      <w:divBdr>
        <w:top w:val="none" w:sz="0" w:space="0" w:color="auto"/>
        <w:left w:val="none" w:sz="0" w:space="0" w:color="auto"/>
        <w:bottom w:val="none" w:sz="0" w:space="0" w:color="auto"/>
        <w:right w:val="none" w:sz="0" w:space="0" w:color="auto"/>
      </w:divBdr>
    </w:div>
    <w:div w:id="1914076920">
      <w:bodyDiv w:val="1"/>
      <w:marLeft w:val="0"/>
      <w:marRight w:val="0"/>
      <w:marTop w:val="0"/>
      <w:marBottom w:val="0"/>
      <w:divBdr>
        <w:top w:val="none" w:sz="0" w:space="0" w:color="auto"/>
        <w:left w:val="none" w:sz="0" w:space="0" w:color="auto"/>
        <w:bottom w:val="none" w:sz="0" w:space="0" w:color="auto"/>
        <w:right w:val="none" w:sz="0" w:space="0" w:color="auto"/>
      </w:divBdr>
    </w:div>
    <w:div w:id="1990209920">
      <w:bodyDiv w:val="1"/>
      <w:marLeft w:val="0"/>
      <w:marRight w:val="0"/>
      <w:marTop w:val="0"/>
      <w:marBottom w:val="0"/>
      <w:divBdr>
        <w:top w:val="none" w:sz="0" w:space="0" w:color="auto"/>
        <w:left w:val="none" w:sz="0" w:space="0" w:color="auto"/>
        <w:bottom w:val="none" w:sz="0" w:space="0" w:color="auto"/>
        <w:right w:val="none" w:sz="0" w:space="0" w:color="auto"/>
      </w:divBdr>
    </w:div>
    <w:div w:id="2016029253">
      <w:bodyDiv w:val="1"/>
      <w:marLeft w:val="0"/>
      <w:marRight w:val="0"/>
      <w:marTop w:val="0"/>
      <w:marBottom w:val="0"/>
      <w:divBdr>
        <w:top w:val="none" w:sz="0" w:space="0" w:color="auto"/>
        <w:left w:val="none" w:sz="0" w:space="0" w:color="auto"/>
        <w:bottom w:val="none" w:sz="0" w:space="0" w:color="auto"/>
        <w:right w:val="none" w:sz="0" w:space="0" w:color="auto"/>
      </w:divBdr>
    </w:div>
    <w:div w:id="2020427180">
      <w:bodyDiv w:val="1"/>
      <w:marLeft w:val="0"/>
      <w:marRight w:val="0"/>
      <w:marTop w:val="0"/>
      <w:marBottom w:val="0"/>
      <w:divBdr>
        <w:top w:val="none" w:sz="0" w:space="0" w:color="auto"/>
        <w:left w:val="none" w:sz="0" w:space="0" w:color="auto"/>
        <w:bottom w:val="none" w:sz="0" w:space="0" w:color="auto"/>
        <w:right w:val="none" w:sz="0" w:space="0" w:color="auto"/>
      </w:divBdr>
    </w:div>
    <w:div w:id="2031374386">
      <w:bodyDiv w:val="1"/>
      <w:marLeft w:val="0"/>
      <w:marRight w:val="0"/>
      <w:marTop w:val="0"/>
      <w:marBottom w:val="0"/>
      <w:divBdr>
        <w:top w:val="none" w:sz="0" w:space="0" w:color="auto"/>
        <w:left w:val="none" w:sz="0" w:space="0" w:color="auto"/>
        <w:bottom w:val="none" w:sz="0" w:space="0" w:color="auto"/>
        <w:right w:val="none" w:sz="0" w:space="0" w:color="auto"/>
      </w:divBdr>
    </w:div>
    <w:div w:id="2093776514">
      <w:bodyDiv w:val="1"/>
      <w:marLeft w:val="0"/>
      <w:marRight w:val="0"/>
      <w:marTop w:val="0"/>
      <w:marBottom w:val="0"/>
      <w:divBdr>
        <w:top w:val="none" w:sz="0" w:space="0" w:color="auto"/>
        <w:left w:val="none" w:sz="0" w:space="0" w:color="auto"/>
        <w:bottom w:val="none" w:sz="0" w:space="0" w:color="auto"/>
        <w:right w:val="none" w:sz="0" w:space="0" w:color="auto"/>
      </w:divBdr>
    </w:div>
    <w:div w:id="2138254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www.bashtel.ru/zakupki/informatsiya/index.php?SECTION_ID=92"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consultantplus://offline/ref=386CF33AC32C1165A137D67C514A2BD79CE8E7C4500C1DCBEE61DB9359C469E4A43327DAp9U2J"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s://www.setonline.ru/" TargetMode="External"/><Relationship Id="rId20" Type="http://schemas.openxmlformats.org/officeDocument/2006/relationships/hyperlink" Target="mailto:security@bashtel.ru" TargetMode="External"/><Relationship Id="rId29" Type="http://schemas.openxmlformats.org/officeDocument/2006/relationships/hyperlink" Target="mailto:a.semenov@bashtel.ru"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consultantplus://offline/ref=386CF33AC32C1165A137D67C514A2BD79CE8E7C4500C1DCBEE61DB9359pCU4J" TargetMode="External"/><Relationship Id="rId37" Type="http://schemas.openxmlformats.org/officeDocument/2006/relationships/hyperlink" Target="http://www.bashtel.ru/zakupki/informatsiya/index.php?SECTION_ID=92"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FCDC35DF7E1BFE6557057AB0C7F19015D14DE1A43E1D601jBqCH" TargetMode="External"/><Relationship Id="rId5" Type="http://schemas.openxmlformats.org/officeDocument/2006/relationships/webSettings" Target="webSettings.xml"/><Relationship Id="rId15" Type="http://schemas.openxmlformats.org/officeDocument/2006/relationships/hyperlink" Target="mailto:a.semenov@bashtel.ru" TargetMode="External"/><Relationship Id="rId23" Type="http://schemas.openxmlformats.org/officeDocument/2006/relationships/hyperlink" Target="http://www.bashtel.ru/zakupki/informatsiya/index.php?SECTION_ID=92" TargetMode="External"/><Relationship Id="rId28" Type="http://schemas.openxmlformats.org/officeDocument/2006/relationships/hyperlink" Target="mailto:ouz@bashtel.ru" TargetMode="External"/><Relationship Id="rId36" Type="http://schemas.openxmlformats.org/officeDocument/2006/relationships/hyperlink" Target="http://www.bashtel.ru/zakupki/informatsiya/index.php?SECTION_ID=92" TargetMode="External"/><Relationship Id="rId49" Type="http://schemas.openxmlformats.org/officeDocument/2006/relationships/fontTable" Target="fontTable.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https://www.setonline.ru/" TargetMode="External"/><Relationship Id="rId44"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 TargetMode="External"/><Relationship Id="rId30" Type="http://schemas.openxmlformats.org/officeDocument/2006/relationships/hyperlink" Target="http://www.setonline.ru" TargetMode="External"/><Relationship Id="rId35" Type="http://schemas.openxmlformats.org/officeDocument/2006/relationships/hyperlink" Target="http://www.bashtel.ru/zakupki/informatsiya/index.php?SECTION_ID=92"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4.xml"/><Relationship Id="rId8"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D571D-DDD3-4971-AFBD-C5130441F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4911</TotalTime>
  <Pages>48</Pages>
  <Words>17385</Words>
  <Characters>99099</Characters>
  <Application>Microsoft Office Word</Application>
  <DocSecurity>0</DocSecurity>
  <Lines>825</Lines>
  <Paragraphs>232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116252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Резяпова Адэля Геннадьевна</cp:lastModifiedBy>
  <cp:revision>135</cp:revision>
  <cp:lastPrinted>2018-05-31T11:45:00Z</cp:lastPrinted>
  <dcterms:created xsi:type="dcterms:W3CDTF">2017-03-20T11:15:00Z</dcterms:created>
  <dcterms:modified xsi:type="dcterms:W3CDTF">2018-05-31T11:45:00Z</dcterms:modified>
</cp:coreProperties>
</file>